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0B6" w:rsidRDefault="00183DE6" w:rsidP="00F030B6">
      <w:pPr>
        <w:shd w:val="clear" w:color="auto" w:fill="FFFFFF"/>
        <w:spacing w:after="0" w:line="240" w:lineRule="auto"/>
        <w:ind w:left="34" w:firstLine="720"/>
        <w:jc w:val="center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                                </w:t>
      </w:r>
      <w:r w:rsidR="00F030B6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Муниципальная программа «Развитие образования</w:t>
      </w:r>
    </w:p>
    <w:p w:rsidR="00F030B6" w:rsidRPr="00070A19" w:rsidRDefault="00F030B6" w:rsidP="00F030B6">
      <w:pPr>
        <w:shd w:val="clear" w:color="auto" w:fill="FFFFFF"/>
        <w:tabs>
          <w:tab w:val="left" w:pos="902"/>
        </w:tabs>
        <w:spacing w:line="274" w:lineRule="exact"/>
        <w:ind w:firstLine="557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Никольского муниципального района на 2020-2025 годы</w:t>
      </w:r>
      <w:r w:rsidR="002A4478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»</w:t>
      </w:r>
    </w:p>
    <w:tbl>
      <w:tblPr>
        <w:tblpPr w:leftFromText="180" w:rightFromText="180" w:vertAnchor="page" w:horzAnchor="margin" w:tblpY="721"/>
        <w:tblW w:w="0" w:type="auto"/>
        <w:tblLook w:val="04A0"/>
      </w:tblPr>
      <w:tblGrid>
        <w:gridCol w:w="5822"/>
        <w:gridCol w:w="4600"/>
      </w:tblGrid>
      <w:tr w:rsidR="00F030B6" w:rsidRPr="00ED6802" w:rsidTr="00F05C43">
        <w:trPr>
          <w:trHeight w:val="284"/>
        </w:trPr>
        <w:tc>
          <w:tcPr>
            <w:tcW w:w="5822" w:type="dxa"/>
            <w:shd w:val="clear" w:color="auto" w:fill="auto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600" w:type="dxa"/>
            <w:shd w:val="clear" w:color="auto" w:fill="auto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</w:tbl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УТВЕРЖДЕНА</w:t>
      </w: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постановлением Администрации </w:t>
      </w: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Никольского муниципального района</w:t>
      </w: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2A4478">
        <w:rPr>
          <w:rFonts w:ascii="Times New Roman" w:eastAsia="Times New Roman" w:hAnsi="Times New Roman"/>
          <w:sz w:val="24"/>
          <w:szCs w:val="24"/>
          <w:lang w:eastAsia="ru-RU"/>
        </w:rPr>
        <w:t>от 02.09.2019 года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№</w:t>
      </w:r>
      <w:r w:rsidR="002A4478">
        <w:rPr>
          <w:rFonts w:ascii="Times New Roman" w:eastAsia="Times New Roman" w:hAnsi="Times New Roman"/>
          <w:sz w:val="23"/>
          <w:szCs w:val="23"/>
          <w:lang w:eastAsia="ru-RU"/>
        </w:rPr>
        <w:t xml:space="preserve"> 888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</w:p>
    <w:p w:rsidR="00F030B6" w:rsidRPr="00972CFD" w:rsidRDefault="00F030B6" w:rsidP="00F030B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ПАСПОРТ</w:t>
      </w:r>
    </w:p>
    <w:p w:rsidR="00F030B6" w:rsidRPr="00972CFD" w:rsidRDefault="00F030B6" w:rsidP="00F030B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МУНИЦИПАЛЬНОЙ ПРОГРАММЫ</w:t>
      </w:r>
    </w:p>
    <w:p w:rsidR="00F030B6" w:rsidRPr="00972CF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«Развитие образования </w:t>
      </w:r>
    </w:p>
    <w:p w:rsidR="00F030B6" w:rsidRPr="00972CF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Никольского муниципального района на </w:t>
      </w:r>
      <w:r w:rsidRPr="00972CF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2020-2025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годы»  </w:t>
      </w:r>
    </w:p>
    <w:p w:rsidR="00F030B6" w:rsidRPr="00ED6802" w:rsidRDefault="00F030B6" w:rsidP="00F030B6">
      <w:pPr>
        <w:spacing w:after="0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tbl>
      <w:tblPr>
        <w:tblpPr w:leftFromText="180" w:rightFromText="180" w:vertAnchor="text" w:tblpY="1"/>
        <w:tblOverlap w:val="never"/>
        <w:tblW w:w="10491" w:type="dxa"/>
        <w:tblInd w:w="-318" w:type="dxa"/>
        <w:tblLayout w:type="fixed"/>
        <w:tblLook w:val="0000"/>
      </w:tblPr>
      <w:tblGrid>
        <w:gridCol w:w="236"/>
        <w:gridCol w:w="10255"/>
      </w:tblGrid>
      <w:tr w:rsidR="00F030B6" w:rsidRPr="00ED6802" w:rsidTr="00F05C43">
        <w:trPr>
          <w:trHeight w:val="4537"/>
        </w:trPr>
        <w:tc>
          <w:tcPr>
            <w:tcW w:w="236" w:type="dxa"/>
            <w:shd w:val="clear" w:color="auto" w:fill="auto"/>
          </w:tcPr>
          <w:p w:rsidR="00F030B6" w:rsidRPr="00ED6802" w:rsidRDefault="00F030B6" w:rsidP="00F05C43">
            <w:pPr>
              <w:snapToGrid w:val="0"/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0255" w:type="dxa"/>
            <w:shd w:val="clear" w:color="auto" w:fill="auto"/>
          </w:tcPr>
          <w:tbl>
            <w:tblPr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957"/>
              <w:gridCol w:w="5103"/>
            </w:tblGrid>
            <w:tr w:rsidR="00F030B6" w:rsidRPr="00ED6802" w:rsidTr="00F05C43">
              <w:trPr>
                <w:trHeight w:val="844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Ответственный исполнитель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Управление образования администрации Н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кольского муниципального района </w:t>
                  </w:r>
                </w:p>
              </w:tc>
            </w:tr>
            <w:tr w:rsidR="00F030B6" w:rsidRPr="00ED6802" w:rsidTr="00F05C43">
              <w:trPr>
                <w:trHeight w:val="1578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Соисполнители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F030B6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Муниципальное казенное учреждение «Центр обслуживания бюджетных учрежде</w:t>
                  </w:r>
                  <w:r w:rsidR="00972CF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ний»;</w:t>
                  </w:r>
                </w:p>
                <w:p w:rsidR="00972CFD" w:rsidRPr="00972CFD" w:rsidRDefault="00972CFD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Муниципальное казенное учреждение «Центр бухгалтерского учета и отчетности Никольск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муниципального района».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Участники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Муниципальные бюджетные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образовательные учреждения</w:t>
                  </w:r>
                  <w:r w:rsid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Цели и задачи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Цель: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Обеспечение государственных гарантий до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ного общест</w:t>
                  </w:r>
                  <w:r w:rsidR="00331AC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ва и экономики</w:t>
                  </w:r>
                </w:p>
                <w:p w:rsidR="00F030B6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Задачи: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Модернизация содержания образования и образовательной среды в соответствии с ФГОС; (5.1.4.2.)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Выявление, развитие и поддержка молодых талантов, целевая поддержка одарённых детей; (5.1.4.10.)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            </w:r>
                  <w:r w:rsidRPr="00331AC8">
                    <w:rPr>
                      <w:rFonts w:ascii="Times New Roman" w:eastAsia="Andale Sans UI" w:hAnsi="Times New Roman" w:cs="Tahoma"/>
                      <w:i/>
                      <w:iCs/>
                      <w:kern w:val="3"/>
                      <w:sz w:val="24"/>
                      <w:szCs w:val="24"/>
                      <w:lang w:eastAsia="ja-JP" w:bidi="fa-IR"/>
                    </w:rPr>
                    <w:t>;</w:t>
                  </w: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 (5.1.4.13.)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lastRenderedPageBreak/>
                    <w:t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образования квалифицированными кадрами; (5.1.4.12.)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обеспечение персонифицированного финансирования дополнительного образования в районе; 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Внедрение модели электронной школы и развитие электронного обучения.(5.1.4.3.)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Удовлетворение потребностей детей-инвалидов, детей с ограниченными возможностями здоровья в инклюзивном образовании. (5.1.4.6.)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доступности и качества дошкольного образования вне завис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мости от места жительства детей. (5.1.4.1.)</w:t>
                  </w:r>
                </w:p>
                <w:p w:rsidR="00F030B6" w:rsidRDefault="00331AC8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повышения доступности дошкольного образования для детей в возрасте от 2 месяцев до 3 лет за счет создания дополнительных мест в обр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зовательных организациях, осущест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ляющих образовательную деятельность по образовательным программам д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школьного образования. (5.1.4.14.)</w:t>
                  </w:r>
                </w:p>
                <w:p w:rsidR="0039720B" w:rsidRPr="00C404AD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«Успех каждого ребенка»;</w:t>
                  </w:r>
                </w:p>
                <w:p w:rsidR="0039720B" w:rsidRPr="00C404AD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«Цифровая образовательная среда»;</w:t>
                  </w:r>
                </w:p>
                <w:p w:rsidR="0039720B" w:rsidRPr="00C404AD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«С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временная школа».</w:t>
                  </w:r>
                </w:p>
                <w:p w:rsidR="0039720B" w:rsidRPr="00A37B1E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Создание условий для раннего развития детей в возрасте до 3 лет, реализация программы психоло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softHyphen/>
                    <w:t>го-педагогической, методической и консультативной п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мощи родителям детей, получающих дошкольное образование в семье</w:t>
                  </w:r>
                  <w:r w:rsidR="00A37B1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-   Организация бесплатного горячего пита   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ния обучающихся, получающих началь                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ное общее образование в муниципаль   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ных образовательных организациях,</w:t>
                  </w:r>
                </w:p>
                <w:p w:rsidR="00A37B1E" w:rsidRPr="0039720B" w:rsidRDefault="00A37B1E" w:rsidP="00A37B1E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Создание условий для обеспечения 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разовательного процесса в части нера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пространения новой коронавирусной инфекции (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COVID</w:t>
                  </w:r>
                  <w:r w:rsidRPr="00AC72DE">
                    <w:rPr>
                      <w:rFonts w:ascii="Times New Roman" w:hAnsi="Times New Roman"/>
                      <w:sz w:val="24"/>
                      <w:szCs w:val="24"/>
                    </w:rPr>
                    <w:t>-19)</w:t>
                  </w:r>
                </w:p>
              </w:tc>
            </w:tr>
            <w:tr w:rsidR="00F030B6" w:rsidRPr="00ED6802" w:rsidTr="00F05C43">
              <w:trPr>
                <w:trHeight w:val="2234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Подпрограммы 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Подпрограмма 1.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Развитие дошкольного о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б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разования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Подпрограмма 2.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Развитие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 о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бщего и допо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л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нительного образования детей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Подпрограмма 3.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Обеспечение реализации подпрограмм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Программно-целевые инструменты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Отсутствуют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Сроки и этапы реализации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2020-2025 годы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Целевые показатели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-доля школьников, которым предоставлена возможность обучаться в соответствии с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новными современными требованиями, в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щей численности школьников;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выпускников  муниципальных общео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разовательных учреждений, не сдавших ед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ный государственный экзамен по русскому языку и математике, в общей численности 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пускников  муниципальных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учреждений;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доля школьников, обучающихся по фед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ральным государственным образовательным стандартам, в общей численности школьников;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численность воспитанников, получающих дошкольное образование в муниципальных образовательных учреждениях;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процент доступности дошкольного образования для детей в возрасте от 2 месяцев до 3 лет (5.1.5.5.);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- Процент охвата детей в возрасте  3-7 лет программами дошкольного образования (5.1.5.4.);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доля детей в возрасте от 0  до 3 лет, пол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чающих дошкольную образовательную услугу, в общей численности детей от 0 до 3 лет;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в возрасте  от 3 до 7 лет, пол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чающих услуги дошкольного образования, из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числа нуждающихся в устройстве в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тельные учреждения;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удельный вес численности учителей общео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разовательных организаций в возрасте до 35 лет в общей численности учителей общеобр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зовательных учреждений;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муниципального задания на ок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зание муниципальных услуг и выполнение р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бот муниципальными образовательными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реждениями района в сфере образования;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-доля дошкольных 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в которых создана универсальная бе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барьерная среда для инклюзивного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ния детей-инвалидов, в общем количестве 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школьных образовательных организаций;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инвалидов в возрасте от 1,5 до 7 лет, охваченных дошкольным образованием, в общей численности детей-инвалидов такого возраста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организаций;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 доля детей-инвалидов, которым созданы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ловия для получения качественного начальн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общего, основного общего, среднего общего образования, от общей численности детей-инвалидов школьного возраста;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детей-инвалидов в  возрасте от 5 до 18 лет, получающих дополнительное образование от общей численности детей – инвалидов да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ного возраста;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осуществляющих образовательную де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я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тельность по адаптированным основным 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щеобразовательным программам, в которых внедрена система мониторинга здоровья об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чающихся на основе отечественной технол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гической платформы;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детей, охваченных образовательными программами дополнительного образования детей, в общей численности детей и молодежи в возрасте 5-18 лет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доля детей от общего числа детей в возрасте от 5 до 18 лет, проживающих на территории Никольского муниципального района, охв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ченных дополнительным образованием с и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пользованием персонифицированного фина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сирования путем закрепления за участниками дополнительного образования определенного объема средств и их передачи организации (индивидуальному предпринимателю) после выбора ребенком соответствующей програ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мы;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>- отношение объема просроченной кредито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ской задолженности по заработной плате и н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числениям на выплаты по оплате труда рабо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ников муниципальных учреждений к общему объему расходов за год;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- количество  обучающихся, осуществляющих программы спортивной подготовки;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зданий общеобразовательных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ганизаций, в которых выполнены мероприятия по благоустройству зданий (ед.)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 в возрасте от 5 до 18 лет, обучающихся за счет средств бюджетов суб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ъ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ектов Российской Федерации и (или) местных бюджетов по дополнительным общеобразов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 программам на базе новых мест (ч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ловек в год);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отдельных групп сотрудников, проше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ших переподготовку (повышение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ции) по программам (курсам, модулям):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педагогические работники, в том числе наставники без педагогического образования (%),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руководители (%),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привлекаемые специалисты, в том числе из предприятий реального сектора экономики, образовательные волонтеры и др. (%).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участие в региональных этапах всеросси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и международных мероприятиях разли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направленности, в которых примут уч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стие обучающиеся на новых местах: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число мероприятий (ед. в год),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в них участников (чел. в год);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ций, внедривших целевую модель цифровой образовательной среды в 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ганизациях и профессиональных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тельных организациях во всех субъектах Ро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сийской Федерации. (ед., количество ОО);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образования, дополнительного образования для детей и среднего профессионального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вой образовательной среды, в общем числе обучающихся по указанным программам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образовательных организаций, реал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программы общего образования,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детей и среднего профессионального образования, осущест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ляющих образовательную деятельность с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пользованием федеральной информационно-сервисной платформы цифровой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тельной среды, в общем числе образовател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ных организаций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 и среднего профессионального образования, использующих федеральную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формационно-сервисную платформу цифровой образовательной среды для «горизонтального» обучения и неформального образования, 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щем числе обучающихся по указанным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граммам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педагогических работников общего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разования, прошедших 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 в рамках периодической аттестации в цифровой форме с использованием информ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ционного ресурса «одного окна» («Совреме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ная цифровая образовательная среда в 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ской Федерации»), в общем числе педагогич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работников общего образования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общеобразовательных организаций, внедривших целевую модель цифровой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ьной среды  в отчетном году(%);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«Технология» на базе Центров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 цифрового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«Основы безопасности жизнедеятел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ности» на базе Центров образования цифров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«Информатика»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охваченных дополн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тельными общеобразовательными программ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 на базе Центров образования цифрового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занимающихся шахмат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на постоянной основе, 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испол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инфраструктуру Центров образования цифрового и гуманитарного профилей «Точка роста» для дистанционного образования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вовлече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в программу социально-культурных ко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петенций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проведенных на площадке Це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тров образования цифрового и гуманитарного профилей «Точка роста» социокультурных 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роприятий (ед.)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педагогов по предмету «Технология», ежегодно (%)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- повышение квалификации иных сотрудников 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Центров образования цифрового и гуманита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профилей «Точка роста», ежегодно (%)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 цифрового и гуманитарного профилей (ед.);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-сохранение численности воспитанников в возрасте до трех лет, посещающих муниц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пальные организации, осуществляющие обр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вательную деятельность по образовательным программам дошкольного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вания, пр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смотр и уход (чел.);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D01DB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увеличение количества услуг психолого-педагогической, методической и социальной помощи родителям (законным представит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лям) детей, а также гра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жданам, желающим принять на воспитание в свои семьи детей, 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тавшихся без попечения родителей (единиц);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 сохранение доли граждан, положительно оценивших качество услуг пси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холого-педагогической, методической и консульт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тивной помощи, от общего числа обративши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ся за получением услуги (%);</w:t>
                  </w:r>
                </w:p>
                <w:p w:rsidR="00F030B6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-доступность дошкольного образования для детей в возрасте от полутора до 3 лет (%)</w:t>
                  </w:r>
                  <w:r w:rsidR="00A37B1E">
                    <w:rPr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- доля обучающихся, получающих начал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ное общее образование в муниципальных 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разовательных организациях, получающих бесплатное горячее питание, к общему колич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ству обучающихся, получающих начальное общее образование в муниципальных образ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вательных организациях в отчетном финанс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вом году;</w:t>
                  </w:r>
                </w:p>
                <w:p w:rsidR="00E2697F" w:rsidRDefault="00A37B1E" w:rsidP="00E2697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-  доля общеобразовательных организаций, в которых реализованы мероприятия по 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блюдению санитарно-эпидемиологических требований в условиях распространения новой коронавирусной инфекции (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COVID</w:t>
                  </w:r>
                  <w:r w:rsidRPr="00AC72DE">
                    <w:rPr>
                      <w:rFonts w:ascii="Times New Roman" w:hAnsi="Times New Roman"/>
                      <w:sz w:val="24"/>
                      <w:szCs w:val="24"/>
                    </w:rPr>
                    <w:t>-19)</w:t>
                  </w:r>
                  <w:r w:rsidR="00E2697F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:rsidR="00E2697F" w:rsidRPr="00431529" w:rsidRDefault="00E2697F" w:rsidP="00E2697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количество общеобразовательных организ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ций, расположенных в сельской местности и малых городах, в которых созданы и функци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нируют центры образования естественно-научной и технологической направленностей; - - численность обучающихся общеобразов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организации, охваченных 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тельными программами общего образования естественно-научной и технологической 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правленн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стей на базе центра «Точка роста» (человек в год); </w:t>
                  </w:r>
                </w:p>
                <w:p w:rsidR="00E2697F" w:rsidRPr="00431529" w:rsidRDefault="00E2697F" w:rsidP="00E2697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детей, обучающихся програ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мам дополнительного образования естестве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но-научной и технической напра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ленностей на 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базе центра «Точка роста» (чел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век);</w:t>
                  </w:r>
                </w:p>
                <w:p w:rsidR="00E2697F" w:rsidRPr="00431529" w:rsidRDefault="00E2697F" w:rsidP="00E2697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обучающихся, ежемесячно и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пользующих инфраструктуру центров «Точка роста»для дистанционного 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ния(человек в год);</w:t>
                  </w:r>
                </w:p>
                <w:p w:rsidR="00E2697F" w:rsidRPr="00431529" w:rsidRDefault="00E2697F" w:rsidP="00E2697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педагогических работников центра «Точка роста», прошедших обучение по пр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граммам из реестра программ повышения кв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лификации федерального оп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ратора;</w:t>
                  </w:r>
                </w:p>
                <w:p w:rsidR="00E2697F" w:rsidRPr="00431529" w:rsidRDefault="00E2697F" w:rsidP="00E2697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общеобразовательных организаций, 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нащенных в целях внедрения цифровой обр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среды;</w:t>
                  </w:r>
                </w:p>
                <w:p w:rsidR="00431529" w:rsidRPr="00431529" w:rsidRDefault="00E2697F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обучающихся, для которых созданы 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нее условия получения качественного образ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вания вне зависимости от места их нахожд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ния посредством предоставления доступа к фед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ральной информационно- сервисной платфо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 цифровой образовательной ср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ды;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- 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доля педагогических работников, испол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ь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зующих сервисы федеральной информацио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но-сервисной платформы цифровой образов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среды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:rsidR="00E2697F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- 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доля образовательных организаций, испол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ь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зующих сервисы федеральной информацио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но-сервисной платформы цифровой образов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среды при реализации программ о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новного общего образования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  <w:p w:rsidR="00E2697F" w:rsidRPr="00A37B1E" w:rsidRDefault="00E2697F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030B6" w:rsidRPr="00ED6802" w:rsidTr="00F05C43">
              <w:trPr>
                <w:trHeight w:val="2532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 xml:space="preserve">Объем финансового обеспечения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86139" w:rsidRPr="00986139" w:rsidRDefault="00986139" w:rsidP="00986139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«Общий объем бюджетных ассигнований на реализацию муниципальной программы с</w:t>
                  </w: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</w:t>
                  </w: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ставляет 3 233 147,70 тыс. руб., в том числе по годам ре</w:t>
                  </w: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а</w:t>
                  </w: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лизации: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2020 год – 563 328,2  тыс. руб.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2021 год – 592 857,50  тыс. руб. 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2022 год – 521 565,10 тыс. руб.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2023 год – 527 585,10 тыс. руб.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2024 год – 513 905,90 тыс. руб.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2025 год – 513 905,90 тыс. руб. 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в том числе за счет субвенций и субсидий из областного бюджета за счет  средств фед</w:t>
                  </w: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е</w:t>
                  </w: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рального бюджета – 153 629,7 тыс. рублей, в том числе по годам реализации: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2020 год –  17 690,80  тыс. руб.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2021 год -   27 921,50 тыс. руб.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2022 год -   28 296,10 тыс. руб.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2023 год -   29 585,30 тыс. руб.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2024 год -   25 068,00 тыс. руб.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2025 год -    25 068,00 тыс. руб.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в том числе за счет субвенций и субсидий из областного бюджета за счет собственных средств областного бюджета – 2 028 094,90 </w:t>
                  </w: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lastRenderedPageBreak/>
                    <w:t>тыс. рублей, в том числе по годам реализации: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2020 год – 381 135,90  тыс. руб.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2021 год – 389 555,80  тыс. руб. 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2022 год – 314 461,80 тыс. руб.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2023 год – 317 566,60 тыс. руб.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2024 год – 312 687,40 тыс. руб.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2025 год – 312 687,40 тыс. руб.,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в том числе за счет собственных доходов бю</w:t>
                  </w: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</w:t>
                  </w: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жета – 1 051 423,10 тыс. рублей, в том числе по г</w:t>
                  </w: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</w:t>
                  </w: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дам реализации: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2020 год – 164 501,50  тыс. руб.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2021 год – 175 380,20  тыс. руб. 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2022 год – 178 807,20 тыс. руб.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2023 год – 180 433,20 тыс. руб.</w:t>
                  </w:r>
                </w:p>
                <w:p w:rsidR="00986139" w:rsidRPr="00986139" w:rsidRDefault="00986139" w:rsidP="00986139">
                  <w:pPr>
                    <w:snapToGrid w:val="0"/>
                    <w:spacing w:after="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2024 год – 176 150,50тыс. руб.</w:t>
                  </w:r>
                </w:p>
                <w:p w:rsidR="00986139" w:rsidRPr="00986139" w:rsidRDefault="00986139" w:rsidP="00986139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613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2025 год – 176 150,5 тыс. руб.</w:t>
                  </w:r>
                </w:p>
                <w:p w:rsidR="0082493F" w:rsidRPr="00B01FCC" w:rsidRDefault="0082493F" w:rsidP="00B01FC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Ожидаемые результаты реализации Пр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граммы</w:t>
                  </w:r>
                </w:p>
              </w:tc>
              <w:tc>
                <w:tcPr>
                  <w:tcW w:w="510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030B6" w:rsidRPr="00972CFD" w:rsidRDefault="0082493F" w:rsidP="00F05C43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За период с 2018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 xml:space="preserve"> г. по 2025 г. планируется до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с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тижение следующих результатов: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-доля школьников, которым предоставлена возможность обучаться в соответствии с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новными современными требованиями, в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щей численности школьников;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выпускников  муниципальных общео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разовательных учреждений, не сдавших ед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ный государственный экзамен по русскому языку и математике, в общей численности 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пускников  муниципальных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учреждений;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доля школьников, обучающихся по фед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ральным государственным образовательным стандартам, в общей численности школьников;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численность воспитанников, получающих дошкольное образование в муниципальных образовательных учреждениях;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процент доступности дошкольного образования для детей в возрасте от 2 месяцев до 3 лет (5.1.5.5.);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- Процент охвата детей в возрасте  3-7 лет программами дошкольного образования (5.1.5.4.);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доля детей в возрасте от 0  до 3 лет, пол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чающих дошкольную образовательную услугу, в общей численности детей от 0 до 3 лет;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в возрасте  от 3 до 7 лет, пол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 услуги дошкольного образования, из числа нуждающихся в устройстве в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тельные учреждения;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удельный вес численности учителей общео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разовательных организаций в возрасте до 35 лет в общей численности учителей общеобр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зовательных учреждений;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муниципального задания на ок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зание муниципальных услуг и выполнение р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бот муниципальными образовательными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реждениями района в сфере образования;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-доля дошкольных 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в которых создана универсальная бе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барьерная среда для инклюзивного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ния детей-инвалидов, в общем количестве 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школьных образовательных организаций;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инвалидов в возрасте от 1,5 до 7 лет, охваченных дошкольным образованием, в общей численности детей-инвалидов такого возраста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организаций;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 доля детей-инвалидов, которым созданы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ловия для получения качественного начальн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общего, основного общего, среднего общего образования, от общей численности детей-инвалидов школьного возраста;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детей-инвалидов в  возрасте от 5 до 18 лет, получающих дополнительное образование от общей численности детей – инвалидов да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ного возраста;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осуществляющих образовательную де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я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тельность по адаптированным основным 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щеобразовательным программам, в которых внедрена система мониторинга здоровья об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чающихся на основе отечественной технол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гической платформы;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детей, охваченных образовательными программами дополнительного образования детей, в общей численности детей и молодежи в возрасте 5-18 лет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доля детей от общего числа детей в возрасте от 5 до 18 лет, проживающих на территории Никольского муниципального района, охв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ченных дополнительным образованием с и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пользованием персонифицированного фина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сирования путем закрепления за участниками дополнительного образования определенного объема средств и их передачи организации (индивидуальному предпринимателю) после выбора ребенком соответствующей програ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мы;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- отношение объема просроченной кредито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ской задолженности по заработной плате и н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числениям на выплаты по оплате труда рабо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ников муниципальных учреждений к общему объему расходов за год;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 xml:space="preserve">- количество  обучающихся, осуществляющих 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программы спортивной подготовки;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зданий общеобразовательных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ганизаций, в которых выполнены мероприятия по благоустройству зданий (ед.)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 в возрасте от 5 до 18 лет, обучающихся за счет средств бюджетов суб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ъ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ектов Российской Федерации и (или) местных бюджетов по дополнительным общеобразов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 программам на базе новых мест (ч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ловек в год);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отдельных групп сотрудников, проше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ших переподготовку (повышение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ции) по программам (курсам, модулям):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педагогические работники, в том числе наставники без педагогического образования (%),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руководители (%),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привлекаемые специалисты, в том числе из предприятий реального сектора экономики, образовательные волонтеры и др. (%).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участие в региональных этапах всеросси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и международных мероприятиях разли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направленности, в которых примут уч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стие обучающиеся на новых местах: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число мероприятий (ед. в год),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в них участников (чел. в год);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ций, внедривших целевую модель цифровой образовательной среды в 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ганизациях и профессиональных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тельных организациях во всех субъектах Ро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сийской Федерации. (ед., количество ОО);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образования, дополнительного образования для детей и среднего профессионального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вой образовательной среды, в общем числе обучающихся по указанным программам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образовательных организаций, реал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программы общего образования,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детей и среднего профессионального образования, осущест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ляющих образовательную деятельность с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пользованием федеральной информационно-сервисной платформы цифровой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тельной среды, в общем числе образовател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организаций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 и среднего профессионального образования, использующих федеральную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формационно-сервисную платформу цифровой образовательной среды для «горизонтального» 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обучения и неформального образования, 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щем числе обучающихся по указанным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граммам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педагогических работников общего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разования, прошедших 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 в рамках периодической аттестации в цифровой форме с использованием информ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ционного ресурса «одного окна» («Совреме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ная цифровая образовательная среда в 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ской Федерации»), в общем числе педагогич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работников общего образования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общеобразовательных организаций, внедривших целевую модель цифровой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ьной среды  в отчетном году(%);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«Технология» на базе Центров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 цифрового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«Основы безопасности жизнедеятел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ности» на базе Центров образования цифров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«Информатика»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охваченных дополн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тельными общеобразовательными программ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 на базе Центров образования цифрового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занимающихся шахмат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на постоянной основе, 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испол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инфраструктуру Центров образования цифрового и гуманитарного профилей «Точка роста» для дистанционного образования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вовлече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в программу социально-культурных ко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петенций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проведенных на площадке Це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тров образования цифрового и гуманитарного профилей «Точка роста» социокультурных 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роприятий (ед.)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педагогов по предмету «Технология», ежегодно (%)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иных сотрудников Центров образования цифрового и гуманита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профилей «Точка роста», ежегодно (%)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дополнительных общеобразовательных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 цифрового и гуманитарного профилей (ед.);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-сохранение численности воспитанников в возрасте до трех лет, посещающих муниц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пальные организации, осуществляющие обр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вательную деятельность по образовательным программам дошкольного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вания, пр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смотр и уход (чел.);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увеличение количества услуг психолого-педагогической, методической и социальной помощи родителям (законным представит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лям) детей, а также гра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жданам, желающим принять на воспитание в свои семьи детей, 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тавшихся без попечения родителей (единиц);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 сохранение доли граждан, положительно оценивших качество услуг пси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холого-педагогической, методической и консульт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тивной помощи, от общего числа обративши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ся за получением услуги (%);</w:t>
                  </w:r>
                </w:p>
                <w:p w:rsidR="00431529" w:rsidRDefault="00815D0D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-доступность дошкольного образования для детей в возрасте от полутора до 3 лет (%)</w:t>
                  </w:r>
                  <w:r w:rsidR="004315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- 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количество общеобразовательных организ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ций, расположенных в сельской местности и малых городах, в которых созданы и функци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нируют центры образования естественно-научной и технологической направленностей - 7; 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обучающихся общеобразов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организации, охваченных 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тельными программами общего образования естественно-научной и технологической 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правленностей на базе центра «Точка роста» (человек в год) – 421;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детей, обучающихся програ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мам дополнительного образования естестве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но-научной и технической направленностей на базе центра «Точка роста» (человек) – 270;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обучающихся, ежемесячно и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пользующих инфраструктуру центров «Точка роста»  для дистанционного образования (ч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ловек в год) – 135;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педагогических работников центра «Точка роста», прошедших обучение по пр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граммам из реестра программ повышения кв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лификации федерального оп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ратора – 100 %;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общеобразовательных организаций, 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нащенных в целях внедрения цифровой обр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зовательной среды – 26,67;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обучающихся, для которых созданы 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нее условия получения качественного образ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вания вне зависимости от места их нахожд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ния посредством предоставления доступа к фед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ральной информационно- сервисной платфо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 цифровой обр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зовательной среды – 15;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- доля педагогических работников, испол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ь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зующих сервисы федеральной информацио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но-сервисной платформы цифровой 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среды – 20;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образовательных организаций, испол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ь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зующих сервисы федеральной информацио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но-сервисной платформы цифровой 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среды при реализации программ 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новного общего 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ния – 20.</w:t>
                  </w:r>
                </w:p>
                <w:p w:rsidR="00431529" w:rsidRPr="00815D0D" w:rsidRDefault="00431529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F030B6" w:rsidRPr="00AC232E" w:rsidRDefault="00F030B6" w:rsidP="00AC232E">
            <w:pPr>
              <w:tabs>
                <w:tab w:val="left" w:pos="2830"/>
              </w:tabs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</w:tbl>
    <w:p w:rsidR="00F030B6" w:rsidRPr="00972CFD" w:rsidRDefault="00F030B6" w:rsidP="00AC232E">
      <w:pPr>
        <w:autoSpaceDE w:val="0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Раздел 1. Общая характеристика сферы реализации муниципальной программы</w:t>
      </w:r>
    </w:p>
    <w:p w:rsidR="00F030B6" w:rsidRPr="00972CFD" w:rsidRDefault="00F030B6" w:rsidP="00F030B6">
      <w:pPr>
        <w:autoSpaceDE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540"/>
        </w:tabs>
        <w:autoSpaceDE w:val="0"/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Настоящая Программа направлена на реализацию мероприятий по модернизации образов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ния, введение федеральных государственных образовательных стандартов и реализацию мер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приятий по устойчивому развитию  Никольского района Вологодской области.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Программа состоит из трех взаимосвязанных подпрограмм, предполагающих комплексное изменение системы образования в течение заданного периода времени, при установленном бю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жете с ориентацией на приоритетное требование к качеству результатов.  </w:t>
      </w:r>
    </w:p>
    <w:p w:rsidR="00F030B6" w:rsidRPr="00972CFD" w:rsidRDefault="00F030B6" w:rsidP="00F030B6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Основные  мероприятия подпрограмм направлены на улучшение материально-технических, учебно-методических, кадровых, информационных условий, обеспечивающих развитие образов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тельной инфраструктуры в соответствии с требованиями времени, комплексную безопасность 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разовательных учреждений, а также обеспечение преемственности всех ступеней образования.</w:t>
      </w:r>
    </w:p>
    <w:p w:rsidR="00F030B6" w:rsidRPr="00972CFD" w:rsidRDefault="00F030B6" w:rsidP="00F030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состоянию на 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сентября 2018 года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образовательное пространство Никольского района включает 28 муниципальных образовательных учреждений: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 дошкольных образовательных учреждений;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15 общеобразовательных учреждений: 4 средних, 10 основных, 1-ОШИ с ОВЗ;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2 учреждения дополнительного образования детей.</w:t>
      </w:r>
    </w:p>
    <w:p w:rsidR="00F030B6" w:rsidRPr="00972CFD" w:rsidRDefault="00F030B6" w:rsidP="00F030B6">
      <w:pPr>
        <w:spacing w:before="240" w:after="0"/>
        <w:ind w:right="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Система общего  и дополнительного образования района характеризуется  достаточно 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соким качеством образования, о чем свидетельствуют результаты ЕГЭ и ОГЭ, которые по бол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шинству предметов  выше среднеобластных показателей, увеличением количества участников предметных олимпиад, творческих конкурсов и фестивалей.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Для повышения качества образования и снижения уровня неравенства в получении качес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венного образования городскими и сельскими школьниками, а также детьми с ограниченными возможностями здоровья в районе принимаются следующие меры: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переход всех школ района  на федеральные государственные образовательные стандарты дошк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льного,начального, основного общего образования и введение оценки качества образования в 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ответствии с требованиями ФГОС;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– оптимизация сети образовательных учреждений, включающая в себя создание базовых школ, оснащение современным оборудованием ресурсного центра для осуществления дистанционного образования, а также улучшение материально-технической базы пришкольных интернатов;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– совершенствование материально-технической и реабилитационной базы специальных  школ, способствующее реализации дистанционных технологий обучения и созданию системы соци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культурной адаптации детей с ограниченными возможностями здоровья и детей-инвалидов;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Несмотря на предпринимаемые меры, для муниципальной  системы  общего образования и дополнительного образования характерен ряд проблем: 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различия в условиях осуществления образовательной деятельности и качестве образовательных результатов между общеобразовательными учреждениями;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замедленный процесс обновления учебно-материальной базы;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узкий спектр условий для удовлетворения потребностей детей с ограниченными возможностями здоровья в программах инклюзивного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 повышенный уровень неэффективных расходов;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возрастной и гендерный дисбаланс кадрового корпуса муниципальной  системы образования;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недостаточная гибкость и мобильность системы повышения квалификации;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недостаточное финансирование ряда мероприятий Программы.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>Программные мероприятия ориентированы на следующие прогнозные характеристики ра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вития системы общего  и дополнительного образования: 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снижение неравенства между учениками городских и сельских образовательных учреждений в доступе к качественным услугам общего и дополнительного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повышение качества образования за счет модернизации содержания и технологий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 увеличение количества образовательных учреждений, обеспечивающих современные условия обучения;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реализацию персонифицированной системы  повышения квалификации.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30B6" w:rsidRPr="00972CFD" w:rsidRDefault="00F030B6" w:rsidP="00F030B6">
      <w:pPr>
        <w:autoSpaceDE w:val="0"/>
        <w:spacing w:after="0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Никольском муниципальном районе  потребность в местах в детских садах для детей 3-7 лет удовлетворена полностью. Все желающие дети в возрасте до 3х лет также посещают дошкольные учреждения. Обеспеченность местами в городе не менее 90 мест на 100 детей. В сельской местн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сти потребность в местах в детских садах закрыта полностью.</w:t>
      </w:r>
    </w:p>
    <w:p w:rsidR="00F030B6" w:rsidRPr="00972CFD" w:rsidRDefault="00F030B6" w:rsidP="00F030B6">
      <w:pPr>
        <w:spacing w:after="0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проблемы муниципальной системы дошкольного образования связаны: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 отставанием ресурсного обеспечения учреждений (материально-техническая и образовательная база) от современных требований.</w:t>
      </w:r>
    </w:p>
    <w:p w:rsidR="00F030B6" w:rsidRPr="00972CFD" w:rsidRDefault="00F030B6" w:rsidP="00F030B6">
      <w:pPr>
        <w:spacing w:after="0"/>
        <w:ind w:firstLine="43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Программные мероприятия направлены на обеспечение общедоступного  качественного д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школьного образования посредством сохранения сети и количества мест в муниципальных д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школьных образовательных учреждениях,  введения федерального государственного образов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тельного стандарта дошкольного образования,  создания универсальной безбарьерной среды для получения качественного дошкольного образования детьми-инвалидами.</w:t>
      </w:r>
    </w:p>
    <w:p w:rsidR="00F030B6" w:rsidRPr="00972CFD" w:rsidRDefault="00F030B6" w:rsidP="00F030B6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При  формировании  Программы учитывались цели и задачи основных стратегических  док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ментов: </w:t>
      </w:r>
    </w:p>
    <w:p w:rsidR="00F030B6" w:rsidRPr="00972CFD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Закона Российской Федерации от 29.12.2012 года № 273 "Об образовании в Российской Федер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ции" (с изменениями и дополнениями);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Национальной образовательной инициативы «Наша новая школа» (утверждена Президентом РФ 4 февраля 2010 г.); 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Указа  Президента  Российской  Федерации  от  7  мая  2018  г. №204 « О национальных  целях и стратегических задачах развития РФ на период до 2024 года».- 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-Государственной программы РФ «Развитие образования», утвержденной постановлением прав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тельства РФ от26.02.2017 №1642;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-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-Государственной программы  «Развитие образования Вологодской области на 2021-2025 годы», утвержденной постановлением правительства Вологодской области от 28.01.2019 №74;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Стратегии социально-экономического развития Никольского муниципального района Волого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ской области на период до 2030 года», утвержденной решением Представительного собрания от14.12.2018 №102;</w:t>
      </w:r>
    </w:p>
    <w:p w:rsidR="00F030B6" w:rsidRDefault="00F030B6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-Плана мероприятий по реализации « Стратегии социально-экономического развития Никольск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го муниципального района Вологодской области на период до 2030 года»</w:t>
      </w:r>
      <w:r w:rsidR="00C72175" w:rsidRPr="00972CFD">
        <w:rPr>
          <w:rFonts w:ascii="Times New Roman" w:eastAsia="Times New Roman" w:hAnsi="Times New Roman"/>
          <w:sz w:val="24"/>
          <w:szCs w:val="24"/>
          <w:lang w:eastAsia="ru-RU"/>
        </w:rPr>
        <w:t>, у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твержденной  пост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новлением администрации Никольского  муниципаль</w:t>
      </w:r>
      <w:r w:rsidR="00972CFD">
        <w:rPr>
          <w:rFonts w:ascii="Times New Roman" w:eastAsia="Times New Roman" w:hAnsi="Times New Roman"/>
          <w:sz w:val="24"/>
          <w:szCs w:val="24"/>
          <w:lang w:eastAsia="ru-RU"/>
        </w:rPr>
        <w:t>ного района от 21.03.2019  №237.</w:t>
      </w:r>
    </w:p>
    <w:p w:rsidR="009054AF" w:rsidRPr="00972CFD" w:rsidRDefault="009054AF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Стратегии развития Вологодской области на период до 2020 года, утвержденной постановлен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ем Правительства Вологодской области от 3 марта 2009 года № 398.</w:t>
      </w:r>
    </w:p>
    <w:p w:rsidR="00F030B6" w:rsidRPr="00972CFD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2. Цели, задачи, целевые показатели, основные ожидаемые конечные результаты</w:t>
      </w: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программы, сроки и этапы реализации муниципальной программы</w:t>
      </w: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B53A66" w:rsidRDefault="00972CFD" w:rsidP="00972CF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F030B6"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 Программы сформулирована с учетом  Указа  Президента  Российской  Федерации  от  7  мая  2018  г. № 204 «О национальных   целях и стратегических задачах развития РФ на период до 2024 года». </w:t>
      </w:r>
    </w:p>
    <w:p w:rsidR="00F030B6" w:rsidRPr="00B53A66" w:rsidRDefault="00F030B6" w:rsidP="00F030B6">
      <w:pPr>
        <w:spacing w:after="0"/>
        <w:ind w:firstLine="43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Целью  Программы 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</w:t>
      </w:r>
    </w:p>
    <w:p w:rsidR="00F030B6" w:rsidRPr="00B53A66" w:rsidRDefault="00F030B6" w:rsidP="00F030B6">
      <w:pPr>
        <w:spacing w:after="0"/>
        <w:ind w:firstLine="43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предусматривает реализацию ряда задач и достижение соответствующих задачам показателей: 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-  повышение доступности качественного образования, соответствующего требованиям развития экономики района, современным потребностям общества и каждого гражданина;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softHyphen/>
        <w:t>- с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оздание условий для удовлетворения потребностей жителей Никольского района в получении дошкольного образования;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- создание условий для сохранения и развития кадрового потенциала муниципальной системы о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разования;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- создание качественных условий воспитания и обучения детей;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обеспечение эффективности расходования бюджетных средств и управления системой образов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а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ния района.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Сроки реализации муниципальной программы: </w:t>
      </w:r>
      <w:r w:rsidRPr="00B53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2020-2025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годы.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 Мероприятия муниципальной программы будут реализовываться на территории района с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гласно сформированным стратегическим направлениям при федеральной, региональной поддер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ке для обеспечения последовательных изменений в системе образования.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3. Информация о финансовом обеспечении реализации</w:t>
      </w:r>
    </w:p>
    <w:p w:rsidR="00F030B6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 за счет средств бюджета муниципального образования</w:t>
      </w:r>
    </w:p>
    <w:p w:rsidR="00394EE8" w:rsidRDefault="00394EE8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2B27" w:rsidRPr="00177AA0" w:rsidRDefault="007E2B27" w:rsidP="007E2B27">
      <w:pPr>
        <w:framePr w:hSpace="180" w:wrap="around" w:vAnchor="text" w:hAnchor="text" w:y="1"/>
        <w:spacing w:after="0"/>
        <w:suppressOverlap/>
        <w:jc w:val="both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«Общий объем бюджетных ассигнований на реализацию муниципальной программы составляет </w:t>
      </w:r>
      <w:r>
        <w:rPr>
          <w:rFonts w:ascii="Times New Roman" w:eastAsia="Times New Roman" w:hAnsi="Times New Roman"/>
          <w:i/>
          <w:sz w:val="23"/>
          <w:szCs w:val="23"/>
        </w:rPr>
        <w:t>3 233 147,70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руб., в том числе по годам реализации:</w:t>
      </w:r>
    </w:p>
    <w:p w:rsidR="007E2B27" w:rsidRPr="00177AA0" w:rsidRDefault="007E2B27" w:rsidP="007E2B27">
      <w:pPr>
        <w:framePr w:hSpace="180" w:wrap="around" w:vAnchor="text" w:hAnchor="text" w:y="1"/>
        <w:snapToGrid w:val="0"/>
        <w:spacing w:after="0"/>
        <w:suppressOverlap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2020 год –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563 328,2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тыс. руб.</w:t>
      </w:r>
    </w:p>
    <w:p w:rsidR="007E2B27" w:rsidRPr="00177AA0" w:rsidRDefault="007E2B27" w:rsidP="007E2B27">
      <w:pPr>
        <w:framePr w:hSpace="180" w:wrap="around" w:vAnchor="text" w:hAnchor="text" w:y="1"/>
        <w:snapToGrid w:val="0"/>
        <w:spacing w:after="0"/>
        <w:suppressOverlap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2021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592 857,50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тыс. руб. </w:t>
      </w:r>
    </w:p>
    <w:p w:rsidR="007E2B27" w:rsidRPr="00177AA0" w:rsidRDefault="007E2B27" w:rsidP="007E2B27">
      <w:pPr>
        <w:framePr w:hSpace="180" w:wrap="around" w:vAnchor="text" w:hAnchor="text" w:y="1"/>
        <w:snapToGrid w:val="0"/>
        <w:spacing w:after="0"/>
        <w:suppressOverlap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2022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521 565,10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</w:t>
      </w:r>
    </w:p>
    <w:p w:rsidR="007E2B27" w:rsidRPr="00177AA0" w:rsidRDefault="007E2B27" w:rsidP="007E2B27">
      <w:pPr>
        <w:framePr w:hSpace="180" w:wrap="around" w:vAnchor="text" w:hAnchor="text" w:y="1"/>
        <w:snapToGrid w:val="0"/>
        <w:spacing w:after="0"/>
        <w:suppressOverlap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2023 год – </w:t>
      </w:r>
      <w:r>
        <w:rPr>
          <w:rFonts w:ascii="Times New Roman" w:eastAsia="Times New Roman" w:hAnsi="Times New Roman"/>
          <w:i/>
          <w:sz w:val="23"/>
          <w:szCs w:val="23"/>
        </w:rPr>
        <w:t xml:space="preserve">527 585,10 </w:t>
      </w:r>
      <w:r w:rsidRPr="00177AA0">
        <w:rPr>
          <w:rFonts w:ascii="Times New Roman" w:eastAsia="Times New Roman" w:hAnsi="Times New Roman"/>
          <w:i/>
          <w:sz w:val="23"/>
          <w:szCs w:val="23"/>
        </w:rPr>
        <w:t>тыс. руб.</w:t>
      </w:r>
    </w:p>
    <w:p w:rsidR="007E2B27" w:rsidRPr="00177AA0" w:rsidRDefault="007E2B27" w:rsidP="007E2B27">
      <w:pPr>
        <w:framePr w:hSpace="180" w:wrap="around" w:vAnchor="text" w:hAnchor="text" w:y="1"/>
        <w:snapToGrid w:val="0"/>
        <w:spacing w:after="0"/>
        <w:suppressOverlap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2024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513 905,90 </w:t>
      </w:r>
      <w:r w:rsidRPr="00177AA0">
        <w:rPr>
          <w:rFonts w:ascii="Times New Roman" w:eastAsia="Times New Roman" w:hAnsi="Times New Roman"/>
          <w:i/>
          <w:sz w:val="23"/>
          <w:szCs w:val="23"/>
        </w:rPr>
        <w:t>тыс. руб.</w:t>
      </w:r>
    </w:p>
    <w:p w:rsidR="007E2B27" w:rsidRPr="00177AA0" w:rsidRDefault="007E2B27" w:rsidP="007E2B27">
      <w:pPr>
        <w:framePr w:hSpace="180" w:wrap="around" w:vAnchor="text" w:hAnchor="text" w:y="1"/>
        <w:snapToGrid w:val="0"/>
        <w:spacing w:after="0"/>
        <w:suppressOverlap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2025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513 905,90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 </w:t>
      </w:r>
    </w:p>
    <w:p w:rsidR="007E2B27" w:rsidRPr="00177AA0" w:rsidRDefault="007E2B27" w:rsidP="007E2B27">
      <w:pPr>
        <w:snapToGrid w:val="0"/>
        <w:spacing w:after="0"/>
        <w:jc w:val="both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в том числе за счет субвенций и субсидий из областного бюджета за счет  средств федерального бюджета – </w:t>
      </w:r>
      <w:r>
        <w:rPr>
          <w:rFonts w:ascii="Times New Roman" w:eastAsia="Times New Roman" w:hAnsi="Times New Roman"/>
          <w:i/>
          <w:sz w:val="23"/>
          <w:szCs w:val="23"/>
        </w:rPr>
        <w:t>153 629,7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рублей, в том числе по годам реализации:</w:t>
      </w:r>
    </w:p>
    <w:p w:rsidR="007E2B27" w:rsidRDefault="007E2B27" w:rsidP="007E2B27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2020 год –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 17 690,80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тыс. руб.</w:t>
      </w:r>
    </w:p>
    <w:p w:rsidR="007E2B27" w:rsidRDefault="007E2B27" w:rsidP="007E2B27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>
        <w:rPr>
          <w:rFonts w:ascii="Times New Roman" w:eastAsia="Times New Roman" w:hAnsi="Times New Roman"/>
          <w:i/>
          <w:sz w:val="23"/>
          <w:szCs w:val="23"/>
        </w:rPr>
        <w:lastRenderedPageBreak/>
        <w:t>2021 год -   27 921,50 тыс. руб.</w:t>
      </w:r>
    </w:p>
    <w:p w:rsidR="007E2B27" w:rsidRDefault="007E2B27" w:rsidP="007E2B27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>
        <w:rPr>
          <w:rFonts w:ascii="Times New Roman" w:eastAsia="Times New Roman" w:hAnsi="Times New Roman"/>
          <w:i/>
          <w:sz w:val="23"/>
          <w:szCs w:val="23"/>
        </w:rPr>
        <w:t>2022 год -   28 296,10 тыс. руб.</w:t>
      </w:r>
    </w:p>
    <w:p w:rsidR="007E2B27" w:rsidRDefault="007E2B27" w:rsidP="007E2B27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>
        <w:rPr>
          <w:rFonts w:ascii="Times New Roman" w:eastAsia="Times New Roman" w:hAnsi="Times New Roman"/>
          <w:i/>
          <w:sz w:val="23"/>
          <w:szCs w:val="23"/>
        </w:rPr>
        <w:t>2023 год -   29 585,30 тыс. руб.</w:t>
      </w:r>
    </w:p>
    <w:p w:rsidR="007E2B27" w:rsidRDefault="007E2B27" w:rsidP="007E2B27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>
        <w:rPr>
          <w:rFonts w:ascii="Times New Roman" w:eastAsia="Times New Roman" w:hAnsi="Times New Roman"/>
          <w:i/>
          <w:sz w:val="23"/>
          <w:szCs w:val="23"/>
        </w:rPr>
        <w:t>2024 год -   25 068,00 тыс. руб.</w:t>
      </w:r>
    </w:p>
    <w:p w:rsidR="007E2B27" w:rsidRPr="00177AA0" w:rsidRDefault="007E2B27" w:rsidP="007E2B27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>
        <w:rPr>
          <w:rFonts w:ascii="Times New Roman" w:eastAsia="Times New Roman" w:hAnsi="Times New Roman"/>
          <w:i/>
          <w:sz w:val="23"/>
          <w:szCs w:val="23"/>
        </w:rPr>
        <w:t>2025 год -    25 068,00 тыс. руб.</w:t>
      </w:r>
    </w:p>
    <w:p w:rsidR="007E2B27" w:rsidRPr="00177AA0" w:rsidRDefault="007E2B27" w:rsidP="007E2B27">
      <w:pPr>
        <w:snapToGrid w:val="0"/>
        <w:spacing w:after="0"/>
        <w:jc w:val="both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в том числе за счет субвенций и субсидий из областного бюджета за счет собственных средств </w:t>
      </w:r>
      <w:r>
        <w:rPr>
          <w:rFonts w:ascii="Times New Roman" w:eastAsia="Times New Roman" w:hAnsi="Times New Roman"/>
          <w:i/>
          <w:sz w:val="23"/>
          <w:szCs w:val="23"/>
        </w:rPr>
        <w:t>о</w:t>
      </w:r>
      <w:r>
        <w:rPr>
          <w:rFonts w:ascii="Times New Roman" w:eastAsia="Times New Roman" w:hAnsi="Times New Roman"/>
          <w:i/>
          <w:sz w:val="23"/>
          <w:szCs w:val="23"/>
        </w:rPr>
        <w:t>б</w:t>
      </w:r>
      <w:r>
        <w:rPr>
          <w:rFonts w:ascii="Times New Roman" w:eastAsia="Times New Roman" w:hAnsi="Times New Roman"/>
          <w:i/>
          <w:sz w:val="23"/>
          <w:szCs w:val="23"/>
        </w:rPr>
        <w:t>ластного бюджета – 2 028 094,90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рублей, в том числе по годам реализации:</w:t>
      </w:r>
    </w:p>
    <w:p w:rsidR="007E2B27" w:rsidRPr="00177AA0" w:rsidRDefault="007E2B27" w:rsidP="007E2B27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2020 год –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381 135,90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тыс. руб.</w:t>
      </w:r>
    </w:p>
    <w:p w:rsidR="007E2B27" w:rsidRPr="00177AA0" w:rsidRDefault="007E2B27" w:rsidP="007E2B27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2021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389 555,80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тыс. руб. </w:t>
      </w:r>
    </w:p>
    <w:p w:rsidR="007E2B27" w:rsidRPr="00177AA0" w:rsidRDefault="007E2B27" w:rsidP="007E2B27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2022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314 461,80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</w:t>
      </w:r>
    </w:p>
    <w:p w:rsidR="007E2B27" w:rsidRPr="00177AA0" w:rsidRDefault="007E2B27" w:rsidP="007E2B27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2023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317 566,60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</w:t>
      </w:r>
    </w:p>
    <w:p w:rsidR="007E2B27" w:rsidRPr="00177AA0" w:rsidRDefault="007E2B27" w:rsidP="007E2B27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2024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312 687,40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</w:t>
      </w:r>
    </w:p>
    <w:p w:rsidR="007E2B27" w:rsidRPr="00177AA0" w:rsidRDefault="007E2B27" w:rsidP="007E2B27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2025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312 687,40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руб.,</w:t>
      </w:r>
    </w:p>
    <w:p w:rsidR="007E2B27" w:rsidRPr="00177AA0" w:rsidRDefault="007E2B27" w:rsidP="007E2B27">
      <w:pPr>
        <w:snapToGrid w:val="0"/>
        <w:spacing w:after="0"/>
        <w:jc w:val="both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в том числе за счет собственн</w:t>
      </w:r>
      <w:r>
        <w:rPr>
          <w:rFonts w:ascii="Times New Roman" w:eastAsia="Times New Roman" w:hAnsi="Times New Roman"/>
          <w:i/>
          <w:sz w:val="23"/>
          <w:szCs w:val="23"/>
        </w:rPr>
        <w:t>ых доходов бюджета – 1 051 423,10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рублей, в том числе по годам реализации:</w:t>
      </w:r>
    </w:p>
    <w:p w:rsidR="007E2B27" w:rsidRPr="00177AA0" w:rsidRDefault="007E2B27" w:rsidP="007E2B27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2020 год –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164 501,50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тыс. руб.</w:t>
      </w:r>
    </w:p>
    <w:p w:rsidR="007E2B27" w:rsidRPr="00177AA0" w:rsidRDefault="007E2B27" w:rsidP="007E2B27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2021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175 380,20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тыс. руб. </w:t>
      </w:r>
    </w:p>
    <w:p w:rsidR="007E2B27" w:rsidRPr="00177AA0" w:rsidRDefault="007E2B27" w:rsidP="007E2B27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2022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178 807,20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</w:t>
      </w:r>
    </w:p>
    <w:p w:rsidR="007E2B27" w:rsidRPr="00177AA0" w:rsidRDefault="007E2B27" w:rsidP="007E2B27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2023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180 433,20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</w:t>
      </w:r>
    </w:p>
    <w:p w:rsidR="007E2B27" w:rsidRPr="00177AA0" w:rsidRDefault="007E2B27" w:rsidP="007E2B27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2024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176 150,50</w:t>
      </w:r>
      <w:r w:rsidRPr="00177AA0">
        <w:rPr>
          <w:rFonts w:ascii="Times New Roman" w:eastAsia="Times New Roman" w:hAnsi="Times New Roman"/>
          <w:i/>
          <w:sz w:val="23"/>
          <w:szCs w:val="23"/>
        </w:rPr>
        <w:t>тыс. руб.</w:t>
      </w:r>
    </w:p>
    <w:p w:rsidR="007E2B27" w:rsidRDefault="007E2B27" w:rsidP="007E2B27">
      <w:pPr>
        <w:tabs>
          <w:tab w:val="left" w:pos="-540"/>
        </w:tabs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2025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176 150,5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030B6" w:rsidRDefault="00C95833" w:rsidP="007E2B27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Финансовое обеспечение муниципальной программы за счет средств районного бюджета представлено в приложении № 3 к муниципальной программе.</w:t>
      </w:r>
    </w:p>
    <w:p w:rsidR="00C95833" w:rsidRPr="00C95833" w:rsidRDefault="00C95833" w:rsidP="00C95833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4. Прогно</w:t>
      </w:r>
      <w:r w:rsidR="00D11F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зная (справочная) оценка 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привлечения средств областного бюджета, бюджетов поселений района, организаций для реализации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Сведения о прогно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зной (справочной) оценке 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привлечения средств областного бюджета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счет средств федерального бюджета и собственных средств областного бюджета, бюджетов пос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лений района, организаций на реализацию целей муниципальной программы 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представлены в 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>пр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ложении </w:t>
      </w:r>
      <w:r w:rsidR="00C95833" w:rsidRPr="00C9583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 к муниципальной программе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360" w:lineRule="atLeast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5. Общая характеристика подпрограмм муниципальной программы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Программа включает в себя три подпрограммы, содержащие основные мероприятия, н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правленные на решение поставленных задач, а также на реализацию поручений Президента Ро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сийской Федерации и Правительства Российской Федерации.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>В рамках программы будут реализованы следующие подпрограммы:</w:t>
      </w: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1.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Развитие дошкольного образования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94EE8" w:rsidRPr="00394EE8" w:rsidRDefault="00394EE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EE8">
        <w:rPr>
          <w:rFonts w:ascii="Times New Roman" w:eastAsia="Times New Roman" w:hAnsi="Times New Roman"/>
          <w:sz w:val="24"/>
          <w:szCs w:val="24"/>
          <w:lang w:eastAsia="ru-RU"/>
        </w:rPr>
        <w:t>Цель:</w:t>
      </w:r>
    </w:p>
    <w:p w:rsidR="00394EE8" w:rsidRPr="0061631D" w:rsidRDefault="00394EE8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доступности и качества дошкольного образования вне зависимости от места ж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тельства детей. (5.1.4.1.)</w:t>
      </w:r>
    </w:p>
    <w:p w:rsidR="00394EE8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Задачи:</w:t>
      </w:r>
    </w:p>
    <w:p w:rsidR="00394EE8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низация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образовательной среды в соответствии с ФГОС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(5.1.4.2.)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94EE8" w:rsidRPr="00E3081E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Удовлетворение потребностей детей-инвалидов, детей с ограниченными возможностями здор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вья в инклюзивном образовании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5.1.4.6.)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94EE8" w:rsidRDefault="00394EE8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повышения доступности дошкольного образования для детей в возрасте от 2 мес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цев до 3 лет за счет создания дополнительных мест в образовательных организациях, осущест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ляющих образовательную деятельность по образовательным программам дошкольного образ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вания. (5.1.4.14.)</w:t>
      </w:r>
      <w:r w:rsidR="00815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15D0D" w:rsidRPr="00815D0D" w:rsidRDefault="00815D0D" w:rsidP="00880081">
      <w:pPr>
        <w:widowControl w:val="0"/>
        <w:numPr>
          <w:ilvl w:val="0"/>
          <w:numId w:val="8"/>
        </w:numPr>
        <w:spacing w:after="0" w:line="240" w:lineRule="auto"/>
        <w:ind w:right="1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дошкольное образование в семье;</w:t>
      </w:r>
    </w:p>
    <w:p w:rsidR="00394EE8" w:rsidRPr="00972CFD" w:rsidRDefault="00394EE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2.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Развитие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</w:t>
      </w:r>
      <w:r w:rsidRPr="00972CF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бщего и дополнительного образования детей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31AC8" w:rsidRPr="00331AC8" w:rsidRDefault="00331AC8" w:rsidP="002D52BF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Цель:</w:t>
      </w:r>
      <w:r w:rsidR="002D52BF" w:rsidRPr="002D52B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</w:p>
    <w:p w:rsidR="00331AC8" w:rsidRPr="00331AC8" w:rsidRDefault="00331AC8" w:rsidP="00331A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Обеспече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ние государственных гарантий до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ступности и равных возможностей получения качес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 xml:space="preserve">венного образования всех уровней для формирования успешной, социально активной личности,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отвечающей требованиям современ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ного общества и экономики</w:t>
      </w:r>
    </w:p>
    <w:p w:rsidR="00331AC8" w:rsidRPr="00331AC8" w:rsidRDefault="00331AC8" w:rsidP="00331A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Задачи: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Модернизация содержания образования и образовательной среды в соответствии с ФГОС; (5.1.4.2.)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Выявление, развитие и поддержка молодых талантов, целевая поддержка одарённых детей; (5.1.4.10.)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</w:r>
      <w:r w:rsidRPr="00331AC8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;</w:t>
      </w: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(5.1.4.13.)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образования квалифицированными кадрами; (5.1.4.12.)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обеспечение персонифицированного финансирования дополнительного образования в районе; 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Внедрение модели электронной школы и развитие электронного обучения.(5.1.4.3.)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Удовлетворение потребностей детей-инвалидов, детей с ограниченными возможностями здоровья в инклюзивном образовании. (5.1.4.6.)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</w:r>
    </w:p>
    <w:p w:rsid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</w:r>
      <w:r w:rsidR="00815D0D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.</w:t>
      </w:r>
    </w:p>
    <w:p w:rsidR="00815D0D" w:rsidRPr="00C404A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Реализация регионального </w:t>
      </w:r>
      <w:r>
        <w:rPr>
          <w:rFonts w:ascii="Times New Roman" w:hAnsi="Times New Roman"/>
          <w:color w:val="000000"/>
          <w:sz w:val="24"/>
          <w:szCs w:val="24"/>
        </w:rPr>
        <w:t>проекта «Успех каждого ребенка».</w:t>
      </w:r>
    </w:p>
    <w:p w:rsidR="00815D0D" w:rsidRPr="00C404A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«Цифровая об</w:t>
      </w:r>
      <w:r>
        <w:rPr>
          <w:rFonts w:ascii="Times New Roman" w:hAnsi="Times New Roman"/>
          <w:color w:val="000000"/>
          <w:sz w:val="24"/>
          <w:szCs w:val="24"/>
        </w:rPr>
        <w:t>разовательная среда».</w:t>
      </w:r>
    </w:p>
    <w:p w:rsidR="00815D0D" w:rsidRPr="00815D0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«Современная школа».</w:t>
      </w:r>
    </w:p>
    <w:p w:rsidR="00331AC8" w:rsidRPr="00331AC8" w:rsidRDefault="00331AC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Cs/>
          <w:sz w:val="24"/>
          <w:szCs w:val="24"/>
          <w:lang w:eastAsia="ru-RU"/>
        </w:rPr>
        <w:t>Подпрограмма 3.</w:t>
      </w:r>
      <w:r w:rsidRPr="00972CF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Обеспечение реализации подпрограмм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1D6500" w:rsidRDefault="001D6500" w:rsidP="001D6500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  Цель подпрограммы: с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 обе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с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печение эффективной деятельности Управления образования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администрации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Никольского муниц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пального района, муниципальных организаций в сфере образования</w:t>
      </w:r>
    </w:p>
    <w:p w:rsidR="001D6500" w:rsidRDefault="001D6500" w:rsidP="001D6500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Задачи:</w:t>
      </w:r>
    </w:p>
    <w:p w:rsidR="001D6500" w:rsidRPr="00ED6802" w:rsidRDefault="001D6500" w:rsidP="001D6500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исполнения Управлением образования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администрации</w:t>
      </w: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Никольского муниципального района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муниципальным казенным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учреждение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«Центр бюджетного учета и отчетности Никольского муниципального района», 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муниципальным казенным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учреждение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«Цент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р обслуживания бюджетных учреждений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» </w:t>
      </w: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возложенных полномочий;</w:t>
      </w:r>
    </w:p>
    <w:p w:rsidR="001D6500" w:rsidRDefault="001D6500" w:rsidP="001D6500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выполнения муниципального задания на оказание муниципальных услуг и выполнение работ муниципальными организациями района в сфере образования</w:t>
      </w:r>
    </w:p>
    <w:p w:rsidR="001D6500" w:rsidRPr="00972CFD" w:rsidRDefault="001D6500" w:rsidP="00F030B6">
      <w:pPr>
        <w:spacing w:after="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Предусмотренные в каждой из подпрограмм системы   целей, задач и мероприятий в ко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муниципальной программы. 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Управление образования администрации  Никольского муниципального района и муниц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пальное казенное учреждение «Центр обслуживания бюджетных учреждений» обеспечивают со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дание условий для реализации мероприятий Программы.</w:t>
      </w:r>
    </w:p>
    <w:p w:rsidR="00F030B6" w:rsidRPr="00972CFD" w:rsidRDefault="00F030B6" w:rsidP="00F030B6">
      <w:pPr>
        <w:spacing w:after="0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Общая характеристика сферы реализации подпрограмм, текущее состояние,  основные пр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блемы подробно приведены в текстовых частях подпрограмм, являющимися неотъемлемыми ча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тями  настоящей Программы.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6. Информация об участии в реализации муниципальной программы 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организаций, в том числе организаций с государственным и муниципальным участ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ем, общественных, научных и иных организаций, внебюджетных фондов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В реализации муниципальной программы участие организаций с государственным и мун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ципальным участием, общественных, научных и иных организаций, внебюджетных фондов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 предусмотрено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7. Информация об участии в реализации муниципальной программы </w:t>
      </w:r>
    </w:p>
    <w:p w:rsidR="00F030B6" w:rsidRPr="00972CFD" w:rsidRDefault="00F030B6" w:rsidP="00F030B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поселений района</w:t>
      </w:r>
    </w:p>
    <w:p w:rsidR="00F030B6" w:rsidRPr="00972CFD" w:rsidRDefault="00F030B6" w:rsidP="00F030B6">
      <w:pPr>
        <w:tabs>
          <w:tab w:val="left" w:pos="720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</w:p>
    <w:p w:rsidR="00F030B6" w:rsidRPr="00972CFD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Участие поселений района в реализации муниципальной программы не предусмотрено.</w:t>
      </w:r>
    </w:p>
    <w:p w:rsidR="00F030B6" w:rsidRPr="00972CFD" w:rsidRDefault="00F030B6" w:rsidP="00F030B6">
      <w:pPr>
        <w:widowControl w:val="0"/>
        <w:suppressAutoHyphens/>
        <w:spacing w:after="0" w:line="200" w:lineRule="atLeast"/>
        <w:ind w:right="-1"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D6802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  <w:sectPr w:rsidR="00F030B6" w:rsidRPr="00ED6802" w:rsidSect="00035590">
          <w:pgSz w:w="11906" w:h="16838"/>
          <w:pgMar w:top="709" w:right="566" w:bottom="851" w:left="1134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lastRenderedPageBreak/>
        <w:t xml:space="preserve">                                                                                                                                         Приложение 1</w:t>
      </w:r>
    </w:p>
    <w:p w:rsidR="00F030B6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  к муниципальной программе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7E2B27" w:rsidRPr="007E2B27" w:rsidRDefault="007E2B27" w:rsidP="007E2B27">
      <w:r w:rsidRPr="007E2B27">
        <w:t>СВЕДЕНИЯ</w:t>
      </w:r>
    </w:p>
    <w:p w:rsidR="007E2B27" w:rsidRPr="007E2B27" w:rsidRDefault="007E2B27" w:rsidP="007E2B27">
      <w:r w:rsidRPr="007E2B27">
        <w:t xml:space="preserve"> о целевых показателях (индикаторах) муниципальной программы </w:t>
      </w:r>
    </w:p>
    <w:p w:rsidR="007E2B27" w:rsidRPr="007E2B27" w:rsidRDefault="007E2B27" w:rsidP="007E2B27"/>
    <w:p w:rsidR="007E2B27" w:rsidRPr="007E2B27" w:rsidRDefault="007E2B27" w:rsidP="007E2B27"/>
    <w:tbl>
      <w:tblPr>
        <w:tblW w:w="15167" w:type="dxa"/>
        <w:tblInd w:w="534" w:type="dxa"/>
        <w:tblLayout w:type="fixed"/>
        <w:tblLook w:val="04A0"/>
      </w:tblPr>
      <w:tblGrid>
        <w:gridCol w:w="567"/>
        <w:gridCol w:w="1983"/>
        <w:gridCol w:w="2554"/>
        <w:gridCol w:w="1134"/>
        <w:gridCol w:w="850"/>
        <w:gridCol w:w="850"/>
        <w:gridCol w:w="1276"/>
        <w:gridCol w:w="1134"/>
        <w:gridCol w:w="1559"/>
        <w:gridCol w:w="1418"/>
        <w:gridCol w:w="992"/>
        <w:gridCol w:w="850"/>
      </w:tblGrid>
      <w:tr w:rsidR="007E2B27" w:rsidRPr="007E2B27" w:rsidTr="008B44CF">
        <w:trPr>
          <w:trHeight w:val="68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№ п/п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Задача, напра</w:t>
            </w:r>
            <w:r w:rsidRPr="007E2B27">
              <w:t>в</w:t>
            </w:r>
            <w:r w:rsidRPr="007E2B27">
              <w:t xml:space="preserve">ленная </w:t>
            </w:r>
          </w:p>
          <w:p w:rsidR="007E2B27" w:rsidRPr="007E2B27" w:rsidRDefault="007E2B27" w:rsidP="007E2B27">
            <w:r w:rsidRPr="007E2B27">
              <w:t>на достижение цели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Наименование целевого</w:t>
            </w:r>
          </w:p>
          <w:p w:rsidR="007E2B27" w:rsidRPr="007E2B27" w:rsidRDefault="007E2B27" w:rsidP="007E2B27">
            <w:r w:rsidRPr="007E2B27">
              <w:t xml:space="preserve">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Ед. и</w:t>
            </w:r>
            <w:r w:rsidRPr="007E2B27">
              <w:t>з</w:t>
            </w:r>
            <w:r w:rsidRPr="007E2B27">
              <w:t>мерения</w:t>
            </w:r>
          </w:p>
        </w:tc>
        <w:tc>
          <w:tcPr>
            <w:tcW w:w="89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2B27" w:rsidRPr="007E2B27" w:rsidRDefault="007E2B27" w:rsidP="007E2B27">
            <w:r w:rsidRPr="007E2B27">
              <w:t>Значение целевого показателя (индикатора)</w:t>
            </w:r>
          </w:p>
        </w:tc>
      </w:tr>
      <w:tr w:rsidR="007E2B27" w:rsidRPr="007E2B27" w:rsidTr="008B44CF">
        <w:trPr>
          <w:trHeight w:val="70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2B27" w:rsidRPr="007E2B27" w:rsidRDefault="007E2B27" w:rsidP="007E2B27">
            <w:r w:rsidRPr="007E2B27">
              <w:t>отче</w:t>
            </w:r>
            <w:r w:rsidRPr="007E2B27">
              <w:t>т</w:t>
            </w:r>
            <w:r w:rsidRPr="007E2B27">
              <w:t>ное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r w:rsidRPr="007E2B27">
              <w:t>оц</w:t>
            </w:r>
            <w:r w:rsidRPr="007E2B27">
              <w:t>е</w:t>
            </w:r>
            <w:r w:rsidRPr="007E2B27">
              <w:t>но</w:t>
            </w:r>
            <w:r w:rsidRPr="007E2B27">
              <w:t>ч</w:t>
            </w:r>
            <w:r w:rsidRPr="007E2B27">
              <w:t>ное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Плановое</w:t>
            </w:r>
          </w:p>
        </w:tc>
      </w:tr>
      <w:tr w:rsidR="007E2B27" w:rsidRPr="007E2B27" w:rsidTr="008B44CF">
        <w:trPr>
          <w:trHeight w:val="54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2B27" w:rsidRPr="007E2B27" w:rsidRDefault="007E2B27" w:rsidP="007E2B27">
            <w:r w:rsidRPr="007E2B27"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2021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2024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B27" w:rsidRPr="007E2B27" w:rsidRDefault="007E2B27" w:rsidP="007E2B27"/>
          <w:p w:rsidR="007E2B27" w:rsidRPr="007E2B27" w:rsidRDefault="007E2B27" w:rsidP="007E2B27">
            <w:r w:rsidRPr="007E2B27">
              <w:t>2025 год</w:t>
            </w:r>
          </w:p>
        </w:tc>
      </w:tr>
      <w:tr w:rsidR="007E2B27" w:rsidRPr="007E2B27" w:rsidTr="008B44CF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B27" w:rsidRPr="007E2B27" w:rsidRDefault="007E2B27" w:rsidP="007E2B27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B27" w:rsidRPr="007E2B27" w:rsidRDefault="007E2B27" w:rsidP="007E2B27"/>
        </w:tc>
      </w:tr>
      <w:tr w:rsidR="007E2B27" w:rsidRPr="007E2B27" w:rsidTr="008B44CF">
        <w:trPr>
          <w:trHeight w:val="11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B27" w:rsidRPr="007E2B27" w:rsidRDefault="007E2B27" w:rsidP="007E2B27">
            <w:r w:rsidRPr="007E2B27">
              <w:t>Повышение до</w:t>
            </w:r>
            <w:r w:rsidRPr="007E2B27">
              <w:t>с</w:t>
            </w:r>
            <w:r w:rsidRPr="007E2B27">
              <w:t>тупности качес</w:t>
            </w:r>
            <w:r w:rsidRPr="007E2B27">
              <w:t>т</w:t>
            </w:r>
            <w:r w:rsidRPr="007E2B27">
              <w:t>венного образ</w:t>
            </w:r>
            <w:r w:rsidRPr="007E2B27">
              <w:t>о</w:t>
            </w:r>
            <w:r w:rsidRPr="007E2B27">
              <w:t>вания, соответс</w:t>
            </w:r>
            <w:r w:rsidRPr="007E2B27">
              <w:t>т</w:t>
            </w:r>
            <w:r w:rsidRPr="007E2B27">
              <w:t>вующего требов</w:t>
            </w:r>
            <w:r w:rsidRPr="007E2B27">
              <w:t>а</w:t>
            </w:r>
            <w:r w:rsidRPr="007E2B27">
              <w:t>ниям развития экономики ра</w:t>
            </w:r>
            <w:r w:rsidRPr="007E2B27">
              <w:t>й</w:t>
            </w:r>
            <w:r w:rsidRPr="007E2B27">
              <w:t>она, совреме</w:t>
            </w:r>
            <w:r w:rsidRPr="007E2B27">
              <w:t>н</w:t>
            </w:r>
            <w:r w:rsidRPr="007E2B27">
              <w:t>ным потребн</w:t>
            </w:r>
            <w:r w:rsidRPr="007E2B27">
              <w:t>о</w:t>
            </w:r>
            <w:r w:rsidRPr="007E2B27">
              <w:t xml:space="preserve">стям общества и </w:t>
            </w:r>
            <w:r w:rsidRPr="007E2B27">
              <w:lastRenderedPageBreak/>
              <w:t>каждого гражд</w:t>
            </w:r>
            <w:r w:rsidRPr="007E2B27">
              <w:t>а</w:t>
            </w:r>
            <w:r w:rsidRPr="007E2B27">
              <w:t>нина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lastRenderedPageBreak/>
              <w:t>Доля школьников, кот</w:t>
            </w:r>
            <w:r w:rsidRPr="007E2B27">
              <w:t>о</w:t>
            </w:r>
            <w:r w:rsidRPr="007E2B27">
              <w:t>рым предоставлена возможность обучаться в соответствии с осно</w:t>
            </w:r>
            <w:r w:rsidRPr="007E2B27">
              <w:t>в</w:t>
            </w:r>
            <w:r w:rsidRPr="007E2B27">
              <w:t>ными современными требованиями, в общей численности школьн</w:t>
            </w:r>
            <w:r w:rsidRPr="007E2B27">
              <w:t>и</w:t>
            </w:r>
            <w:r w:rsidRPr="007E2B27">
              <w:t>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76,8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80,0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86,7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86,7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87,9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93,3</w:t>
            </w:r>
          </w:p>
        </w:tc>
      </w:tr>
      <w:tr w:rsidR="007E2B27" w:rsidRPr="007E2B27" w:rsidTr="008B44CF">
        <w:trPr>
          <w:trHeight w:val="6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Численность воспита</w:t>
            </w:r>
            <w:r w:rsidRPr="007E2B27">
              <w:t>н</w:t>
            </w:r>
            <w:r w:rsidRPr="007E2B27">
              <w:lastRenderedPageBreak/>
              <w:t>ников, получающих д</w:t>
            </w:r>
            <w:r w:rsidRPr="007E2B27">
              <w:t>о</w:t>
            </w:r>
            <w:r w:rsidRPr="007E2B27">
              <w:t>школьное образование в муниципальных обр</w:t>
            </w:r>
            <w:r w:rsidRPr="007E2B27">
              <w:t>а</w:t>
            </w:r>
            <w:r w:rsidRPr="007E2B27">
              <w:t>зовательных учрежд</w:t>
            </w:r>
            <w:r w:rsidRPr="007E2B27">
              <w:t>е</w:t>
            </w:r>
            <w:r w:rsidRPr="007E2B27">
              <w:t>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1224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1220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1200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2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E2B27" w:rsidRPr="007E2B27" w:rsidRDefault="007E2B27" w:rsidP="007E2B27">
            <w:r w:rsidRPr="007E2B27">
              <w:t>Создание условий для удовлетвор</w:t>
            </w:r>
            <w:r w:rsidRPr="007E2B27">
              <w:t>е</w:t>
            </w:r>
            <w:r w:rsidRPr="007E2B27">
              <w:t>ния потребностей жителей Никол</w:t>
            </w:r>
            <w:r w:rsidRPr="007E2B27">
              <w:t>ь</w:t>
            </w:r>
            <w:r w:rsidRPr="007E2B27">
              <w:t>ского района в получении д</w:t>
            </w:r>
            <w:r w:rsidRPr="007E2B27">
              <w:t>о</w:t>
            </w:r>
            <w:r w:rsidRPr="007E2B27">
              <w:t>школьного обр</w:t>
            </w:r>
            <w:r w:rsidRPr="007E2B27">
              <w:t>а</w:t>
            </w:r>
            <w:r w:rsidRPr="007E2B27">
              <w:t>зования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Процент доступности дошкольного образов</w:t>
            </w:r>
            <w:r w:rsidRPr="007E2B27">
              <w:t>а</w:t>
            </w:r>
            <w:r w:rsidRPr="007E2B27">
              <w:t>ния для детей в возра</w:t>
            </w:r>
            <w:r w:rsidRPr="007E2B27">
              <w:t>с</w:t>
            </w:r>
            <w:r w:rsidRPr="007E2B27">
              <w:t>те от 2 мес.  до 3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Процент охвата  детей в возрасте  от 3 до 7 лет программами дошкол</w:t>
            </w:r>
            <w:r w:rsidRPr="007E2B27">
              <w:t>ь</w:t>
            </w:r>
            <w:r w:rsidRPr="007E2B27">
              <w:t>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</w:tr>
      <w:tr w:rsidR="007E2B27" w:rsidRPr="007E2B27" w:rsidTr="008B44CF">
        <w:trPr>
          <w:trHeight w:val="17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r w:rsidRPr="007E2B27">
              <w:t>3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27" w:rsidRPr="007E2B27" w:rsidRDefault="007E2B27" w:rsidP="007E2B27">
            <w:r w:rsidRPr="007E2B27">
              <w:t>Создание условий для раннего ра</w:t>
            </w:r>
            <w:r w:rsidRPr="007E2B27">
              <w:t>з</w:t>
            </w:r>
            <w:r w:rsidRPr="007E2B27">
              <w:t>вития детей в во</w:t>
            </w:r>
            <w:r w:rsidRPr="007E2B27">
              <w:t>з</w:t>
            </w:r>
            <w:r w:rsidRPr="007E2B27">
              <w:t>расте до 3 лет, реализация пр</w:t>
            </w:r>
            <w:r w:rsidRPr="007E2B27">
              <w:t>о</w:t>
            </w:r>
            <w:r w:rsidRPr="007E2B27">
              <w:t>граммы психоло</w:t>
            </w:r>
            <w:r w:rsidRPr="007E2B27">
              <w:softHyphen/>
              <w:t>го-педагогической, методической и консультативной помощи родит</w:t>
            </w:r>
            <w:r w:rsidRPr="007E2B27">
              <w:t>е</w:t>
            </w:r>
            <w:r w:rsidRPr="007E2B27">
              <w:t>лям детей, пол</w:t>
            </w:r>
            <w:r w:rsidRPr="007E2B27">
              <w:t>у</w:t>
            </w:r>
            <w:r w:rsidRPr="007E2B27">
              <w:t>чающих дошкол</w:t>
            </w:r>
            <w:r w:rsidRPr="007E2B27">
              <w:t>ь</w:t>
            </w:r>
            <w:r w:rsidRPr="007E2B27">
              <w:t>ное образование в семье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t xml:space="preserve"> Численность воспита</w:t>
            </w:r>
            <w:r w:rsidRPr="007E2B27">
              <w:t>н</w:t>
            </w:r>
            <w:r w:rsidRPr="007E2B27">
              <w:t>ников в возрасте до трех лет, посещаю</w:t>
            </w:r>
            <w:r w:rsidRPr="007E2B27">
              <w:softHyphen/>
              <w:t>щих  м</w:t>
            </w:r>
            <w:r w:rsidRPr="007E2B27">
              <w:t>у</w:t>
            </w:r>
            <w:r w:rsidRPr="007E2B27">
              <w:t>ниципальные организ</w:t>
            </w:r>
            <w:r w:rsidRPr="007E2B27">
              <w:t>а</w:t>
            </w:r>
            <w:r w:rsidRPr="007E2B27">
              <w:t>ции, осуществляющие образо</w:t>
            </w:r>
            <w:r w:rsidRPr="007E2B27">
              <w:softHyphen/>
              <w:t>вательную де</w:t>
            </w:r>
            <w:r w:rsidRPr="007E2B27">
              <w:t>я</w:t>
            </w:r>
            <w:r w:rsidRPr="007E2B27">
              <w:t>тельность по образов</w:t>
            </w:r>
            <w:r w:rsidRPr="007E2B27">
              <w:t>а</w:t>
            </w:r>
            <w:r w:rsidRPr="007E2B27">
              <w:t>тельным программам дошкольного образо</w:t>
            </w:r>
            <w:r w:rsidRPr="007E2B27">
              <w:softHyphen/>
              <w:t>вания, присмотр и уход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318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254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244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220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200</w:t>
            </w:r>
          </w:p>
        </w:tc>
      </w:tr>
      <w:tr w:rsidR="007E2B27" w:rsidRPr="007E2B27" w:rsidTr="008B44CF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t>Количество услуг псих</w:t>
            </w:r>
            <w:r w:rsidRPr="007E2B27">
              <w:t>о</w:t>
            </w:r>
            <w:r w:rsidRPr="007E2B27">
              <w:t>лого-педагогической, методической и соц</w:t>
            </w:r>
            <w:r w:rsidRPr="007E2B27">
              <w:t>и</w:t>
            </w:r>
            <w:r w:rsidRPr="007E2B27">
              <w:t>альной помощи родит</w:t>
            </w:r>
            <w:r w:rsidRPr="007E2B27">
              <w:t>е</w:t>
            </w:r>
            <w:r w:rsidRPr="007E2B27">
              <w:t>лям (законным предст</w:t>
            </w:r>
            <w:r w:rsidRPr="007E2B27">
              <w:t>а</w:t>
            </w:r>
            <w:r w:rsidRPr="007E2B27">
              <w:t xml:space="preserve">вителям) детей, а также </w:t>
            </w:r>
            <w:r w:rsidRPr="007E2B27">
              <w:lastRenderedPageBreak/>
              <w:t>гражданам, же</w:t>
            </w:r>
            <w:r w:rsidRPr="007E2B27">
              <w:softHyphen/>
              <w:t>лающим принять на воспитание в свои семьи детей, о</w:t>
            </w:r>
            <w:r w:rsidRPr="007E2B27">
              <w:t>с</w:t>
            </w:r>
            <w:r w:rsidRPr="007E2B27">
              <w:t>тавшихся без попечения родителей, в том числе с привлечением неко</w:t>
            </w:r>
            <w:r w:rsidRPr="007E2B27">
              <w:t>м</w:t>
            </w:r>
            <w:r w:rsidRPr="007E2B27">
              <w:t>мерческих организаций нарастающим итогом;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450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490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980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1470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1960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2450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2940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3090</w:t>
            </w:r>
          </w:p>
        </w:tc>
      </w:tr>
      <w:tr w:rsidR="007E2B27" w:rsidRPr="007E2B27" w:rsidTr="008B44CF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t>Доля граждан, полож</w:t>
            </w:r>
            <w:r w:rsidRPr="007E2B27">
              <w:t>и</w:t>
            </w:r>
            <w:r w:rsidRPr="007E2B27">
              <w:t>тельно оценивших кач</w:t>
            </w:r>
            <w:r w:rsidRPr="007E2B27">
              <w:t>е</w:t>
            </w:r>
            <w:r w:rsidRPr="007E2B27">
              <w:t>ство услуг психолого-педагогической, мет</w:t>
            </w:r>
            <w:r w:rsidRPr="007E2B27">
              <w:t>о</w:t>
            </w:r>
            <w:r w:rsidRPr="007E2B27">
              <w:t>дической и консульт</w:t>
            </w:r>
            <w:r w:rsidRPr="007E2B27">
              <w:t>а</w:t>
            </w:r>
            <w:r w:rsidRPr="007E2B27">
              <w:t>тивной помощи, от о</w:t>
            </w:r>
            <w:r w:rsidRPr="007E2B27">
              <w:t>б</w:t>
            </w:r>
            <w:r w:rsidRPr="007E2B27">
              <w:t>щего числа об</w:t>
            </w:r>
            <w:r w:rsidRPr="007E2B27">
              <w:softHyphen/>
              <w:t>ратившихся за получ</w:t>
            </w:r>
            <w:r w:rsidRPr="007E2B27">
              <w:t>е</w:t>
            </w:r>
            <w:r w:rsidRPr="007E2B27">
              <w:t>нием услуги;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</w:tr>
      <w:tr w:rsidR="007E2B27" w:rsidRPr="007E2B27" w:rsidTr="008B44CF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t>Доступность дошкол</w:t>
            </w:r>
            <w:r w:rsidRPr="007E2B27">
              <w:t>ь</w:t>
            </w:r>
            <w:r w:rsidRPr="007E2B27">
              <w:t>ного образования для детей  в возрасте от п</w:t>
            </w:r>
            <w:r w:rsidRPr="007E2B27">
              <w:t>о</w:t>
            </w:r>
            <w:r w:rsidRPr="007E2B27">
              <w:t>лутора до 3 лет.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</w:tr>
      <w:tr w:rsidR="007E2B27" w:rsidRPr="007E2B27" w:rsidTr="008B44CF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Доля воспитанников, которым предоставлена возможность обучаться в соответствии с осно</w:t>
            </w:r>
            <w:r w:rsidRPr="007E2B27">
              <w:t>в</w:t>
            </w:r>
            <w:r w:rsidRPr="007E2B27">
              <w:t>ными требованиями к условиям реализации ООП ДО,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</w:tr>
      <w:tr w:rsidR="007E2B27" w:rsidRPr="007E2B27" w:rsidTr="008B44CF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Доля дошкольников, осваивающих основную образовательную пр</w:t>
            </w:r>
            <w:r w:rsidRPr="007E2B27">
              <w:t>о</w:t>
            </w:r>
            <w:r w:rsidRPr="007E2B27">
              <w:t>грамму дошкольного образования, соответс</w:t>
            </w:r>
            <w:r w:rsidRPr="007E2B27">
              <w:t>т</w:t>
            </w:r>
            <w:r w:rsidRPr="007E2B27">
              <w:t>вующую федеральному государственному обр</w:t>
            </w:r>
            <w:r w:rsidRPr="007E2B27">
              <w:t>а</w:t>
            </w:r>
            <w:r w:rsidRPr="007E2B27">
              <w:t>зовательному стандарту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</w:tr>
      <w:tr w:rsidR="007E2B27" w:rsidRPr="007E2B27" w:rsidTr="008B44CF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Доля дошкольных обр</w:t>
            </w:r>
            <w:r w:rsidRPr="007E2B27">
              <w:t>а</w:t>
            </w:r>
            <w:r w:rsidRPr="007E2B27">
              <w:t>зовательных организ</w:t>
            </w:r>
            <w:r w:rsidRPr="007E2B27">
              <w:t>а</w:t>
            </w:r>
            <w:r w:rsidRPr="007E2B27">
              <w:t>ций, в которых создана универсальная безбар</w:t>
            </w:r>
            <w:r w:rsidRPr="007E2B27">
              <w:t>ь</w:t>
            </w:r>
            <w:r w:rsidRPr="007E2B27">
              <w:t>ерная среда для инкл</w:t>
            </w:r>
            <w:r w:rsidRPr="007E2B27">
              <w:t>ю</w:t>
            </w:r>
            <w:r w:rsidRPr="007E2B27">
              <w:t>зивного образования детей – инвалидов, в общем количестве д</w:t>
            </w:r>
            <w:r w:rsidRPr="007E2B27">
              <w:t>о</w:t>
            </w:r>
            <w:r w:rsidRPr="007E2B27">
              <w:t>школьных образов</w:t>
            </w:r>
            <w:r w:rsidRPr="007E2B27">
              <w:t>а</w:t>
            </w:r>
            <w:r w:rsidRPr="007E2B27">
              <w:t>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18,18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18,18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18,18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18,18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18,18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18,18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18,18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18,8</w:t>
            </w:r>
          </w:p>
        </w:tc>
      </w:tr>
      <w:tr w:rsidR="007E2B27" w:rsidRPr="007E2B27" w:rsidTr="008B44CF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Доля детей – инвалидов в возрасте от 1,5 до 7 лет, охваченных дошк</w:t>
            </w:r>
            <w:r w:rsidRPr="007E2B27">
              <w:t>о</w:t>
            </w:r>
            <w:r w:rsidRPr="007E2B27">
              <w:t>льным образованием, в общей численности д</w:t>
            </w:r>
            <w:r w:rsidRPr="007E2B27">
              <w:t>е</w:t>
            </w:r>
            <w:r w:rsidRPr="007E2B27">
              <w:t>тей-инвалидов 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95</w:t>
            </w:r>
          </w:p>
        </w:tc>
      </w:tr>
      <w:tr w:rsidR="007E2B27" w:rsidRPr="007E2B27" w:rsidTr="008B44CF">
        <w:trPr>
          <w:trHeight w:val="17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4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27" w:rsidRPr="007E2B27" w:rsidRDefault="007E2B27" w:rsidP="007E2B27">
            <w:r w:rsidRPr="007E2B27">
              <w:t>Развитие сети и инфраструктуры учреждений о</w:t>
            </w:r>
            <w:r w:rsidRPr="007E2B27">
              <w:t>б</w:t>
            </w:r>
            <w:r w:rsidRPr="007E2B27">
              <w:t>щего, специальн</w:t>
            </w:r>
            <w:r w:rsidRPr="007E2B27">
              <w:t>о</w:t>
            </w:r>
            <w:r w:rsidRPr="007E2B27">
              <w:t>го и дополнител</w:t>
            </w:r>
            <w:r w:rsidRPr="007E2B27">
              <w:t>ь</w:t>
            </w:r>
            <w:r w:rsidRPr="007E2B27">
              <w:t>ного образования детей для обесп</w:t>
            </w:r>
            <w:r w:rsidRPr="007E2B27">
              <w:t>е</w:t>
            </w:r>
            <w:r w:rsidRPr="007E2B27">
              <w:t>чения доступности образовательных услуг и качестве</w:t>
            </w:r>
            <w:r w:rsidRPr="007E2B27">
              <w:t>н</w:t>
            </w:r>
            <w:r w:rsidRPr="007E2B27">
              <w:t>ных условий об</w:t>
            </w:r>
            <w:r w:rsidRPr="007E2B27">
              <w:t>у</w:t>
            </w:r>
            <w:r w:rsidRPr="007E2B27">
              <w:t>чения, независ</w:t>
            </w:r>
            <w:r w:rsidRPr="007E2B27">
              <w:t>и</w:t>
            </w:r>
            <w:r w:rsidRPr="007E2B27">
              <w:t>мо от территории проживания и возможностей здоровья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Доля общеобразов</w:t>
            </w:r>
            <w:r w:rsidRPr="007E2B27">
              <w:t>а</w:t>
            </w:r>
            <w:r w:rsidRPr="007E2B27">
              <w:t>тельных организаций, в которых создана ун</w:t>
            </w:r>
            <w:r w:rsidRPr="007E2B27">
              <w:t>и</w:t>
            </w:r>
            <w:r w:rsidRPr="007E2B27">
              <w:t>версальная безбарье</w:t>
            </w:r>
            <w:r w:rsidRPr="007E2B27">
              <w:t>р</w:t>
            </w:r>
            <w:r w:rsidRPr="007E2B27">
              <w:t>ная среда для инкл</w:t>
            </w:r>
            <w:r w:rsidRPr="007E2B27">
              <w:t>ю</w:t>
            </w:r>
            <w:r w:rsidRPr="007E2B27">
              <w:t>зивного образования детей-инвалидов, в о</w:t>
            </w:r>
            <w:r w:rsidRPr="007E2B27">
              <w:t>б</w:t>
            </w:r>
            <w:r w:rsidRPr="007E2B27">
              <w:t>щем количестве общ</w:t>
            </w:r>
            <w:r w:rsidRPr="007E2B27">
              <w:t>е</w:t>
            </w:r>
            <w:r w:rsidRPr="007E2B27">
              <w:t>образовательных орг</w:t>
            </w:r>
            <w:r w:rsidRPr="007E2B27">
              <w:t>а</w:t>
            </w:r>
            <w:r w:rsidRPr="007E2B27">
              <w:t>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26,7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33,3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33,3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33,3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33,3</w:t>
            </w:r>
          </w:p>
        </w:tc>
      </w:tr>
      <w:tr w:rsidR="007E2B27" w:rsidRPr="007E2B27" w:rsidTr="008B44CF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Доля детей-инвалидов, которым созданы усл</w:t>
            </w:r>
            <w:r w:rsidRPr="007E2B27">
              <w:t>о</w:t>
            </w:r>
            <w:r w:rsidRPr="007E2B27">
              <w:t>вия для получения кач</w:t>
            </w:r>
            <w:r w:rsidRPr="007E2B27">
              <w:t>е</w:t>
            </w:r>
            <w:r w:rsidRPr="007E2B27">
              <w:t>ственного начального общего, основного о</w:t>
            </w:r>
            <w:r w:rsidRPr="007E2B27">
              <w:t>б</w:t>
            </w:r>
            <w:r w:rsidRPr="007E2B27">
              <w:t>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98,0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99,0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99,0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99,0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100,0</w:t>
            </w:r>
          </w:p>
        </w:tc>
      </w:tr>
      <w:tr w:rsidR="007E2B27" w:rsidRPr="007E2B27" w:rsidTr="008B44CF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Доля выпускников-инвалидов 9 и 11 кла</w:t>
            </w:r>
            <w:r w:rsidRPr="007E2B27">
              <w:t>с</w:t>
            </w:r>
            <w:r w:rsidRPr="007E2B27">
              <w:t>сов, охваченных про</w:t>
            </w:r>
            <w:r w:rsidRPr="007E2B27">
              <w:t>ф</w:t>
            </w:r>
            <w:r w:rsidRPr="007E2B27">
              <w:t>ориентационной раб</w:t>
            </w:r>
            <w:r w:rsidRPr="007E2B27">
              <w:t>о</w:t>
            </w:r>
            <w:r w:rsidRPr="007E2B27">
              <w:t>той, в общей численн</w:t>
            </w:r>
            <w:r w:rsidRPr="007E2B27">
              <w:t>о</w:t>
            </w:r>
            <w:r w:rsidRPr="007E2B27">
              <w:t>сти выпускников-инвалидов такого во</w:t>
            </w:r>
            <w:r w:rsidRPr="007E2B27">
              <w:t>з</w:t>
            </w:r>
            <w:r w:rsidRPr="007E2B27">
              <w:t>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93,0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94,5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94,5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95,0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95,0</w:t>
            </w:r>
          </w:p>
        </w:tc>
      </w:tr>
      <w:tr w:rsidR="007E2B27" w:rsidRPr="007E2B27" w:rsidTr="008B44CF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Доля детей-инвалидов в возрасте от 5 до 18 лет, получающих дополн</w:t>
            </w:r>
            <w:r w:rsidRPr="007E2B27">
              <w:t>и</w:t>
            </w:r>
            <w:r w:rsidRPr="007E2B27">
              <w:t>тельное образование, в общей численности д</w:t>
            </w:r>
            <w:r w:rsidRPr="007E2B27">
              <w:t>е</w:t>
            </w:r>
            <w:r w:rsidRPr="007E2B27">
              <w:t>тей – инвалидов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45,0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45,0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45,0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2B27" w:rsidRPr="007E2B27" w:rsidRDefault="007E2B27" w:rsidP="007E2B27"/>
          <w:p w:rsidR="007E2B27" w:rsidRPr="007E2B27" w:rsidRDefault="007E2B27" w:rsidP="007E2B27">
            <w:r w:rsidRPr="007E2B27">
              <w:t>45,0</w:t>
            </w:r>
          </w:p>
        </w:tc>
      </w:tr>
      <w:tr w:rsidR="007E2B27" w:rsidRPr="007E2B27" w:rsidTr="008B44CF">
        <w:trPr>
          <w:trHeight w:val="7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Количество общеобр</w:t>
            </w:r>
            <w:r w:rsidRPr="007E2B27">
              <w:t>а</w:t>
            </w:r>
            <w:r w:rsidRPr="007E2B27">
              <w:t>зовательных организ</w:t>
            </w:r>
            <w:r w:rsidRPr="007E2B27">
              <w:t>а</w:t>
            </w:r>
            <w:r w:rsidRPr="007E2B27">
              <w:t>ций, осуществляющих образовательную де</w:t>
            </w:r>
            <w:r w:rsidRPr="007E2B27">
              <w:t>я</w:t>
            </w:r>
            <w:r w:rsidRPr="007E2B27">
              <w:t>тельность по адаптир</w:t>
            </w:r>
            <w:r w:rsidRPr="007E2B27">
              <w:t>о</w:t>
            </w:r>
            <w:r w:rsidRPr="007E2B27">
              <w:t>ванным основным о</w:t>
            </w:r>
            <w:r w:rsidRPr="007E2B27">
              <w:t>б</w:t>
            </w:r>
            <w:r w:rsidRPr="007E2B27">
              <w:t>щеобразовательным программам, в которых внедрена система м</w:t>
            </w:r>
            <w:r w:rsidRPr="007E2B27">
              <w:t>о</w:t>
            </w:r>
            <w:r w:rsidRPr="007E2B27">
              <w:t>ниторинга здоровья обучающихся на основе отечественной технол</w:t>
            </w:r>
            <w:r w:rsidRPr="007E2B27">
              <w:t>о</w:t>
            </w:r>
            <w:r w:rsidRPr="007E2B27">
              <w:t>гической платформы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</w:t>
            </w:r>
          </w:p>
        </w:tc>
      </w:tr>
      <w:tr w:rsidR="007E2B27" w:rsidRPr="007E2B27" w:rsidTr="008B44CF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доля детей, охваченных образовательными пр</w:t>
            </w:r>
            <w:r w:rsidRPr="007E2B27">
              <w:t>о</w:t>
            </w:r>
            <w:r w:rsidRPr="007E2B27">
              <w:t>граммами дополн</w:t>
            </w:r>
            <w:r w:rsidRPr="007E2B27">
              <w:t>и</w:t>
            </w:r>
            <w:r w:rsidRPr="007E2B27">
              <w:t>тельного образования детей, в общей числе</w:t>
            </w:r>
            <w:r w:rsidRPr="007E2B27">
              <w:t>н</w:t>
            </w:r>
            <w:r w:rsidRPr="007E2B27">
              <w:t>ности детей и молод</w:t>
            </w:r>
            <w:r w:rsidRPr="007E2B27">
              <w:t>е</w:t>
            </w:r>
            <w:r w:rsidRPr="007E2B27">
              <w:t>жи в возрасте 5-18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89,9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89,9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89,9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89,9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89,9</w:t>
            </w:r>
          </w:p>
        </w:tc>
      </w:tr>
      <w:tr w:rsidR="007E2B27" w:rsidRPr="007E2B27" w:rsidTr="008B44CF">
        <w:trPr>
          <w:trHeight w:val="170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Количество зданий о</w:t>
            </w:r>
            <w:r w:rsidRPr="007E2B27">
              <w:t>б</w:t>
            </w:r>
            <w:r w:rsidRPr="007E2B27">
              <w:t>щеобразовательных о</w:t>
            </w:r>
            <w:r w:rsidRPr="007E2B27">
              <w:t>р</w:t>
            </w:r>
            <w:r w:rsidRPr="007E2B27">
              <w:t>ганизаций, в которых выполнены меропри</w:t>
            </w:r>
            <w:r w:rsidRPr="007E2B27">
              <w:t>я</w:t>
            </w:r>
            <w:r w:rsidRPr="007E2B27">
              <w:t>тия по благоустройству зданий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r w:rsidRPr="007E2B27"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r w:rsidRPr="007E2B27">
              <w:t>Создание условий для сохранения и развития кадров</w:t>
            </w:r>
            <w:r w:rsidRPr="007E2B27">
              <w:t>о</w:t>
            </w:r>
            <w:r w:rsidRPr="007E2B27">
              <w:t>го потенциала м</w:t>
            </w:r>
            <w:r w:rsidRPr="007E2B27">
              <w:t>у</w:t>
            </w:r>
            <w:r w:rsidRPr="007E2B27">
              <w:t>ниципальной си</w:t>
            </w:r>
            <w:r w:rsidRPr="007E2B27">
              <w:t>с</w:t>
            </w:r>
            <w:r w:rsidRPr="007E2B27">
              <w:t>темы образования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Удельный вес численн</w:t>
            </w:r>
            <w:r w:rsidRPr="007E2B27">
              <w:t>о</w:t>
            </w:r>
            <w:r w:rsidRPr="007E2B27">
              <w:t>сти учителей общеобр</w:t>
            </w:r>
            <w:r w:rsidRPr="007E2B27">
              <w:t>а</w:t>
            </w:r>
            <w:r w:rsidRPr="007E2B27">
              <w:t>зовательных организ</w:t>
            </w:r>
            <w:r w:rsidRPr="007E2B27">
              <w:t>а</w:t>
            </w:r>
            <w:r w:rsidRPr="007E2B27">
              <w:t>ций в возрасте до 35 лет в общей численности учителей общеобраз</w:t>
            </w:r>
            <w:r w:rsidRPr="007E2B27">
              <w:t>о</w:t>
            </w:r>
            <w:r w:rsidRPr="007E2B27">
              <w:t>вательных учреждений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17,4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18</w:t>
            </w:r>
          </w:p>
        </w:tc>
      </w:tr>
      <w:tr w:rsidR="007E2B27" w:rsidRPr="007E2B27" w:rsidTr="008B44CF">
        <w:trPr>
          <w:trHeight w:val="195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r w:rsidRPr="007E2B27"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r w:rsidRPr="007E2B27">
              <w:t>Создание качес</w:t>
            </w:r>
            <w:r w:rsidRPr="007E2B27">
              <w:t>т</w:t>
            </w:r>
            <w:r w:rsidRPr="007E2B27">
              <w:t>венных условий воспитания и об</w:t>
            </w:r>
            <w:r w:rsidRPr="007E2B27">
              <w:t>у</w:t>
            </w:r>
            <w:r w:rsidRPr="007E2B27">
              <w:t>чения детей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Доля выпускников  м</w:t>
            </w:r>
            <w:r w:rsidRPr="007E2B27">
              <w:t>у</w:t>
            </w:r>
            <w:r w:rsidRPr="007E2B27">
              <w:t>ниципальных общео</w:t>
            </w:r>
            <w:r w:rsidRPr="007E2B27">
              <w:t>б</w:t>
            </w:r>
            <w:r w:rsidRPr="007E2B27">
              <w:t>разовательных учре</w:t>
            </w:r>
            <w:r w:rsidRPr="007E2B27">
              <w:t>ж</w:t>
            </w:r>
            <w:r w:rsidRPr="007E2B27">
              <w:t>дений, не сдавших ед</w:t>
            </w:r>
            <w:r w:rsidRPr="007E2B27">
              <w:t>и</w:t>
            </w:r>
            <w:r w:rsidRPr="007E2B27">
              <w:t>ный государственный экзамен по русскому языку и математике, в общей численности в</w:t>
            </w:r>
            <w:r w:rsidRPr="007E2B27">
              <w:t>ы</w:t>
            </w:r>
            <w:r w:rsidRPr="007E2B27">
              <w:t>пускников муниципал</w:t>
            </w:r>
            <w:r w:rsidRPr="007E2B27">
              <w:t>ь</w:t>
            </w:r>
            <w:r w:rsidRPr="007E2B27">
              <w:t>ных общеобразовател</w:t>
            </w:r>
            <w:r w:rsidRPr="007E2B27">
              <w:t>ь</w:t>
            </w:r>
            <w:r w:rsidRPr="007E2B27">
              <w:t>ных учреждений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1,2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0,9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0,0</w:t>
            </w:r>
          </w:p>
        </w:tc>
      </w:tr>
      <w:tr w:rsidR="007E2B27" w:rsidRPr="007E2B27" w:rsidTr="008B44CF">
        <w:trPr>
          <w:trHeight w:val="79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t>Доля школьников, об</w:t>
            </w:r>
            <w:r w:rsidRPr="007E2B27">
              <w:t>у</w:t>
            </w:r>
            <w:r w:rsidRPr="007E2B27">
              <w:t>чающихся по ФГОС, в общей численности школьников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83,0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97,0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99,3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99,7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99,9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7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7E2B27" w:rsidRPr="007E2B27" w:rsidRDefault="007E2B27" w:rsidP="007E2B27">
            <w:r w:rsidRPr="007E2B27">
              <w:t>Обеспечение э</w:t>
            </w:r>
            <w:r w:rsidRPr="007E2B27">
              <w:t>ф</w:t>
            </w:r>
            <w:r w:rsidRPr="007E2B27">
              <w:t>фективности ра</w:t>
            </w:r>
            <w:r w:rsidRPr="007E2B27">
              <w:t>с</w:t>
            </w:r>
            <w:r w:rsidRPr="007E2B27">
              <w:t>ходования бю</w:t>
            </w:r>
            <w:r w:rsidRPr="007E2B27">
              <w:t>д</w:t>
            </w:r>
            <w:r w:rsidRPr="007E2B27">
              <w:t>жетных средств и управления си</w:t>
            </w:r>
            <w:r w:rsidRPr="007E2B27">
              <w:t>с</w:t>
            </w:r>
            <w:r w:rsidRPr="007E2B27">
              <w:t>темой образов</w:t>
            </w:r>
            <w:r w:rsidRPr="007E2B27">
              <w:t>а</w:t>
            </w:r>
            <w:r w:rsidRPr="007E2B27">
              <w:t>ния района, в том числе осущест</w:t>
            </w:r>
            <w:r w:rsidRPr="007E2B27">
              <w:t>в</w:t>
            </w:r>
            <w:r w:rsidRPr="007E2B27">
              <w:t>ление расходного обязательства по выплате зарабо</w:t>
            </w:r>
            <w:r w:rsidRPr="007E2B27">
              <w:t>т</w:t>
            </w:r>
            <w:r w:rsidRPr="007E2B27">
              <w:t>ной платы рабо</w:t>
            </w:r>
            <w:r w:rsidRPr="007E2B27">
              <w:t>т</w:t>
            </w:r>
            <w:r w:rsidRPr="007E2B27">
              <w:t>никам муниц</w:t>
            </w:r>
            <w:r w:rsidRPr="007E2B27">
              <w:t>и</w:t>
            </w:r>
            <w:r w:rsidRPr="007E2B27">
              <w:t>пальных учре</w:t>
            </w:r>
            <w:r w:rsidRPr="007E2B27">
              <w:t>ж</w:t>
            </w:r>
            <w:r w:rsidRPr="007E2B27">
              <w:t>дений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Выполнение муниц</w:t>
            </w:r>
            <w:r w:rsidRPr="007E2B27">
              <w:t>и</w:t>
            </w:r>
            <w:r w:rsidRPr="007E2B27">
              <w:t>пального задания на оказание муниципал</w:t>
            </w:r>
            <w:r w:rsidRPr="007E2B27">
              <w:t>ь</w:t>
            </w:r>
            <w:r w:rsidRPr="007E2B27">
              <w:t>ных услуг и выполнение работ муниципальными образовательными у</w:t>
            </w:r>
            <w:r w:rsidRPr="007E2B27">
              <w:t>ч</w:t>
            </w:r>
            <w:r w:rsidRPr="007E2B27">
              <w:t>реждениями района в сфере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да/нет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Да</w:t>
            </w:r>
          </w:p>
        </w:tc>
      </w:tr>
      <w:tr w:rsidR="007E2B27" w:rsidRPr="007E2B27" w:rsidTr="008B44CF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Отношение объема пр</w:t>
            </w:r>
            <w:r w:rsidRPr="007E2B27">
              <w:t>о</w:t>
            </w:r>
            <w:r w:rsidRPr="007E2B27">
              <w:t>сроченной кредито</w:t>
            </w:r>
            <w:r w:rsidRPr="007E2B27">
              <w:t>р</w:t>
            </w:r>
            <w:r w:rsidRPr="007E2B27">
              <w:t>ской задолженности консолидированного бюджета муниципал</w:t>
            </w:r>
            <w:r w:rsidRPr="007E2B27">
              <w:t>ь</w:t>
            </w:r>
            <w:r w:rsidRPr="007E2B27">
              <w:t>ного района по зар</w:t>
            </w:r>
            <w:r w:rsidRPr="007E2B27">
              <w:t>а</w:t>
            </w:r>
            <w:r w:rsidRPr="007E2B27">
              <w:t>ботной плате и начи</w:t>
            </w:r>
            <w:r w:rsidRPr="007E2B27">
              <w:t>с</w:t>
            </w:r>
            <w:r w:rsidRPr="007E2B27">
              <w:t>лениям на выплаты по оплате труда работн</w:t>
            </w:r>
            <w:r w:rsidRPr="007E2B27">
              <w:t>и</w:t>
            </w:r>
            <w:r w:rsidRPr="007E2B27">
              <w:t>кам муниципальных у</w:t>
            </w:r>
            <w:r w:rsidRPr="007E2B27">
              <w:t>ч</w:t>
            </w:r>
            <w:r w:rsidRPr="007E2B27">
              <w:t>реждений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</w:tr>
      <w:tr w:rsidR="007E2B27" w:rsidRPr="007E2B27" w:rsidTr="008B44CF">
        <w:trPr>
          <w:trHeight w:val="1545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7E2B27" w:rsidRPr="007E2B27" w:rsidRDefault="007E2B27" w:rsidP="007E2B27"/>
        </w:tc>
        <w:tc>
          <w:tcPr>
            <w:tcW w:w="1983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E2B27" w:rsidRPr="007E2B27" w:rsidRDefault="007E2B27" w:rsidP="007E2B27"/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921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r w:rsidRPr="007E2B27"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27" w:rsidRPr="007E2B27" w:rsidRDefault="007E2B27" w:rsidP="007E2B27">
            <w:r w:rsidRPr="007E2B27">
              <w:t>Проведение м</w:t>
            </w:r>
            <w:r w:rsidRPr="007E2B27">
              <w:t>е</w:t>
            </w:r>
            <w:r w:rsidRPr="007E2B27">
              <w:t>роприятий по пр</w:t>
            </w:r>
            <w:r w:rsidRPr="007E2B27">
              <w:t>о</w:t>
            </w:r>
            <w:r w:rsidRPr="007E2B27">
              <w:t>граммам спорти</w:t>
            </w:r>
            <w:r w:rsidRPr="007E2B27">
              <w:t>в</w:t>
            </w:r>
            <w:r w:rsidRPr="007E2B27">
              <w:t>ной подготовки дополнительного образования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r w:rsidRPr="007E2B27">
              <w:t>Количество обучающи</w:t>
            </w:r>
            <w:r w:rsidRPr="007E2B27">
              <w:t>х</w:t>
            </w:r>
            <w:r w:rsidRPr="007E2B27">
              <w:t>ся, осуществляющие программы спортивной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r w:rsidRPr="007E2B27"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r w:rsidRPr="007E2B27"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r w:rsidRPr="007E2B27"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r w:rsidRPr="007E2B27"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r w:rsidRPr="007E2B27"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r w:rsidRPr="007E2B27"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r w:rsidRPr="007E2B27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r w:rsidRPr="007E2B27">
              <w:t>25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9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7E2B27" w:rsidRPr="007E2B27" w:rsidRDefault="007E2B27" w:rsidP="007E2B27">
            <w:r w:rsidRPr="007E2B27">
              <w:t>Реализация р</w:t>
            </w:r>
            <w:r w:rsidRPr="007E2B27">
              <w:t>е</w:t>
            </w:r>
            <w:r w:rsidRPr="007E2B27">
              <w:t>гионального пр</w:t>
            </w:r>
            <w:r w:rsidRPr="007E2B27">
              <w:t>о</w:t>
            </w:r>
            <w:r w:rsidRPr="007E2B27">
              <w:t>екта «Успех ка</w:t>
            </w:r>
            <w:r w:rsidRPr="007E2B27">
              <w:t>ж</w:t>
            </w:r>
            <w:r w:rsidRPr="007E2B27">
              <w:t>дого ребенка»</w:t>
            </w:r>
          </w:p>
          <w:p w:rsidR="007E2B27" w:rsidRPr="007E2B27" w:rsidRDefault="007E2B27" w:rsidP="007E2B27">
            <w:r w:rsidRPr="007E2B27">
              <w:t>(Создание новых мест в образов</w:t>
            </w:r>
            <w:r w:rsidRPr="007E2B27">
              <w:t>а</w:t>
            </w:r>
            <w:r w:rsidRPr="007E2B27">
              <w:t>тельных орган</w:t>
            </w:r>
            <w:r w:rsidRPr="007E2B27">
              <w:t>и</w:t>
            </w:r>
            <w:r w:rsidRPr="007E2B27">
              <w:t>зациях различных типов для реал</w:t>
            </w:r>
            <w:r w:rsidRPr="007E2B27">
              <w:t>и</w:t>
            </w:r>
            <w:r w:rsidRPr="007E2B27">
              <w:t>зации дополн</w:t>
            </w:r>
            <w:r w:rsidRPr="007E2B27">
              <w:t>и</w:t>
            </w:r>
            <w:r w:rsidRPr="007E2B27">
              <w:t>тельных общера</w:t>
            </w:r>
            <w:r w:rsidRPr="007E2B27">
              <w:t>з</w:t>
            </w:r>
            <w:r w:rsidRPr="007E2B27">
              <w:t>вивающих пр</w:t>
            </w:r>
            <w:r w:rsidRPr="007E2B27">
              <w:t>о</w:t>
            </w:r>
            <w:r w:rsidRPr="007E2B27">
              <w:t>грамм всех н</w:t>
            </w:r>
            <w:r w:rsidRPr="007E2B27">
              <w:t>а</w:t>
            </w:r>
            <w:r w:rsidRPr="007E2B27">
              <w:t>правленностей)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- численность детей в возрасте от 5 до 18 лет, обучающихся за счет средств бюджетов суб</w:t>
            </w:r>
            <w:r w:rsidRPr="007E2B27">
              <w:t>ъ</w:t>
            </w:r>
            <w:r w:rsidRPr="007E2B27">
              <w:t>ектов Российской Фед</w:t>
            </w:r>
            <w:r w:rsidRPr="007E2B27">
              <w:t>е</w:t>
            </w:r>
            <w:r w:rsidRPr="007E2B27">
              <w:t>рации и (или) местных бюджетов по дополн</w:t>
            </w:r>
            <w:r w:rsidRPr="007E2B27">
              <w:t>и</w:t>
            </w:r>
            <w:r w:rsidRPr="007E2B27">
              <w:t>тельным общеобраз</w:t>
            </w:r>
            <w:r w:rsidRPr="007E2B27">
              <w:t>о</w:t>
            </w:r>
            <w:r w:rsidRPr="007E2B27">
              <w:t>вательным программам на базе новых мест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654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654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654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654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654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654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t>- доля отдельных групп сотрудников, проше</w:t>
            </w:r>
            <w:r w:rsidRPr="007E2B27">
              <w:t>д</w:t>
            </w:r>
            <w:r w:rsidRPr="007E2B27">
              <w:t>ших переподготовку (повышение квалиф</w:t>
            </w:r>
            <w:r w:rsidRPr="007E2B27">
              <w:t>и</w:t>
            </w:r>
            <w:r w:rsidRPr="007E2B27">
              <w:t>кации) по программам (курсам, модулям):</w:t>
            </w:r>
          </w:p>
          <w:p w:rsidR="007E2B27" w:rsidRPr="007E2B27" w:rsidRDefault="007E2B27" w:rsidP="007E2B27">
            <w:r w:rsidRPr="007E2B27">
              <w:t>- педагогические рабо</w:t>
            </w:r>
            <w:r w:rsidRPr="007E2B27">
              <w:t>т</w:t>
            </w:r>
            <w:r w:rsidRPr="007E2B27">
              <w:t>ники, в том числе н</w:t>
            </w:r>
            <w:r w:rsidRPr="007E2B27">
              <w:t>а</w:t>
            </w:r>
            <w:r w:rsidRPr="007E2B27">
              <w:t>ставники без педагог</w:t>
            </w:r>
            <w:r w:rsidRPr="007E2B27">
              <w:t>и</w:t>
            </w:r>
            <w:r w:rsidRPr="007E2B27">
              <w:t>ческого образования,</w:t>
            </w:r>
          </w:p>
          <w:p w:rsidR="007E2B27" w:rsidRPr="007E2B27" w:rsidRDefault="007E2B27" w:rsidP="007E2B27">
            <w:r w:rsidRPr="007E2B27">
              <w:t>- руководители,</w:t>
            </w:r>
          </w:p>
          <w:p w:rsidR="007E2B27" w:rsidRPr="007E2B27" w:rsidRDefault="007E2B27" w:rsidP="007E2B27">
            <w:r w:rsidRPr="007E2B27">
              <w:t>- привлекаемые специ</w:t>
            </w:r>
            <w:r w:rsidRPr="007E2B27">
              <w:t>а</w:t>
            </w:r>
            <w:r w:rsidRPr="007E2B27">
              <w:t>листы, в том числе из предприятий реального сектора экономики, о</w:t>
            </w:r>
            <w:r w:rsidRPr="007E2B27">
              <w:t>б</w:t>
            </w:r>
            <w:r w:rsidRPr="007E2B27">
              <w:t>разовательные воло</w:t>
            </w:r>
            <w:r w:rsidRPr="007E2B27">
              <w:t>н</w:t>
            </w:r>
            <w:r w:rsidRPr="007E2B27">
              <w:t>теры и др.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%</w:t>
            </w:r>
          </w:p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%</w:t>
            </w:r>
          </w:p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0</w:t>
            </w:r>
          </w:p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0</w:t>
            </w:r>
          </w:p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0</w:t>
            </w:r>
          </w:p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0</w:t>
            </w:r>
          </w:p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100</w:t>
            </w:r>
          </w:p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100</w:t>
            </w:r>
          </w:p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100</w:t>
            </w:r>
          </w:p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100</w:t>
            </w:r>
          </w:p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100</w:t>
            </w:r>
          </w:p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100</w:t>
            </w:r>
          </w:p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100</w:t>
            </w:r>
          </w:p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100</w:t>
            </w:r>
          </w:p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100</w:t>
            </w:r>
          </w:p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100</w:t>
            </w:r>
          </w:p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100</w:t>
            </w:r>
          </w:p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100</w:t>
            </w:r>
          </w:p>
          <w:p w:rsidR="007E2B27" w:rsidRPr="007E2B27" w:rsidRDefault="007E2B27" w:rsidP="007E2B27">
            <w:r w:rsidRPr="007E2B27">
              <w:t>100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t>- участие в регионал</w:t>
            </w:r>
            <w:r w:rsidRPr="007E2B27">
              <w:t>ь</w:t>
            </w:r>
            <w:r w:rsidRPr="007E2B27">
              <w:t>ных этапах всеросси</w:t>
            </w:r>
            <w:r w:rsidRPr="007E2B27">
              <w:t>й</w:t>
            </w:r>
            <w:r w:rsidRPr="007E2B27">
              <w:t>ских и международных мероприятиях разли</w:t>
            </w:r>
            <w:r w:rsidRPr="007E2B27">
              <w:t>ч</w:t>
            </w:r>
            <w:r w:rsidRPr="007E2B27">
              <w:t>ной направленности, в которых примут участие обучающиеся на новых местах:</w:t>
            </w:r>
          </w:p>
          <w:p w:rsidR="007E2B27" w:rsidRPr="007E2B27" w:rsidRDefault="007E2B27" w:rsidP="007E2B27">
            <w:r w:rsidRPr="007E2B27">
              <w:t>- число мероприятий,</w:t>
            </w:r>
          </w:p>
          <w:p w:rsidR="007E2B27" w:rsidRPr="007E2B27" w:rsidRDefault="007E2B27" w:rsidP="007E2B27">
            <w:r w:rsidRPr="007E2B27">
              <w:t>- в них участников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ед.</w:t>
            </w:r>
          </w:p>
          <w:p w:rsidR="007E2B27" w:rsidRPr="007E2B27" w:rsidRDefault="007E2B27" w:rsidP="007E2B27">
            <w:r w:rsidRPr="007E2B27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0</w:t>
            </w:r>
          </w:p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0</w:t>
            </w:r>
          </w:p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20</w:t>
            </w:r>
          </w:p>
          <w:p w:rsidR="007E2B27" w:rsidRPr="007E2B27" w:rsidRDefault="007E2B27" w:rsidP="007E2B27">
            <w:r w:rsidRPr="007E2B27">
              <w:t>327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20</w:t>
            </w:r>
          </w:p>
          <w:p w:rsidR="007E2B27" w:rsidRPr="007E2B27" w:rsidRDefault="007E2B27" w:rsidP="007E2B27">
            <w:r w:rsidRPr="007E2B27">
              <w:t>327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20</w:t>
            </w:r>
          </w:p>
          <w:p w:rsidR="007E2B27" w:rsidRPr="007E2B27" w:rsidRDefault="007E2B27" w:rsidP="007E2B27">
            <w:r w:rsidRPr="007E2B27">
              <w:t>327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20</w:t>
            </w:r>
          </w:p>
          <w:p w:rsidR="007E2B27" w:rsidRPr="007E2B27" w:rsidRDefault="007E2B27" w:rsidP="007E2B27">
            <w:r w:rsidRPr="007E2B27">
              <w:t>327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20</w:t>
            </w:r>
          </w:p>
          <w:p w:rsidR="007E2B27" w:rsidRPr="007E2B27" w:rsidRDefault="007E2B27" w:rsidP="007E2B27">
            <w:r w:rsidRPr="007E2B27">
              <w:t>327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20</w:t>
            </w:r>
          </w:p>
          <w:p w:rsidR="007E2B27" w:rsidRPr="007E2B27" w:rsidRDefault="007E2B27" w:rsidP="007E2B27">
            <w:r w:rsidRPr="007E2B27">
              <w:t>327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10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Реализация р</w:t>
            </w:r>
            <w:r w:rsidRPr="007E2B27">
              <w:t>е</w:t>
            </w:r>
            <w:r w:rsidRPr="007E2B27">
              <w:t>гионального пр</w:t>
            </w:r>
            <w:r w:rsidRPr="007E2B27">
              <w:t>о</w:t>
            </w:r>
            <w:r w:rsidRPr="007E2B27">
              <w:t>екта «Цифровая образовательная среда»</w:t>
            </w:r>
          </w:p>
          <w:p w:rsidR="007E2B27" w:rsidRPr="007E2B27" w:rsidRDefault="007E2B27" w:rsidP="007E2B27">
            <w:r w:rsidRPr="007E2B27">
              <w:t>(Внедрение цел</w:t>
            </w:r>
            <w:r w:rsidRPr="007E2B27">
              <w:t>е</w:t>
            </w:r>
            <w:r w:rsidRPr="007E2B27">
              <w:t>вой модели ци</w:t>
            </w:r>
            <w:r w:rsidRPr="007E2B27">
              <w:t>ф</w:t>
            </w:r>
            <w:r w:rsidRPr="007E2B27">
              <w:t>ровой образов</w:t>
            </w:r>
            <w:r w:rsidRPr="007E2B27">
              <w:t>а</w:t>
            </w:r>
            <w:r w:rsidRPr="007E2B27">
              <w:t>тельной среды в общеобразов</w:t>
            </w:r>
            <w:r w:rsidRPr="007E2B27">
              <w:t>а</w:t>
            </w:r>
            <w:r w:rsidRPr="007E2B27">
              <w:t>тельных орган</w:t>
            </w:r>
            <w:r w:rsidRPr="007E2B27">
              <w:t>и</w:t>
            </w:r>
            <w:r w:rsidRPr="007E2B27">
              <w:t>зациях и профе</w:t>
            </w:r>
            <w:r w:rsidRPr="007E2B27">
              <w:t>с</w:t>
            </w:r>
            <w:r w:rsidRPr="007E2B27">
              <w:t>сиональных обр</w:t>
            </w:r>
            <w:r w:rsidRPr="007E2B27">
              <w:t>а</w:t>
            </w:r>
            <w:r w:rsidRPr="007E2B27">
              <w:t>зовательных о</w:t>
            </w:r>
            <w:r w:rsidRPr="007E2B27">
              <w:t>р</w:t>
            </w:r>
            <w:r w:rsidRPr="007E2B27">
              <w:t xml:space="preserve">ганизациях во всех субъектах </w:t>
            </w:r>
            <w:r w:rsidRPr="007E2B27">
              <w:lastRenderedPageBreak/>
              <w:t>Российской Фед</w:t>
            </w:r>
            <w:r w:rsidRPr="007E2B27">
              <w:t>е</w:t>
            </w:r>
            <w:r w:rsidRPr="007E2B27">
              <w:t>рации)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lastRenderedPageBreak/>
              <w:t>Количество общеобр</w:t>
            </w:r>
            <w:r w:rsidRPr="007E2B27">
              <w:t>а</w:t>
            </w:r>
            <w:r w:rsidRPr="007E2B27">
              <w:t>зовательных организ</w:t>
            </w:r>
            <w:r w:rsidRPr="007E2B27">
              <w:t>а</w:t>
            </w:r>
            <w:r w:rsidRPr="007E2B27">
              <w:t>ций, внедривших цел</w:t>
            </w:r>
            <w:r w:rsidRPr="007E2B27">
              <w:t>е</w:t>
            </w:r>
            <w:r w:rsidRPr="007E2B27">
              <w:t>вую модель цифровой образовательной среды в образовательных о</w:t>
            </w:r>
            <w:r w:rsidRPr="007E2B27">
              <w:t>р</w:t>
            </w:r>
            <w:r w:rsidRPr="007E2B27">
              <w:t>ганизациях и профе</w:t>
            </w:r>
            <w:r w:rsidRPr="007E2B27">
              <w:t>с</w:t>
            </w:r>
            <w:r w:rsidRPr="007E2B27">
              <w:t>сиональных образов</w:t>
            </w:r>
            <w:r w:rsidRPr="007E2B27">
              <w:t>а</w:t>
            </w:r>
            <w:r w:rsidRPr="007E2B27">
              <w:t>тельных организациях во всех субъектах Ро</w:t>
            </w:r>
            <w:r w:rsidRPr="007E2B27">
              <w:t>с</w:t>
            </w:r>
            <w:r w:rsidRPr="007E2B27">
              <w:t>сийской Федерации.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t>доля обучающихся по программам общего образования, дополн</w:t>
            </w:r>
            <w:r w:rsidRPr="007E2B27">
              <w:t>и</w:t>
            </w:r>
            <w:r w:rsidRPr="007E2B27">
              <w:t xml:space="preserve">тельного образования для детей и среднего </w:t>
            </w:r>
            <w:r w:rsidRPr="007E2B27">
              <w:lastRenderedPageBreak/>
              <w:t>профессионального о</w:t>
            </w:r>
            <w:r w:rsidRPr="007E2B27">
              <w:t>б</w:t>
            </w:r>
            <w:r w:rsidRPr="007E2B27">
              <w:t>разования, для которых формируется цифровой образовательный пр</w:t>
            </w:r>
            <w:r w:rsidRPr="007E2B27">
              <w:t>о</w:t>
            </w:r>
            <w:r w:rsidRPr="007E2B27">
              <w:t>филь и индивидуальный план обучения с испол</w:t>
            </w:r>
            <w:r w:rsidRPr="007E2B27">
              <w:t>ь</w:t>
            </w:r>
            <w:r w:rsidRPr="007E2B27">
              <w:t>зованием федеральной информационно-сервисной платформы цифровой образов</w:t>
            </w:r>
            <w:r w:rsidRPr="007E2B27">
              <w:t>а</w:t>
            </w:r>
            <w:r w:rsidRPr="007E2B27">
              <w:t>тельной среды, в общем числе обучающихся по указанным программам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7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t>доля образовательных организаций, реал</w:t>
            </w:r>
            <w:r w:rsidRPr="007E2B27">
              <w:t>и</w:t>
            </w:r>
            <w:r w:rsidRPr="007E2B27">
              <w:t>зующих программы о</w:t>
            </w:r>
            <w:r w:rsidRPr="007E2B27">
              <w:t>б</w:t>
            </w:r>
            <w:r w:rsidRPr="007E2B27">
              <w:t>щего образования, д</w:t>
            </w:r>
            <w:r w:rsidRPr="007E2B27">
              <w:t>о</w:t>
            </w:r>
            <w:r w:rsidRPr="007E2B27">
              <w:t>полнительного образ</w:t>
            </w:r>
            <w:r w:rsidRPr="007E2B27">
              <w:t>о</w:t>
            </w:r>
            <w:r w:rsidRPr="007E2B27">
              <w:t>вания детей и среднего профессионального о</w:t>
            </w:r>
            <w:r w:rsidRPr="007E2B27">
              <w:t>б</w:t>
            </w:r>
            <w:r w:rsidRPr="007E2B27">
              <w:t>разования, осущест</w:t>
            </w:r>
            <w:r w:rsidRPr="007E2B27">
              <w:t>в</w:t>
            </w:r>
            <w:r w:rsidRPr="007E2B27">
              <w:t>ляющих образовател</w:t>
            </w:r>
            <w:r w:rsidRPr="007E2B27">
              <w:t>ь</w:t>
            </w:r>
            <w:r w:rsidRPr="007E2B27">
              <w:t>ную деятельность с и</w:t>
            </w:r>
            <w:r w:rsidRPr="007E2B27">
              <w:t>с</w:t>
            </w:r>
            <w:r w:rsidRPr="007E2B27">
              <w:t>пользованием фед</w:t>
            </w:r>
            <w:r w:rsidRPr="007E2B27">
              <w:t>е</w:t>
            </w:r>
            <w:r w:rsidRPr="007E2B27">
              <w:t>ральной информацио</w:t>
            </w:r>
            <w:r w:rsidRPr="007E2B27">
              <w:t>н</w:t>
            </w:r>
            <w:r w:rsidRPr="007E2B27">
              <w:t>но-сервисной платфо</w:t>
            </w:r>
            <w:r w:rsidRPr="007E2B27">
              <w:t>р</w:t>
            </w:r>
            <w:r w:rsidRPr="007E2B27">
              <w:t>мы цифровой образов</w:t>
            </w:r>
            <w:r w:rsidRPr="007E2B27">
              <w:t>а</w:t>
            </w:r>
            <w:r w:rsidRPr="007E2B27">
              <w:t>тельной среды, в общем числе 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7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t>доля обучающихся по программам общего образования и среднего профессионального о</w:t>
            </w:r>
            <w:r w:rsidRPr="007E2B27">
              <w:t>б</w:t>
            </w:r>
            <w:r w:rsidRPr="007E2B27">
              <w:t>разования, использу</w:t>
            </w:r>
            <w:r w:rsidRPr="007E2B27">
              <w:t>ю</w:t>
            </w:r>
            <w:r w:rsidRPr="007E2B27">
              <w:t>щих федеральную и</w:t>
            </w:r>
            <w:r w:rsidRPr="007E2B27">
              <w:t>н</w:t>
            </w:r>
            <w:r w:rsidRPr="007E2B27">
              <w:t>формационно-сервисную платформу цифровой образов</w:t>
            </w:r>
            <w:r w:rsidRPr="007E2B27">
              <w:t>а</w:t>
            </w:r>
            <w:r w:rsidRPr="007E2B27">
              <w:t>тельной среды для «г</w:t>
            </w:r>
            <w:r w:rsidRPr="007E2B27">
              <w:t>о</w:t>
            </w:r>
            <w:r w:rsidRPr="007E2B27">
              <w:t>ризонтального» обуч</w:t>
            </w:r>
            <w:r w:rsidRPr="007E2B27">
              <w:t>е</w:t>
            </w:r>
            <w:r w:rsidRPr="007E2B27">
              <w:t>ния и неформального образования, в общем числе обучающихся по указанным программам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4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t>доля педагогических работников общего о</w:t>
            </w:r>
            <w:r w:rsidRPr="007E2B27">
              <w:t>б</w:t>
            </w:r>
            <w:r w:rsidRPr="007E2B27">
              <w:t>разования, прошедших повышение квалифик</w:t>
            </w:r>
            <w:r w:rsidRPr="007E2B27">
              <w:t>а</w:t>
            </w:r>
            <w:r w:rsidRPr="007E2B27">
              <w:t>ции в рамках период</w:t>
            </w:r>
            <w:r w:rsidRPr="007E2B27">
              <w:t>и</w:t>
            </w:r>
            <w:r w:rsidRPr="007E2B27">
              <w:t>ческой аттестации в цифровой форме с и</w:t>
            </w:r>
            <w:r w:rsidRPr="007E2B27">
              <w:t>с</w:t>
            </w:r>
            <w:r w:rsidRPr="007E2B27">
              <w:t>пользованием инфо</w:t>
            </w:r>
            <w:r w:rsidRPr="007E2B27">
              <w:t>р</w:t>
            </w:r>
            <w:r w:rsidRPr="007E2B27">
              <w:t>мационного ресурса «одного окна» («Совр</w:t>
            </w:r>
            <w:r w:rsidRPr="007E2B27">
              <w:t>е</w:t>
            </w:r>
            <w:r w:rsidRPr="007E2B27">
              <w:t>менная цифровая обр</w:t>
            </w:r>
            <w:r w:rsidRPr="007E2B27">
              <w:t>а</w:t>
            </w:r>
            <w:r w:rsidRPr="007E2B27">
              <w:t>зовательная среда в Российской Федер</w:t>
            </w:r>
            <w:r w:rsidRPr="007E2B27">
              <w:t>а</w:t>
            </w:r>
            <w:r w:rsidRPr="007E2B27">
              <w:t>ции»), в общем числе педагогических рабо</w:t>
            </w:r>
            <w:r w:rsidRPr="007E2B27">
              <w:t>т</w:t>
            </w:r>
            <w:r w:rsidRPr="007E2B27">
              <w:t>ников общего образ</w:t>
            </w:r>
            <w:r w:rsidRPr="007E2B27">
              <w:t>о</w:t>
            </w:r>
            <w:r w:rsidRPr="007E2B27">
              <w:lastRenderedPageBreak/>
              <w:t>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4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t>доля общеобразов</w:t>
            </w:r>
            <w:r w:rsidRPr="007E2B27">
              <w:t>а</w:t>
            </w:r>
            <w:r w:rsidRPr="007E2B27">
              <w:t>тельных организаций, внедривших целевую модель цифровой обр</w:t>
            </w:r>
            <w:r w:rsidRPr="007E2B27">
              <w:t>а</w:t>
            </w:r>
            <w:r w:rsidRPr="007E2B27">
              <w:t>зовательной среды  в отчетном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7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2B27" w:rsidRPr="007E2B27" w:rsidRDefault="007E2B27" w:rsidP="007E2B27"/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2B27" w:rsidRPr="007E2B27" w:rsidRDefault="007E2B27" w:rsidP="007E2B27">
            <w:r w:rsidRPr="007E2B27">
              <w:t>Реализация р</w:t>
            </w:r>
            <w:r w:rsidRPr="007E2B27">
              <w:t>е</w:t>
            </w:r>
            <w:r w:rsidRPr="007E2B27">
              <w:t>гионального пр</w:t>
            </w:r>
            <w:r w:rsidRPr="007E2B27">
              <w:t>о</w:t>
            </w:r>
            <w:r w:rsidRPr="007E2B27">
              <w:t>екта «Цифровая образовательная среда» (Обновл</w:t>
            </w:r>
            <w:r w:rsidRPr="007E2B27">
              <w:t>е</w:t>
            </w:r>
            <w:r w:rsidRPr="007E2B27">
              <w:t>ние материально-технической базы образовательных организаций о</w:t>
            </w:r>
            <w:r w:rsidRPr="007E2B27">
              <w:t>б</w:t>
            </w:r>
            <w:r w:rsidRPr="007E2B27">
              <w:t>щего образования с целью внедр</w:t>
            </w:r>
            <w:r w:rsidRPr="007E2B27">
              <w:t>е</w:t>
            </w:r>
            <w:r w:rsidRPr="007E2B27">
              <w:t>ния целевой о</w:t>
            </w:r>
            <w:r w:rsidRPr="007E2B27">
              <w:t>б</w:t>
            </w:r>
            <w:r w:rsidRPr="007E2B27">
              <w:t>разовательной среды 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7E2B27" w:rsidRPr="007E2B27" w:rsidRDefault="007E2B27" w:rsidP="007E2B27">
            <w:r w:rsidRPr="007E2B27">
              <w:t>Доля общеобразов</w:t>
            </w:r>
            <w:r w:rsidRPr="007E2B27">
              <w:t>а</w:t>
            </w:r>
            <w:r w:rsidRPr="007E2B27">
              <w:t>тельных организаций, оснащенных в целях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6,67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26,67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26,67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26,67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7E2B27" w:rsidRPr="007E2B27" w:rsidRDefault="007E2B27" w:rsidP="007E2B27">
            <w:r w:rsidRPr="007E2B27">
              <w:t>Доля обучающихся, для которых созданы ранее условия получения к</w:t>
            </w:r>
            <w:r w:rsidRPr="007E2B27">
              <w:t>а</w:t>
            </w:r>
            <w:r w:rsidRPr="007E2B27">
              <w:t>чественного образов</w:t>
            </w:r>
            <w:r w:rsidRPr="007E2B27">
              <w:t>а</w:t>
            </w:r>
            <w:r w:rsidRPr="007E2B27">
              <w:t>ния вне зависимости от места их нахождения посредством предо</w:t>
            </w:r>
            <w:r w:rsidRPr="007E2B27">
              <w:t>с</w:t>
            </w:r>
            <w:r w:rsidRPr="007E2B27">
              <w:t>тавления доступа к ф</w:t>
            </w:r>
            <w:r w:rsidRPr="007E2B27">
              <w:t>е</w:t>
            </w:r>
            <w:r w:rsidRPr="007E2B27">
              <w:t>деральной информац</w:t>
            </w:r>
            <w:r w:rsidRPr="007E2B27">
              <w:t>и</w:t>
            </w:r>
            <w:r w:rsidRPr="007E2B27">
              <w:t>онно - сервисной пла</w:t>
            </w:r>
            <w:r w:rsidRPr="007E2B27">
              <w:t>т</w:t>
            </w:r>
            <w:r w:rsidRPr="007E2B27">
              <w:t>форме цифровой обр</w:t>
            </w:r>
            <w:r w:rsidRPr="007E2B27">
              <w:t>а</w:t>
            </w:r>
            <w:r w:rsidRPr="007E2B27">
              <w:t>зовательной среды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15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7E2B27" w:rsidRPr="007E2B27" w:rsidRDefault="007E2B27" w:rsidP="007E2B27">
            <w:r w:rsidRPr="007E2B27">
              <w:t>Доля педагогических работников, испол</w:t>
            </w:r>
            <w:r w:rsidRPr="007E2B27">
              <w:t>ь</w:t>
            </w:r>
            <w:r w:rsidRPr="007E2B27">
              <w:t>зующих сервисы фед</w:t>
            </w:r>
            <w:r w:rsidRPr="007E2B27">
              <w:t>е</w:t>
            </w:r>
            <w:r w:rsidRPr="007E2B27">
              <w:t>ральной информацио</w:t>
            </w:r>
            <w:r w:rsidRPr="007E2B27">
              <w:t>н</w:t>
            </w:r>
            <w:r w:rsidRPr="007E2B27">
              <w:lastRenderedPageBreak/>
              <w:t>но-сервисной платфо</w:t>
            </w:r>
            <w:r w:rsidRPr="007E2B27">
              <w:t>р</w:t>
            </w:r>
            <w:r w:rsidRPr="007E2B27">
              <w:t>мы цифровой образов</w:t>
            </w:r>
            <w:r w:rsidRPr="007E2B27">
              <w:t>а</w:t>
            </w:r>
            <w:r w:rsidRPr="007E2B27">
              <w:t>тельной среды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20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7E2B27" w:rsidRPr="007E2B27" w:rsidRDefault="007E2B27" w:rsidP="007E2B27">
            <w:r w:rsidRPr="007E2B27">
              <w:t>Доля образовательных организаций, испол</w:t>
            </w:r>
            <w:r w:rsidRPr="007E2B27">
              <w:t>ь</w:t>
            </w:r>
            <w:r w:rsidRPr="007E2B27">
              <w:t>зующих сервисы фед</w:t>
            </w:r>
            <w:r w:rsidRPr="007E2B27">
              <w:t>е</w:t>
            </w:r>
            <w:r w:rsidRPr="007E2B27">
              <w:t>ральной информацио</w:t>
            </w:r>
            <w:r w:rsidRPr="007E2B27">
              <w:t>н</w:t>
            </w:r>
            <w:r w:rsidRPr="007E2B27">
              <w:t>но-сервисной платфо</w:t>
            </w:r>
            <w:r w:rsidRPr="007E2B27">
              <w:t>р</w:t>
            </w:r>
            <w:r w:rsidRPr="007E2B27">
              <w:t>мы цифровой образов</w:t>
            </w:r>
            <w:r w:rsidRPr="007E2B27">
              <w:t>а</w:t>
            </w:r>
            <w:r w:rsidRPr="007E2B27">
              <w:t>тельной среды при ре</w:t>
            </w:r>
            <w:r w:rsidRPr="007E2B27">
              <w:t>а</w:t>
            </w:r>
            <w:r w:rsidRPr="007E2B27">
              <w:t>лизации программ о</w:t>
            </w:r>
            <w:r w:rsidRPr="007E2B27">
              <w:t>с</w:t>
            </w:r>
            <w:r w:rsidRPr="007E2B27">
              <w:t>новного общего образ</w:t>
            </w:r>
            <w:r w:rsidRPr="007E2B27">
              <w:t>о</w:t>
            </w:r>
            <w:r w:rsidRPr="007E2B27">
              <w:t>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20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11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E2B27" w:rsidRPr="007E2B27" w:rsidRDefault="007E2B27" w:rsidP="007E2B27">
            <w:r w:rsidRPr="007E2B27">
              <w:t>Реализация р</w:t>
            </w:r>
            <w:r w:rsidRPr="007E2B27">
              <w:t>е</w:t>
            </w:r>
            <w:r w:rsidRPr="007E2B27">
              <w:t>гионального пр</w:t>
            </w:r>
            <w:r w:rsidRPr="007E2B27">
              <w:t>о</w:t>
            </w:r>
            <w:r w:rsidRPr="007E2B27">
              <w:t>екта «Совреме</w:t>
            </w:r>
            <w:r w:rsidRPr="007E2B27">
              <w:t>н</w:t>
            </w:r>
            <w:r w:rsidRPr="007E2B27">
              <w:t>ная школа»</w:t>
            </w:r>
          </w:p>
          <w:p w:rsidR="007E2B27" w:rsidRPr="007E2B27" w:rsidRDefault="007E2B27" w:rsidP="007E2B27">
            <w:r w:rsidRPr="007E2B27">
              <w:t>(Создание (о</w:t>
            </w:r>
            <w:r w:rsidRPr="007E2B27">
              <w:t>б</w:t>
            </w:r>
            <w:r w:rsidRPr="007E2B27">
              <w:t>новление) мат</w:t>
            </w:r>
            <w:r w:rsidRPr="007E2B27">
              <w:t>е</w:t>
            </w:r>
            <w:r w:rsidRPr="007E2B27">
              <w:t>риально-технической базы для формиров</w:t>
            </w:r>
            <w:r w:rsidRPr="007E2B27">
              <w:t>а</w:t>
            </w:r>
            <w:r w:rsidRPr="007E2B27">
              <w:t>ния у обучающи</w:t>
            </w:r>
            <w:r w:rsidRPr="007E2B27">
              <w:t>х</w:t>
            </w:r>
            <w:r w:rsidRPr="007E2B27">
              <w:t>ся современных технологических и гуманитарных н</w:t>
            </w:r>
            <w:r w:rsidRPr="007E2B27">
              <w:t>а</w:t>
            </w:r>
            <w:r w:rsidRPr="007E2B27">
              <w:t>выков.  Создание материально-</w:t>
            </w:r>
            <w:r w:rsidRPr="007E2B27">
              <w:lastRenderedPageBreak/>
              <w:t>технической базы для реализации основных и д</w:t>
            </w:r>
            <w:r w:rsidRPr="007E2B27">
              <w:t>о</w:t>
            </w:r>
            <w:r w:rsidRPr="007E2B27">
              <w:t>полнительных  общеобразов</w:t>
            </w:r>
            <w:r w:rsidRPr="007E2B27">
              <w:t>а</w:t>
            </w:r>
            <w:r w:rsidRPr="007E2B27">
              <w:t>тельных программ цифрового и г</w:t>
            </w:r>
            <w:r w:rsidRPr="007E2B27">
              <w:t>у</w:t>
            </w:r>
            <w:r w:rsidRPr="007E2B27">
              <w:t>манитарного пр</w:t>
            </w:r>
            <w:r w:rsidRPr="007E2B27">
              <w:t>о</w:t>
            </w:r>
            <w:r w:rsidRPr="007E2B27">
              <w:t>филей в общео</w:t>
            </w:r>
            <w:r w:rsidRPr="007E2B27">
              <w:t>б</w:t>
            </w:r>
            <w:r w:rsidRPr="007E2B27">
              <w:t>разовательных организациях, расположенных в сельской местн</w:t>
            </w:r>
            <w:r w:rsidRPr="007E2B27">
              <w:t>о</w:t>
            </w:r>
            <w:r w:rsidRPr="007E2B27">
              <w:t>сти)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lastRenderedPageBreak/>
              <w:t>численность детей, о</w:t>
            </w:r>
            <w:r w:rsidRPr="007E2B27">
              <w:t>с</w:t>
            </w:r>
            <w:r w:rsidRPr="007E2B27">
              <w:t>ваивающих учебных предмет «Технология» на базе Центров обр</w:t>
            </w:r>
            <w:r w:rsidRPr="007E2B27">
              <w:t>а</w:t>
            </w:r>
            <w:r w:rsidRPr="007E2B27">
              <w:t>зования цифрового и гуманитарного проф</w:t>
            </w:r>
            <w:r w:rsidRPr="007E2B27">
              <w:t>и</w:t>
            </w:r>
            <w:r w:rsidRPr="007E2B27">
              <w:t>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3525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1834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1834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1834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t>численность детей, о</w:t>
            </w:r>
            <w:r w:rsidRPr="007E2B27">
              <w:t>с</w:t>
            </w:r>
            <w:r w:rsidRPr="007E2B27">
              <w:t>ваивающих учебных предмет «Основы без</w:t>
            </w:r>
            <w:r w:rsidRPr="007E2B27">
              <w:t>о</w:t>
            </w:r>
            <w:r w:rsidRPr="007E2B27">
              <w:t>пасности жизнеде</w:t>
            </w:r>
            <w:r w:rsidRPr="007E2B27">
              <w:t>я</w:t>
            </w:r>
            <w:r w:rsidRPr="007E2B27">
              <w:t>тельности» на базе Це</w:t>
            </w:r>
            <w:r w:rsidRPr="007E2B27">
              <w:t>н</w:t>
            </w:r>
            <w:r w:rsidRPr="007E2B27">
              <w:t>тров образования ци</w:t>
            </w:r>
            <w:r w:rsidRPr="007E2B27">
              <w:t>ф</w:t>
            </w:r>
            <w:r w:rsidRPr="007E2B27">
              <w:t>рового и гуманитарного профилей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275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307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440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440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t>численность детей, о</w:t>
            </w:r>
            <w:r w:rsidRPr="007E2B27">
              <w:t>с</w:t>
            </w:r>
            <w:r w:rsidRPr="007E2B27">
              <w:t>ваивающих учебных предмет «Информат</w:t>
            </w:r>
            <w:r w:rsidRPr="007E2B27">
              <w:t>и</w:t>
            </w:r>
            <w:r w:rsidRPr="007E2B27">
              <w:t>ка» на базе Центров о</w:t>
            </w:r>
            <w:r w:rsidRPr="007E2B27">
              <w:t>б</w:t>
            </w:r>
            <w:r w:rsidRPr="007E2B27">
              <w:t>разования цифрового и гуманитарного проф</w:t>
            </w:r>
            <w:r w:rsidRPr="007E2B27">
              <w:t>и</w:t>
            </w:r>
            <w:r w:rsidRPr="007E2B27">
              <w:t>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597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814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814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814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t>численность детей, о</w:t>
            </w:r>
            <w:r w:rsidRPr="007E2B27">
              <w:t>х</w:t>
            </w:r>
            <w:r w:rsidRPr="007E2B27">
              <w:t>ваченных дополнител</w:t>
            </w:r>
            <w:r w:rsidRPr="007E2B27">
              <w:t>ь</w:t>
            </w:r>
            <w:r w:rsidRPr="007E2B27">
              <w:t>ными общеобразов</w:t>
            </w:r>
            <w:r w:rsidRPr="007E2B27">
              <w:t>а</w:t>
            </w:r>
            <w:r w:rsidRPr="007E2B27">
              <w:t>тельными программами  на базе Центров обр</w:t>
            </w:r>
            <w:r w:rsidRPr="007E2B27">
              <w:t>а</w:t>
            </w:r>
            <w:r w:rsidRPr="007E2B27">
              <w:t>зования цифрового и гуманитарного проф</w:t>
            </w:r>
            <w:r w:rsidRPr="007E2B27">
              <w:t>и</w:t>
            </w:r>
            <w:r w:rsidRPr="007E2B27">
              <w:t>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1269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1746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1746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1746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t>численность детей, з</w:t>
            </w:r>
            <w:r w:rsidRPr="007E2B27">
              <w:t>а</w:t>
            </w:r>
            <w:r w:rsidRPr="007E2B27">
              <w:t>нимающихся шахмат</w:t>
            </w:r>
            <w:r w:rsidRPr="007E2B27">
              <w:t>а</w:t>
            </w:r>
            <w:r w:rsidRPr="007E2B27">
              <w:t>ми на постоянной осн</w:t>
            </w:r>
            <w:r w:rsidRPr="007E2B27">
              <w:t>о</w:t>
            </w:r>
            <w:r w:rsidRPr="007E2B27">
              <w:t>ве,  на базе Центров о</w:t>
            </w:r>
            <w:r w:rsidRPr="007E2B27">
              <w:t>б</w:t>
            </w:r>
            <w:r w:rsidRPr="007E2B27">
              <w:t>разования цифрового и гуманитарного проф</w:t>
            </w:r>
            <w:r w:rsidRPr="007E2B27">
              <w:t>и</w:t>
            </w:r>
            <w:r w:rsidRPr="007E2B27">
              <w:t>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280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280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280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t>численность человек, ежемесячно испол</w:t>
            </w:r>
            <w:r w:rsidRPr="007E2B27">
              <w:t>ь</w:t>
            </w:r>
            <w:r w:rsidRPr="007E2B27">
              <w:t>зующих инфраструктуру Центров образования цифрового и гуманита</w:t>
            </w:r>
            <w:r w:rsidRPr="007E2B27">
              <w:t>р</w:t>
            </w:r>
            <w:r w:rsidRPr="007E2B27">
              <w:t>ного профилей «Точка роста» для дистанцио</w:t>
            </w:r>
            <w:r w:rsidRPr="007E2B27">
              <w:t>н</w:t>
            </w:r>
            <w:r w:rsidRPr="007E2B27">
              <w:lastRenderedPageBreak/>
              <w:t>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1400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t>численность человек, ежемесячно вовлече</w:t>
            </w:r>
            <w:r w:rsidRPr="007E2B27">
              <w:t>н</w:t>
            </w:r>
            <w:r w:rsidRPr="007E2B27">
              <w:t>ных в программу соц</w:t>
            </w:r>
            <w:r w:rsidRPr="007E2B27">
              <w:t>и</w:t>
            </w:r>
            <w:r w:rsidRPr="007E2B27">
              <w:t>ально-культурных ко</w:t>
            </w:r>
            <w:r w:rsidRPr="007E2B27">
              <w:t>м</w:t>
            </w:r>
            <w:r w:rsidRPr="007E2B27">
              <w:t>петенций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1400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t>количество проведе</w:t>
            </w:r>
            <w:r w:rsidRPr="007E2B27">
              <w:t>н</w:t>
            </w:r>
            <w:r w:rsidRPr="007E2B27">
              <w:t>ных на площадке Це</w:t>
            </w:r>
            <w:r w:rsidRPr="007E2B27">
              <w:t>н</w:t>
            </w:r>
            <w:r w:rsidRPr="007E2B27">
              <w:t>тров образования ци</w:t>
            </w:r>
            <w:r w:rsidRPr="007E2B27">
              <w:t>ф</w:t>
            </w:r>
            <w:r w:rsidRPr="007E2B27">
              <w:t>рового и гуманитарного профилей «Точка роста» социокультурных мер</w:t>
            </w:r>
            <w:r w:rsidRPr="007E2B27">
              <w:t>о</w:t>
            </w:r>
            <w:r w:rsidRPr="007E2B27">
              <w:t>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70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t>повышение квалифик</w:t>
            </w:r>
            <w:r w:rsidRPr="007E2B27">
              <w:t>а</w:t>
            </w:r>
            <w:r w:rsidRPr="007E2B27">
              <w:t>ции педагогов по пре</w:t>
            </w:r>
            <w:r w:rsidRPr="007E2B27">
              <w:t>д</w:t>
            </w:r>
            <w:r w:rsidRPr="007E2B27">
              <w:t>мету «Технология»,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t>повышение квалифик</w:t>
            </w:r>
            <w:r w:rsidRPr="007E2B27">
              <w:t>а</w:t>
            </w:r>
            <w:r w:rsidRPr="007E2B27">
              <w:t>ции иных сотрудников Центров образования цифрового и гуманита</w:t>
            </w:r>
            <w:r w:rsidRPr="007E2B27">
              <w:t>р</w:t>
            </w:r>
            <w:r w:rsidRPr="007E2B27">
              <w:t>ного профилей «Точка роста»,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100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E2B27" w:rsidRPr="007E2B27" w:rsidRDefault="007E2B27" w:rsidP="007E2B27">
            <w:r w:rsidRPr="007E2B27">
              <w:t>число общеобразов</w:t>
            </w:r>
            <w:r w:rsidRPr="007E2B27">
              <w:t>а</w:t>
            </w:r>
            <w:r w:rsidRPr="007E2B27">
              <w:t>тельных организаций, расположенных в сел</w:t>
            </w:r>
            <w:r w:rsidRPr="007E2B27">
              <w:t>ь</w:t>
            </w:r>
            <w:r w:rsidRPr="007E2B27">
              <w:t xml:space="preserve">ской местности и малых городах, обновивших </w:t>
            </w:r>
            <w:r w:rsidRPr="007E2B27">
              <w:lastRenderedPageBreak/>
              <w:t>материально-техническую базу для реализации основных и дополнительных общ</w:t>
            </w:r>
            <w:r w:rsidRPr="007E2B27">
              <w:t>е</w:t>
            </w:r>
            <w:r w:rsidRPr="007E2B27">
              <w:t>образовательных пр</w:t>
            </w:r>
            <w:r w:rsidRPr="007E2B27">
              <w:t>о</w:t>
            </w:r>
            <w:r w:rsidRPr="007E2B27">
              <w:t>грамм цифрового и г</w:t>
            </w:r>
            <w:r w:rsidRPr="007E2B27">
              <w:t>у</w:t>
            </w:r>
            <w:r w:rsidRPr="007E2B27">
              <w:t>манитарного профилей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>
            <w:r w:rsidRPr="007E2B27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2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Реализация р</w:t>
            </w:r>
            <w:r w:rsidRPr="007E2B27">
              <w:t>е</w:t>
            </w:r>
            <w:r w:rsidRPr="007E2B27">
              <w:t>гионального пр</w:t>
            </w:r>
            <w:r w:rsidRPr="007E2B27">
              <w:t>о</w:t>
            </w:r>
            <w:r w:rsidRPr="007E2B27">
              <w:t>екта «Совреме</w:t>
            </w:r>
            <w:r w:rsidRPr="007E2B27">
              <w:t>н</w:t>
            </w:r>
            <w:r w:rsidRPr="007E2B27">
              <w:t>ная школа» (Со</w:t>
            </w:r>
            <w:r w:rsidRPr="007E2B27">
              <w:t>з</w:t>
            </w:r>
            <w:r w:rsidRPr="007E2B27">
              <w:t>дание центров естественно-научной и техн</w:t>
            </w:r>
            <w:r w:rsidRPr="007E2B27">
              <w:t>о</w:t>
            </w:r>
            <w:r w:rsidRPr="007E2B27">
              <w:t>логической н</w:t>
            </w:r>
            <w:r w:rsidRPr="007E2B27">
              <w:t>а</w:t>
            </w:r>
            <w:r w:rsidRPr="007E2B27">
              <w:t>правленностей на базе образов</w:t>
            </w:r>
            <w:r w:rsidRPr="007E2B27">
              <w:t>а</w:t>
            </w:r>
            <w:r w:rsidRPr="007E2B27">
              <w:t>тельных орган</w:t>
            </w:r>
            <w:r w:rsidRPr="007E2B27">
              <w:t>и</w:t>
            </w:r>
            <w:r w:rsidRPr="007E2B27">
              <w:t>заций)</w:t>
            </w:r>
          </w:p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7E2B27" w:rsidRPr="007E2B27" w:rsidRDefault="007E2B27" w:rsidP="007E2B27">
            <w:r w:rsidRPr="007E2B27">
              <w:t>количество общеобр</w:t>
            </w:r>
            <w:r w:rsidRPr="007E2B27">
              <w:t>а</w:t>
            </w:r>
            <w:r w:rsidRPr="007E2B27">
              <w:t>зовательных организ</w:t>
            </w:r>
            <w:r w:rsidRPr="007E2B27">
              <w:t>а</w:t>
            </w:r>
            <w:r w:rsidRPr="007E2B27">
              <w:t>ций, расположенных в сельской местности и малых городах, в кот</w:t>
            </w:r>
            <w:r w:rsidRPr="007E2B27">
              <w:t>о</w:t>
            </w:r>
            <w:r w:rsidRPr="007E2B27">
              <w:t>рых созданы и фун</w:t>
            </w:r>
            <w:r w:rsidRPr="007E2B27">
              <w:t>к</w:t>
            </w:r>
            <w:r w:rsidRPr="007E2B27">
              <w:t>ционируют центры о</w:t>
            </w:r>
            <w:r w:rsidRPr="007E2B27">
              <w:t>б</w:t>
            </w:r>
            <w:r w:rsidRPr="007E2B27">
              <w:t>разования естественно-научной и технологич</w:t>
            </w:r>
            <w:r w:rsidRPr="007E2B27">
              <w:t>е</w:t>
            </w:r>
            <w:r w:rsidRPr="007E2B27">
              <w:t>ской направленностей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7E2B27" w:rsidRPr="007E2B27" w:rsidRDefault="007E2B27" w:rsidP="007E2B27">
            <w:r w:rsidRPr="007E2B27">
              <w:t>численность обуча</w:t>
            </w:r>
            <w:r w:rsidRPr="007E2B27">
              <w:t>ю</w:t>
            </w:r>
            <w:r w:rsidRPr="007E2B27">
              <w:t>щихся общеобразов</w:t>
            </w:r>
            <w:r w:rsidRPr="007E2B27">
              <w:t>а</w:t>
            </w:r>
            <w:r w:rsidRPr="007E2B27">
              <w:t>тельной организации, охваченных образов</w:t>
            </w:r>
            <w:r w:rsidRPr="007E2B27">
              <w:t>а</w:t>
            </w:r>
            <w:r w:rsidRPr="007E2B27">
              <w:t>тельными программами общего образования естественно-научной и технологической н</w:t>
            </w:r>
            <w:r w:rsidRPr="007E2B27">
              <w:t>а</w:t>
            </w:r>
            <w:r w:rsidRPr="007E2B27">
              <w:t>правленностей на базе центра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 xml:space="preserve">чел.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180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277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421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7E2B27" w:rsidRPr="007E2B27" w:rsidRDefault="007E2B27" w:rsidP="007E2B27">
            <w:r w:rsidRPr="007E2B27">
              <w:t>численность детей, об</w:t>
            </w:r>
            <w:r w:rsidRPr="007E2B27">
              <w:t>у</w:t>
            </w:r>
            <w:r w:rsidRPr="007E2B27">
              <w:t>чающихся программам дополнительного обр</w:t>
            </w:r>
            <w:r w:rsidRPr="007E2B27">
              <w:t>а</w:t>
            </w:r>
            <w:r w:rsidRPr="007E2B27">
              <w:lastRenderedPageBreak/>
              <w:t>зования естественно-научной и технической направленностей на б</w:t>
            </w:r>
            <w:r w:rsidRPr="007E2B27">
              <w:t>а</w:t>
            </w:r>
            <w:r w:rsidRPr="007E2B27">
              <w:t>зе центра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lastRenderedPageBreak/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180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270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7E2B27" w:rsidRPr="007E2B27" w:rsidRDefault="007E2B27" w:rsidP="007E2B27">
            <w:r w:rsidRPr="007E2B27">
              <w:t>численность обуча</w:t>
            </w:r>
            <w:r w:rsidRPr="007E2B27">
              <w:t>ю</w:t>
            </w:r>
            <w:r w:rsidRPr="007E2B27">
              <w:t>щихся, ежемесячно и</w:t>
            </w:r>
            <w:r w:rsidRPr="007E2B27">
              <w:t>с</w:t>
            </w:r>
            <w:r w:rsidRPr="007E2B27">
              <w:t>пользующих инфр</w:t>
            </w:r>
            <w:r w:rsidRPr="007E2B27">
              <w:t>а</w:t>
            </w:r>
            <w:r w:rsidRPr="007E2B27">
              <w:t>структуру центров «То</w:t>
            </w:r>
            <w:r w:rsidRPr="007E2B27">
              <w:t>ч</w:t>
            </w:r>
            <w:r w:rsidRPr="007E2B27">
              <w:t>ка роста»  для диста</w:t>
            </w:r>
            <w:r w:rsidRPr="007E2B27">
              <w:t>н</w:t>
            </w:r>
            <w:r w:rsidRPr="007E2B27">
              <w:t>ционного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135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7E2B27" w:rsidRPr="007E2B27" w:rsidRDefault="007E2B27" w:rsidP="007E2B27">
            <w:r w:rsidRPr="007E2B27">
              <w:t>доля педагогических работников центра «Точка роста», проше</w:t>
            </w:r>
            <w:r w:rsidRPr="007E2B27">
              <w:t>д</w:t>
            </w:r>
            <w:r w:rsidRPr="007E2B27">
              <w:t>ших обучение по пр</w:t>
            </w:r>
            <w:r w:rsidRPr="007E2B27">
              <w:t>о</w:t>
            </w:r>
            <w:r w:rsidRPr="007E2B27">
              <w:t>граммам из реестра программ повышения квалификации фед</w:t>
            </w:r>
            <w:r w:rsidRPr="007E2B27">
              <w:t>е</w:t>
            </w:r>
            <w:r w:rsidRPr="007E2B27">
              <w:t>рального оператора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-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12.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Организация бе</w:t>
            </w:r>
            <w:r w:rsidRPr="007E2B27">
              <w:t>с</w:t>
            </w:r>
            <w:r w:rsidRPr="007E2B27">
              <w:t>платного горячего питания обуча</w:t>
            </w:r>
            <w:r w:rsidRPr="007E2B27">
              <w:t>ю</w:t>
            </w:r>
            <w:r w:rsidRPr="007E2B27">
              <w:t>щихся, получа</w:t>
            </w:r>
            <w:r w:rsidRPr="007E2B27">
              <w:t>ю</w:t>
            </w:r>
            <w:r w:rsidRPr="007E2B27">
              <w:t>щих начальное общее образов</w:t>
            </w:r>
            <w:r w:rsidRPr="007E2B27">
              <w:t>а</w:t>
            </w:r>
            <w:r w:rsidRPr="007E2B27">
              <w:t>ние в муниц</w:t>
            </w:r>
            <w:r w:rsidRPr="007E2B27">
              <w:t>и</w:t>
            </w:r>
            <w:r w:rsidRPr="007E2B27">
              <w:t>пальных образ</w:t>
            </w:r>
            <w:r w:rsidRPr="007E2B27">
              <w:t>о</w:t>
            </w:r>
            <w:r w:rsidRPr="007E2B27">
              <w:t>вательных орг</w:t>
            </w:r>
            <w:r w:rsidRPr="007E2B27">
              <w:t>а</w:t>
            </w:r>
            <w:r w:rsidRPr="007E2B27">
              <w:t>низациях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7E2B27" w:rsidRPr="007E2B27" w:rsidRDefault="007E2B27" w:rsidP="007E2B27">
            <w:r w:rsidRPr="007E2B27">
              <w:t>Доля обучающихся, п</w:t>
            </w:r>
            <w:r w:rsidRPr="007E2B27">
              <w:t>о</w:t>
            </w:r>
            <w:r w:rsidRPr="007E2B27">
              <w:t>лучающих начальное общее образование в муниципальных образ</w:t>
            </w:r>
            <w:r w:rsidRPr="007E2B27">
              <w:t>о</w:t>
            </w:r>
            <w:r w:rsidRPr="007E2B27">
              <w:t>вательных организац</w:t>
            </w:r>
            <w:r w:rsidRPr="007E2B27">
              <w:t>и</w:t>
            </w:r>
            <w:r w:rsidRPr="007E2B27">
              <w:t>ях, получающих бе</w:t>
            </w:r>
            <w:r w:rsidRPr="007E2B27">
              <w:t>с</w:t>
            </w:r>
            <w:r w:rsidRPr="007E2B27">
              <w:t>платное горячее пит</w:t>
            </w:r>
            <w:r w:rsidRPr="007E2B27">
              <w:t>а</w:t>
            </w:r>
            <w:r w:rsidRPr="007E2B27">
              <w:t>ние, к общему колич</w:t>
            </w:r>
            <w:r w:rsidRPr="007E2B27">
              <w:t>е</w:t>
            </w:r>
            <w:r w:rsidRPr="007E2B27">
              <w:t>ству обучающихся, п</w:t>
            </w:r>
            <w:r w:rsidRPr="007E2B27">
              <w:t>о</w:t>
            </w:r>
            <w:r w:rsidRPr="007E2B27">
              <w:t>лучающих начальное общее образование в муниципальных образ</w:t>
            </w:r>
            <w:r w:rsidRPr="007E2B27">
              <w:t>о</w:t>
            </w:r>
            <w:r w:rsidRPr="007E2B27">
              <w:lastRenderedPageBreak/>
              <w:t>вательных организациях в отчетном финансовом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-</w:t>
            </w:r>
          </w:p>
        </w:tc>
      </w:tr>
      <w:tr w:rsidR="007E2B27" w:rsidRPr="007E2B27" w:rsidTr="008B44CF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lastRenderedPageBreak/>
              <w:t>13.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Создание условий для обеспечения образовательного процесса в части нераспростран</w:t>
            </w:r>
            <w:r w:rsidRPr="007E2B27">
              <w:t>е</w:t>
            </w:r>
            <w:r w:rsidRPr="007E2B27">
              <w:t>ния новой кор</w:t>
            </w:r>
            <w:r w:rsidRPr="007E2B27">
              <w:t>о</w:t>
            </w:r>
            <w:r w:rsidRPr="007E2B27">
              <w:t>навирусной и</w:t>
            </w:r>
            <w:r w:rsidRPr="007E2B27">
              <w:t>н</w:t>
            </w:r>
            <w:r w:rsidRPr="007E2B27">
              <w:t>фекции (COVID-19)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7E2B27" w:rsidRPr="007E2B27" w:rsidRDefault="007E2B27" w:rsidP="007E2B27">
            <w:r w:rsidRPr="007E2B27">
              <w:t>Доля общеобразов</w:t>
            </w:r>
            <w:r w:rsidRPr="007E2B27">
              <w:t>а</w:t>
            </w:r>
            <w:r w:rsidRPr="007E2B27">
              <w:t>тельных организаций, в которых реализованы мероприятия по собл</w:t>
            </w:r>
            <w:r w:rsidRPr="007E2B27">
              <w:t>ю</w:t>
            </w:r>
            <w:r w:rsidRPr="007E2B27">
              <w:t>дению санитарно-эпидемиологических требований в условиях распространения новой коронавирусной инфе</w:t>
            </w:r>
            <w:r w:rsidRPr="007E2B27">
              <w:t>к</w:t>
            </w:r>
            <w:r w:rsidRPr="007E2B27">
              <w:t>ции (COVID-19)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B27" w:rsidRPr="007E2B27" w:rsidRDefault="007E2B27" w:rsidP="007E2B27">
            <w:r w:rsidRPr="007E2B27">
              <w:t>-</w:t>
            </w:r>
          </w:p>
        </w:tc>
      </w:tr>
    </w:tbl>
    <w:p w:rsidR="001A24E7" w:rsidRDefault="001A24E7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1A24E7" w:rsidRDefault="001A24E7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7E2B27" w:rsidRDefault="007E2B27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ar-SA"/>
        </w:rPr>
        <w:lastRenderedPageBreak/>
        <w:t>Приложение 2</w:t>
      </w:r>
    </w:p>
    <w:p w:rsidR="00F030B6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sz w:val="23"/>
          <w:szCs w:val="23"/>
          <w:lang w:eastAsia="ar-SA"/>
        </w:rPr>
        <w:t>к муниципальной программе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ar-SA"/>
        </w:rPr>
      </w:pPr>
    </w:p>
    <w:tbl>
      <w:tblPr>
        <w:tblW w:w="160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5"/>
        <w:gridCol w:w="2268"/>
        <w:gridCol w:w="851"/>
        <w:gridCol w:w="2410"/>
        <w:gridCol w:w="1842"/>
        <w:gridCol w:w="2410"/>
        <w:gridCol w:w="1559"/>
        <w:gridCol w:w="1418"/>
        <w:gridCol w:w="992"/>
        <w:gridCol w:w="851"/>
        <w:gridCol w:w="851"/>
      </w:tblGrid>
      <w:tr w:rsidR="007E2B27" w:rsidRPr="007E2B27" w:rsidTr="008B44CF">
        <w:trPr>
          <w:trHeight w:val="600"/>
        </w:trPr>
        <w:tc>
          <w:tcPr>
            <w:tcW w:w="16017" w:type="dxa"/>
            <w:gridSpan w:val="11"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СВЕДЕНИЯ</w:t>
            </w:r>
          </w:p>
          <w:p w:rsidR="007E2B27" w:rsidRPr="007E2B27" w:rsidRDefault="007E2B27" w:rsidP="007E2B27">
            <w:r w:rsidRPr="007E2B27">
              <w:t xml:space="preserve"> о порядке сбора информации и методике расчета целевых показателей </w:t>
            </w:r>
          </w:p>
          <w:p w:rsidR="007E2B27" w:rsidRPr="007E2B27" w:rsidRDefault="007E2B27" w:rsidP="007E2B27">
            <w:r w:rsidRPr="007E2B27">
              <w:t>муниципальной программы</w:t>
            </w:r>
          </w:p>
          <w:p w:rsidR="007E2B27" w:rsidRPr="007E2B27" w:rsidRDefault="007E2B27" w:rsidP="007E2B27"/>
        </w:tc>
      </w:tr>
      <w:tr w:rsidR="007E2B27" w:rsidRPr="007E2B27" w:rsidTr="008B44CF">
        <w:trPr>
          <w:trHeight w:val="735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№</w:t>
            </w:r>
          </w:p>
          <w:p w:rsidR="007E2B27" w:rsidRPr="007E2B27" w:rsidRDefault="007E2B27" w:rsidP="007E2B27">
            <w:r w:rsidRPr="007E2B27">
              <w:t>п/п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Наименование целев</w:t>
            </w:r>
            <w:r w:rsidRPr="007E2B27">
              <w:t>о</w:t>
            </w:r>
            <w:r w:rsidRPr="007E2B27">
              <w:t>го показателя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Ед. изм.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Определение целевого</w:t>
            </w:r>
          </w:p>
          <w:p w:rsidR="007E2B27" w:rsidRPr="007E2B27" w:rsidRDefault="007E2B27" w:rsidP="007E2B27">
            <w:r w:rsidRPr="007E2B27">
              <w:t xml:space="preserve"> показателя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Временные хара</w:t>
            </w:r>
            <w:r w:rsidRPr="007E2B27">
              <w:t>к</w:t>
            </w:r>
            <w:r w:rsidRPr="007E2B27">
              <w:t>теристики целев</w:t>
            </w:r>
            <w:r w:rsidRPr="007E2B27">
              <w:t>о</w:t>
            </w:r>
            <w:r w:rsidRPr="007E2B27">
              <w:t>го показателя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Алгоритм формирования (формула) показателя и методические поясн</w:t>
            </w:r>
            <w:r w:rsidRPr="007E2B27">
              <w:t>е</w:t>
            </w:r>
            <w:r w:rsidRPr="007E2B27">
              <w:t>ния к целевому показ</w:t>
            </w:r>
            <w:r w:rsidRPr="007E2B27">
              <w:t>а</w:t>
            </w:r>
            <w:r w:rsidRPr="007E2B27">
              <w:t>телю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Базовые пок</w:t>
            </w:r>
            <w:r w:rsidRPr="007E2B27">
              <w:t>а</w:t>
            </w:r>
            <w:r w:rsidRPr="007E2B27">
              <w:t>затели, испол</w:t>
            </w:r>
            <w:r w:rsidRPr="007E2B27">
              <w:t>ь</w:t>
            </w:r>
            <w:r w:rsidRPr="007E2B27">
              <w:t>зуемы в фо</w:t>
            </w:r>
            <w:r w:rsidRPr="007E2B27">
              <w:t>р</w:t>
            </w:r>
            <w:r w:rsidRPr="007E2B27">
              <w:t>муле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Метод сбора, индекс формы отчетности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Объект и единица наблюд</w:t>
            </w:r>
            <w:r w:rsidRPr="007E2B27">
              <w:t>е</w:t>
            </w:r>
            <w:r w:rsidRPr="007E2B27">
              <w:t>ния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Охват единиц сов</w:t>
            </w:r>
            <w:r w:rsidRPr="007E2B27">
              <w:t>о</w:t>
            </w:r>
            <w:r w:rsidRPr="007E2B27">
              <w:t>купн</w:t>
            </w:r>
            <w:r w:rsidRPr="007E2B27">
              <w:t>о</w:t>
            </w:r>
            <w:r w:rsidRPr="007E2B27">
              <w:t>сти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Ответс</w:t>
            </w:r>
            <w:r w:rsidRPr="007E2B27">
              <w:t>т</w:t>
            </w:r>
            <w:r w:rsidRPr="007E2B27">
              <w:t>венный за сбор данных по ц</w:t>
            </w:r>
            <w:r w:rsidRPr="007E2B27">
              <w:t>е</w:t>
            </w:r>
            <w:r w:rsidRPr="007E2B27">
              <w:t>левому показ</w:t>
            </w:r>
            <w:r w:rsidRPr="007E2B27">
              <w:t>а</w:t>
            </w:r>
            <w:r w:rsidRPr="007E2B27">
              <w:t>телю</w:t>
            </w:r>
          </w:p>
        </w:tc>
      </w:tr>
      <w:tr w:rsidR="007E2B27" w:rsidRPr="007E2B27" w:rsidTr="008B44CF">
        <w:trPr>
          <w:trHeight w:val="7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1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4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5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10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 xml:space="preserve">    11</w:t>
            </w:r>
          </w:p>
        </w:tc>
      </w:tr>
      <w:tr w:rsidR="007E2B27" w:rsidRPr="007E2B27" w:rsidTr="008B44CF">
        <w:trPr>
          <w:trHeight w:val="269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1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школьников, к</w:t>
            </w:r>
            <w:r w:rsidRPr="007E2B27">
              <w:t>о</w:t>
            </w:r>
            <w:r w:rsidRPr="007E2B27">
              <w:t>торым предоставлена возможность обучаться в соответствии с о</w:t>
            </w:r>
            <w:r w:rsidRPr="007E2B27">
              <w:t>с</w:t>
            </w:r>
            <w:r w:rsidRPr="007E2B27">
              <w:t>новными совреме</w:t>
            </w:r>
            <w:r w:rsidRPr="007E2B27">
              <w:t>н</w:t>
            </w:r>
            <w:r w:rsidRPr="007E2B27">
              <w:t>ными требованиями, в общей численности школьников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  качества о</w:t>
            </w:r>
            <w:r w:rsidRPr="007E2B27">
              <w:t>б</w:t>
            </w:r>
            <w:r w:rsidRPr="007E2B27">
              <w:t>разования, позволяет  в динамике оценить р</w:t>
            </w:r>
            <w:r w:rsidRPr="007E2B27">
              <w:t>е</w:t>
            </w:r>
            <w:r w:rsidRPr="007E2B27">
              <w:t>зультаты реализации мероприятий, напра</w:t>
            </w:r>
            <w:r w:rsidRPr="007E2B27">
              <w:t>в</w:t>
            </w:r>
            <w:r w:rsidRPr="007E2B27">
              <w:t>ленных на улучшение качества образования.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численности  школьников общеобр</w:t>
            </w:r>
            <w:r w:rsidRPr="007E2B27">
              <w:t>а</w:t>
            </w:r>
            <w:r w:rsidRPr="007E2B27">
              <w:lastRenderedPageBreak/>
              <w:t>зовательных учрежд</w:t>
            </w:r>
            <w:r w:rsidRPr="007E2B27">
              <w:t>е</w:t>
            </w:r>
            <w:r w:rsidRPr="007E2B27">
              <w:t>ний, которым предо</w:t>
            </w:r>
            <w:r w:rsidRPr="007E2B27">
              <w:t>с</w:t>
            </w:r>
            <w:r w:rsidRPr="007E2B27">
              <w:t>тавлена возможность обучаться в соответствии с основными совреме</w:t>
            </w:r>
            <w:r w:rsidRPr="007E2B27">
              <w:t>н</w:t>
            </w:r>
            <w:r w:rsidRPr="007E2B27">
              <w:t>ными требованиями, в общей численности школьников</w:t>
            </w:r>
            <w:r w:rsidRPr="007E2B27">
              <w:br/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- Доля школьников, которым предоставлена возможность обучаться в соответствии с осно</w:t>
            </w:r>
            <w:r w:rsidRPr="007E2B27">
              <w:t>в</w:t>
            </w:r>
            <w:r w:rsidRPr="007E2B27">
              <w:t>ными современными требованиями, в общей численности школьн</w:t>
            </w:r>
            <w:r w:rsidRPr="007E2B27">
              <w:t>и</w:t>
            </w:r>
            <w:r w:rsidRPr="007E2B27">
              <w:t>ков</w:t>
            </w:r>
          </w:p>
          <w:p w:rsidR="007E2B27" w:rsidRPr="007E2B27" w:rsidRDefault="007E2B27" w:rsidP="007E2B27">
            <w:r w:rsidRPr="007E2B27">
              <w:lastRenderedPageBreak/>
              <w:br/>
            </w:r>
          </w:p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br/>
              <w:t>А – численность школьников общеобразов</w:t>
            </w:r>
            <w:r w:rsidRPr="007E2B27">
              <w:t>а</w:t>
            </w:r>
            <w:r w:rsidRPr="007E2B27">
              <w:t>тельных учре</w:t>
            </w:r>
            <w:r w:rsidRPr="007E2B27">
              <w:t>ж</w:t>
            </w:r>
            <w:r w:rsidRPr="007E2B27">
              <w:t>дений, которым предоставлена возможность обучаться в с</w:t>
            </w:r>
            <w:r w:rsidRPr="007E2B27">
              <w:t>о</w:t>
            </w:r>
            <w:r w:rsidRPr="007E2B27">
              <w:t>ответствии с основными с</w:t>
            </w:r>
            <w:r w:rsidRPr="007E2B27">
              <w:t>о</w:t>
            </w:r>
            <w:r w:rsidRPr="007E2B27">
              <w:lastRenderedPageBreak/>
              <w:t>временными требованиями, в общей чи</w:t>
            </w:r>
            <w:r w:rsidRPr="007E2B27">
              <w:t>с</w:t>
            </w:r>
            <w:r w:rsidRPr="007E2B27">
              <w:t>ленности школьников</w:t>
            </w:r>
          </w:p>
          <w:p w:rsidR="007E2B27" w:rsidRPr="007E2B27" w:rsidRDefault="007E2B27" w:rsidP="007E2B27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lastRenderedPageBreak/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696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  <w:p w:rsidR="007E2B27" w:rsidRPr="007E2B27" w:rsidRDefault="007E2B27" w:rsidP="007E2B27">
            <w:r w:rsidRPr="007E2B27">
              <w:t xml:space="preserve"> В – общая чи</w:t>
            </w:r>
            <w:r w:rsidRPr="007E2B27">
              <w:t>с</w:t>
            </w:r>
            <w:r w:rsidRPr="007E2B27">
              <w:t>ленность школьников по основным пр</w:t>
            </w:r>
            <w:r w:rsidRPr="007E2B27">
              <w:t>о</w:t>
            </w:r>
            <w:r w:rsidRPr="007E2B27">
              <w:t>граммам общ</w:t>
            </w:r>
            <w:r w:rsidRPr="007E2B27">
              <w:t>е</w:t>
            </w:r>
            <w:r w:rsidRPr="007E2B27">
              <w:t>го образования 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757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Численность воспита</w:t>
            </w:r>
            <w:r w:rsidRPr="007E2B27">
              <w:t>н</w:t>
            </w:r>
            <w:r w:rsidRPr="007E2B27">
              <w:t>ников, получающих дошкольное образов</w:t>
            </w:r>
            <w:r w:rsidRPr="007E2B27">
              <w:t>а</w:t>
            </w:r>
            <w:r w:rsidRPr="007E2B27">
              <w:t>ние в муниципальных образовательных у</w:t>
            </w:r>
            <w:r w:rsidRPr="007E2B27">
              <w:t>ч</w:t>
            </w:r>
            <w:r w:rsidRPr="007E2B27">
              <w:t>реждениях.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человек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количество воспита</w:t>
            </w:r>
            <w:r w:rsidRPr="007E2B27">
              <w:t>н</w:t>
            </w:r>
            <w:r w:rsidRPr="007E2B27">
              <w:t>ников в дошкольных о</w:t>
            </w:r>
            <w:r w:rsidRPr="007E2B27">
              <w:t>б</w:t>
            </w:r>
            <w:r w:rsidRPr="007E2B27">
              <w:t>разовательных учре</w:t>
            </w:r>
            <w:r w:rsidRPr="007E2B27">
              <w:t>ж</w:t>
            </w:r>
            <w:r w:rsidRPr="007E2B27">
              <w:t>дениях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численность восп</w:t>
            </w:r>
            <w:r w:rsidRPr="007E2B27">
              <w:t>и</w:t>
            </w:r>
            <w:r w:rsidRPr="007E2B27">
              <w:t>танников дошкольных образовательных учр</w:t>
            </w:r>
            <w:r w:rsidRPr="007E2B27">
              <w:t>е</w:t>
            </w:r>
            <w:r w:rsidRPr="007E2B27">
              <w:t>ждений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численность воспитанников дошкольных образовател</w:t>
            </w:r>
            <w:r w:rsidRPr="007E2B27">
              <w:t>ь</w:t>
            </w:r>
            <w:r w:rsidRPr="007E2B27">
              <w:t>ных учрежд</w:t>
            </w:r>
            <w:r w:rsidRPr="007E2B27">
              <w:t>е</w:t>
            </w:r>
            <w:r w:rsidRPr="007E2B27">
              <w:t>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308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Процент доступности дошкольного образ</w:t>
            </w:r>
            <w:r w:rsidRPr="007E2B27">
              <w:t>о</w:t>
            </w:r>
            <w:r w:rsidRPr="007E2B27">
              <w:t>вания для детей в во</w:t>
            </w:r>
            <w:r w:rsidRPr="007E2B27">
              <w:t>з</w:t>
            </w:r>
            <w:r w:rsidRPr="007E2B27">
              <w:t>расте от 2 мес. до 3 лет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обеспечения доступности дошкольн</w:t>
            </w:r>
            <w:r w:rsidRPr="007E2B27">
              <w:t>о</w:t>
            </w:r>
            <w:r w:rsidRPr="007E2B27">
              <w:t>го образования, позв</w:t>
            </w:r>
            <w:r w:rsidRPr="007E2B27">
              <w:t>о</w:t>
            </w:r>
            <w:r w:rsidRPr="007E2B27">
              <w:t>ляет  в динамике оц</w:t>
            </w:r>
            <w:r w:rsidRPr="007E2B27">
              <w:t>е</w:t>
            </w:r>
            <w:r w:rsidRPr="007E2B27">
              <w:t>нить результаты реал</w:t>
            </w:r>
            <w:r w:rsidRPr="007E2B27">
              <w:t>и</w:t>
            </w:r>
            <w:r w:rsidRPr="007E2B27">
              <w:t>зации мероприятий, н</w:t>
            </w:r>
            <w:r w:rsidRPr="007E2B27">
              <w:t>а</w:t>
            </w:r>
            <w:r w:rsidRPr="007E2B27">
              <w:t>правленных на увелич</w:t>
            </w:r>
            <w:r w:rsidRPr="007E2B27">
              <w:t>е</w:t>
            </w:r>
            <w:r w:rsidRPr="007E2B27">
              <w:t>ния охвата населения услугами дошкольного образования.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численности  д</w:t>
            </w:r>
            <w:r w:rsidRPr="007E2B27">
              <w:t>е</w:t>
            </w:r>
            <w:r w:rsidRPr="007E2B27">
              <w:t>тей  от  2 мес.до 3  лет, которым предоставлена возможность получать услуги дошкольного о</w:t>
            </w:r>
            <w:r w:rsidRPr="007E2B27">
              <w:t>б</w:t>
            </w:r>
            <w:r w:rsidRPr="007E2B27">
              <w:t>разования,  в общей численности детей от  2 мес до 3 лет., желающих получать дошкольное образование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С- процент детей в во</w:t>
            </w:r>
            <w:r w:rsidRPr="007E2B27">
              <w:t>з</w:t>
            </w:r>
            <w:r w:rsidRPr="007E2B27">
              <w:t>расте от  2 мес. до 3 лет, получающих дошкол</w:t>
            </w:r>
            <w:r w:rsidRPr="007E2B27">
              <w:t>ь</w:t>
            </w:r>
            <w:r w:rsidRPr="007E2B27">
              <w:t>ную образовательную услугу, в общей числе</w:t>
            </w:r>
            <w:r w:rsidRPr="007E2B27">
              <w:t>н</w:t>
            </w:r>
            <w:r w:rsidRPr="007E2B27">
              <w:t>ности детей от 2до 3 лет, желающих получать д</w:t>
            </w:r>
            <w:r w:rsidRPr="007E2B27">
              <w:t>о</w:t>
            </w:r>
            <w:r w:rsidRPr="007E2B27">
              <w:t>школьное образование</w:t>
            </w:r>
          </w:p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числе</w:t>
            </w:r>
            <w:r w:rsidRPr="007E2B27">
              <w:t>н</w:t>
            </w:r>
            <w:r w:rsidRPr="007E2B27">
              <w:t>ность    детей от 2 мес до 3 лет, которым пр</w:t>
            </w:r>
            <w:r w:rsidRPr="007E2B27">
              <w:t>е</w:t>
            </w:r>
            <w:r w:rsidRPr="007E2B27">
              <w:t>доставлена возможность получать услуги дошкольного образования;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3081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общая  чи</w:t>
            </w:r>
            <w:r w:rsidRPr="007E2B27">
              <w:t>с</w:t>
            </w:r>
            <w:r w:rsidRPr="007E2B27">
              <w:t>ленность детей  от 2 мес. до 3 лет, желающих получать д</w:t>
            </w:r>
            <w:r w:rsidRPr="007E2B27">
              <w:t>о</w:t>
            </w:r>
            <w:r w:rsidRPr="007E2B27">
              <w:t>школьное о</w:t>
            </w:r>
            <w:r w:rsidRPr="007E2B27">
              <w:t>б</w:t>
            </w:r>
            <w:r w:rsidRPr="007E2B27">
              <w:t>разование</w:t>
            </w:r>
          </w:p>
          <w:p w:rsidR="007E2B27" w:rsidRPr="007E2B27" w:rsidRDefault="007E2B27" w:rsidP="007E2B27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295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4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Процент охвата детей в возрасте 3-7 лет пр</w:t>
            </w:r>
            <w:r w:rsidRPr="007E2B27">
              <w:t>о</w:t>
            </w:r>
            <w:r w:rsidRPr="007E2B27">
              <w:t>граммами дошкольн</w:t>
            </w:r>
            <w:r w:rsidRPr="007E2B27">
              <w:t>о</w:t>
            </w:r>
            <w:r w:rsidRPr="007E2B27">
              <w:t>го образования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обеспечения доступность дошкольн</w:t>
            </w:r>
            <w:r w:rsidRPr="007E2B27">
              <w:t>о</w:t>
            </w:r>
            <w:r w:rsidRPr="007E2B27">
              <w:t>го образования, позв</w:t>
            </w:r>
            <w:r w:rsidRPr="007E2B27">
              <w:t>о</w:t>
            </w:r>
            <w:r w:rsidRPr="007E2B27">
              <w:t>ляет  в динамике оц</w:t>
            </w:r>
            <w:r w:rsidRPr="007E2B27">
              <w:t>е</w:t>
            </w:r>
            <w:r w:rsidRPr="007E2B27">
              <w:t>нить результаты реал</w:t>
            </w:r>
            <w:r w:rsidRPr="007E2B27">
              <w:t>и</w:t>
            </w:r>
            <w:r w:rsidRPr="007E2B27">
              <w:t>зации мероприятий, н</w:t>
            </w:r>
            <w:r w:rsidRPr="007E2B27">
              <w:t>а</w:t>
            </w:r>
            <w:r w:rsidRPr="007E2B27">
              <w:t>правленных на увелич</w:t>
            </w:r>
            <w:r w:rsidRPr="007E2B27">
              <w:t>е</w:t>
            </w:r>
            <w:r w:rsidRPr="007E2B27">
              <w:t>ния охвата населения услугами дошкольного образования.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численности  д</w:t>
            </w:r>
            <w:r w:rsidRPr="007E2B27">
              <w:t>е</w:t>
            </w:r>
            <w:r w:rsidRPr="007E2B27">
              <w:t>тей 3-7 лет, которым предоставлена возмо</w:t>
            </w:r>
            <w:r w:rsidRPr="007E2B27">
              <w:t>ж</w:t>
            </w:r>
            <w:r w:rsidRPr="007E2B27">
              <w:t>ность получать услуги дошкольного образов</w:t>
            </w:r>
            <w:r w:rsidRPr="007E2B27">
              <w:t>а</w:t>
            </w:r>
            <w:r w:rsidRPr="007E2B27">
              <w:t>ния, к численности детей 3-7 лет, стоящих в оч</w:t>
            </w:r>
            <w:r w:rsidRPr="007E2B27">
              <w:t>е</w:t>
            </w:r>
            <w:r w:rsidRPr="007E2B27">
              <w:t>реди на получение ме</w:t>
            </w:r>
            <w:r w:rsidRPr="007E2B27">
              <w:t>с</w:t>
            </w:r>
            <w:r w:rsidRPr="007E2B27">
              <w:t>та в дошкольных учре</w:t>
            </w:r>
            <w:r w:rsidRPr="007E2B27">
              <w:t>ж</w:t>
            </w:r>
            <w:r w:rsidRPr="007E2B27">
              <w:t>дениях.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– процент охвата  д</w:t>
            </w:r>
            <w:r w:rsidRPr="007E2B27">
              <w:t>е</w:t>
            </w:r>
            <w:r w:rsidRPr="007E2B27">
              <w:t>тей в возрасте 3-7 лет, получающих  дошкол</w:t>
            </w:r>
            <w:r w:rsidRPr="007E2B27">
              <w:t>ь</w:t>
            </w:r>
            <w:r w:rsidRPr="007E2B27">
              <w:t>ную  образовательную услугу из числа ну</w:t>
            </w:r>
            <w:r w:rsidRPr="007E2B27">
              <w:t>ж</w:t>
            </w:r>
            <w:r w:rsidRPr="007E2B27">
              <w:t>дающихся в устройстве в образовательные учр</w:t>
            </w:r>
            <w:r w:rsidRPr="007E2B27">
              <w:t>е</w:t>
            </w:r>
            <w:r w:rsidRPr="007E2B27">
              <w:t>ждения</w:t>
            </w:r>
            <w:r w:rsidRPr="007E2B27"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числе</w:t>
            </w:r>
            <w:r w:rsidRPr="007E2B27">
              <w:t>н</w:t>
            </w:r>
            <w:r w:rsidRPr="007E2B27">
              <w:t>ность    детей 3-7 лет, которым предоставлена возможность получать услуги дошкольного образования;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334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численность детей 3-7 лет, нуждающихся в устройстве</w:t>
            </w:r>
          </w:p>
          <w:p w:rsidR="007E2B27" w:rsidRPr="007E2B27" w:rsidRDefault="007E2B27" w:rsidP="007E2B27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4237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5.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воспитанников, которым предоставл</w:t>
            </w:r>
            <w:r w:rsidRPr="007E2B27">
              <w:t>е</w:t>
            </w:r>
            <w:r w:rsidRPr="007E2B27">
              <w:t>на возможность об</w:t>
            </w:r>
            <w:r w:rsidRPr="007E2B27">
              <w:t>у</w:t>
            </w:r>
            <w:r w:rsidRPr="007E2B27">
              <w:t>чаться в соответствии с основными требов</w:t>
            </w:r>
            <w:r w:rsidRPr="007E2B27">
              <w:t>а</w:t>
            </w:r>
            <w:r w:rsidRPr="007E2B27">
              <w:t>ниями к условиям ре</w:t>
            </w:r>
            <w:r w:rsidRPr="007E2B27">
              <w:t>а</w:t>
            </w:r>
            <w:r w:rsidRPr="007E2B27">
              <w:t>лизации ООП ДО,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обеспечения доступности дошкольн</w:t>
            </w:r>
            <w:r w:rsidRPr="007E2B27">
              <w:t>о</w:t>
            </w:r>
            <w:r w:rsidRPr="007E2B27">
              <w:t>го образования в соо</w:t>
            </w:r>
            <w:r w:rsidRPr="007E2B27">
              <w:t>т</w:t>
            </w:r>
            <w:r w:rsidRPr="007E2B27">
              <w:t>ветствии с основными требованиями к услов</w:t>
            </w:r>
            <w:r w:rsidRPr="007E2B27">
              <w:t>и</w:t>
            </w:r>
            <w:r w:rsidRPr="007E2B27">
              <w:t>ям реализации ООП ДО, позволяет  в динамике оценить результаты ре</w:t>
            </w:r>
            <w:r w:rsidRPr="007E2B27">
              <w:t>а</w:t>
            </w:r>
            <w:r w:rsidRPr="007E2B27">
              <w:t>лизации мероприятий, направленных на увел</w:t>
            </w:r>
            <w:r w:rsidRPr="007E2B27">
              <w:t>и</w:t>
            </w:r>
            <w:r w:rsidRPr="007E2B27">
              <w:t>чения охвата населения услугами дошкольного образования в соотве</w:t>
            </w:r>
            <w:r w:rsidRPr="007E2B27">
              <w:t>т</w:t>
            </w:r>
            <w:r w:rsidRPr="007E2B27">
              <w:t>ствии с основными тр</w:t>
            </w:r>
            <w:r w:rsidRPr="007E2B27">
              <w:t>е</w:t>
            </w:r>
            <w:r w:rsidRPr="007E2B27">
              <w:t>бованиями к условиям реализации ООП ДО.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численности  д</w:t>
            </w:r>
            <w:r w:rsidRPr="007E2B27">
              <w:t>е</w:t>
            </w:r>
            <w:r w:rsidRPr="007E2B27">
              <w:t>тей, которым предоста</w:t>
            </w:r>
            <w:r w:rsidRPr="007E2B27">
              <w:t>в</w:t>
            </w:r>
            <w:r w:rsidRPr="007E2B27">
              <w:t>лена возможность об</w:t>
            </w:r>
            <w:r w:rsidRPr="007E2B27">
              <w:t>у</w:t>
            </w:r>
            <w:r w:rsidRPr="007E2B27">
              <w:t>чаться в соответствии с основными требовани</w:t>
            </w:r>
            <w:r w:rsidRPr="007E2B27">
              <w:t>я</w:t>
            </w:r>
            <w:r w:rsidRPr="007E2B27">
              <w:t>ми  к условиям реализ</w:t>
            </w:r>
            <w:r w:rsidRPr="007E2B27">
              <w:t>а</w:t>
            </w:r>
            <w:r w:rsidRPr="007E2B27">
              <w:t>ции ООП ДО, к числе</w:t>
            </w:r>
            <w:r w:rsidRPr="007E2B27">
              <w:t>н</w:t>
            </w:r>
            <w:r w:rsidRPr="007E2B27">
              <w:t>ности детей  получа</w:t>
            </w:r>
            <w:r w:rsidRPr="007E2B27">
              <w:t>ю</w:t>
            </w:r>
            <w:r w:rsidRPr="007E2B27">
              <w:t>щих дошкольное обр</w:t>
            </w:r>
            <w:r w:rsidRPr="007E2B27">
              <w:t>а</w:t>
            </w:r>
            <w:r w:rsidRPr="007E2B27">
              <w:t>зование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 xml:space="preserve">ределяется как среднее значение показателей по </w:t>
            </w:r>
            <w:r w:rsidRPr="007E2B27">
              <w:lastRenderedPageBreak/>
              <w:t>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воспитанников, которым предоставлена возможность обучаться в соответствии с осно</w:t>
            </w:r>
            <w:r w:rsidRPr="007E2B27">
              <w:t>в</w:t>
            </w:r>
            <w:r w:rsidRPr="007E2B27">
              <w:t>ными требованиями к условиям реализации ООП ДО</w:t>
            </w:r>
            <w:r w:rsidRPr="007E2B27"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А – числе</w:t>
            </w:r>
            <w:r w:rsidRPr="007E2B27">
              <w:t>н</w:t>
            </w:r>
            <w:r w:rsidRPr="007E2B27">
              <w:t>ность  детей, которым пр</w:t>
            </w:r>
            <w:r w:rsidRPr="007E2B27">
              <w:t>е</w:t>
            </w:r>
            <w:r w:rsidRPr="007E2B27">
              <w:t>доставлена возможность обучаться в с</w:t>
            </w:r>
            <w:r w:rsidRPr="007E2B27">
              <w:t>о</w:t>
            </w:r>
            <w:r w:rsidRPr="007E2B27">
              <w:t>ответствии с основными требованиями  к условиям реализации ООП ДО;</w:t>
            </w:r>
          </w:p>
          <w:p w:rsidR="007E2B27" w:rsidRPr="007E2B27" w:rsidRDefault="007E2B27" w:rsidP="007E2B27">
            <w:r w:rsidRPr="007E2B27">
              <w:br/>
            </w:r>
          </w:p>
          <w:p w:rsidR="007E2B27" w:rsidRPr="007E2B27" w:rsidRDefault="007E2B27" w:rsidP="007E2B27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4236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численность детей  пол</w:t>
            </w:r>
            <w:r w:rsidRPr="007E2B27">
              <w:t>у</w:t>
            </w:r>
            <w:r w:rsidRPr="007E2B27">
              <w:t>чающих дошк</w:t>
            </w:r>
            <w:r w:rsidRPr="007E2B27">
              <w:t>о</w:t>
            </w:r>
            <w:r w:rsidRPr="007E2B27">
              <w:t>льное образ</w:t>
            </w:r>
            <w:r w:rsidRPr="007E2B27">
              <w:t>о</w:t>
            </w:r>
            <w:r w:rsidRPr="007E2B27">
              <w:t>вание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372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6.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дошкольников, осваивающих осно</w:t>
            </w:r>
            <w:r w:rsidRPr="007E2B27">
              <w:t>в</w:t>
            </w:r>
            <w:r w:rsidRPr="007E2B27">
              <w:t>ную образовательную программу дошкольн</w:t>
            </w:r>
            <w:r w:rsidRPr="007E2B27">
              <w:t>о</w:t>
            </w:r>
            <w:r w:rsidRPr="007E2B27">
              <w:t>го образования, соо</w:t>
            </w:r>
            <w:r w:rsidRPr="007E2B27">
              <w:t>т</w:t>
            </w:r>
            <w:r w:rsidRPr="007E2B27">
              <w:t>ветствующую фед</w:t>
            </w:r>
            <w:r w:rsidRPr="007E2B27">
              <w:t>е</w:t>
            </w:r>
            <w:r w:rsidRPr="007E2B27">
              <w:t>ральному государс</w:t>
            </w:r>
            <w:r w:rsidRPr="007E2B27">
              <w:t>т</w:t>
            </w:r>
            <w:r w:rsidRPr="007E2B27">
              <w:t>венному образов</w:t>
            </w:r>
            <w:r w:rsidRPr="007E2B27">
              <w:t>а</w:t>
            </w:r>
            <w:r w:rsidRPr="007E2B27">
              <w:t>тельному стандарту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обеспечения доступности дошкольн</w:t>
            </w:r>
            <w:r w:rsidRPr="007E2B27">
              <w:t>о</w:t>
            </w:r>
            <w:r w:rsidRPr="007E2B27">
              <w:t>го образования, соотве</w:t>
            </w:r>
            <w:r w:rsidRPr="007E2B27">
              <w:t>т</w:t>
            </w:r>
            <w:r w:rsidRPr="007E2B27">
              <w:t>ствующую федеральн</w:t>
            </w:r>
            <w:r w:rsidRPr="007E2B27">
              <w:t>о</w:t>
            </w:r>
            <w:r w:rsidRPr="007E2B27">
              <w:t>му государственному образовательному ста</w:t>
            </w:r>
            <w:r w:rsidRPr="007E2B27">
              <w:t>н</w:t>
            </w:r>
            <w:r w:rsidRPr="007E2B27">
              <w:t>дарту, позволяет  в д</w:t>
            </w:r>
            <w:r w:rsidRPr="007E2B27">
              <w:t>и</w:t>
            </w:r>
            <w:r w:rsidRPr="007E2B27">
              <w:t>намике оценить резул</w:t>
            </w:r>
            <w:r w:rsidRPr="007E2B27">
              <w:t>ь</w:t>
            </w:r>
            <w:r w:rsidRPr="007E2B27">
              <w:t>таты реализации мер</w:t>
            </w:r>
            <w:r w:rsidRPr="007E2B27">
              <w:t>о</w:t>
            </w:r>
            <w:r w:rsidRPr="007E2B27">
              <w:t xml:space="preserve">приятий, направленных на увеличения охвата </w:t>
            </w:r>
            <w:r w:rsidRPr="007E2B27">
              <w:lastRenderedPageBreak/>
              <w:t>населения услугами д</w:t>
            </w:r>
            <w:r w:rsidRPr="007E2B27">
              <w:t>о</w:t>
            </w:r>
            <w:r w:rsidRPr="007E2B27">
              <w:t>школьного образования в соответствии с ФГОС.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численности  д</w:t>
            </w:r>
            <w:r w:rsidRPr="007E2B27">
              <w:t>е</w:t>
            </w:r>
            <w:r w:rsidRPr="007E2B27">
              <w:t>тей, которым предоста</w:t>
            </w:r>
            <w:r w:rsidRPr="007E2B27">
              <w:t>в</w:t>
            </w:r>
            <w:r w:rsidRPr="007E2B27">
              <w:t>лена возможность об</w:t>
            </w:r>
            <w:r w:rsidRPr="007E2B27">
              <w:t>у</w:t>
            </w:r>
            <w:r w:rsidRPr="007E2B27">
              <w:t>чаться в соответствии с ФГОС, к численности д</w:t>
            </w:r>
            <w:r w:rsidRPr="007E2B27">
              <w:t>е</w:t>
            </w:r>
            <w:r w:rsidRPr="007E2B27">
              <w:t>тей  получающих д</w:t>
            </w:r>
            <w:r w:rsidRPr="007E2B27">
              <w:t>о</w:t>
            </w:r>
            <w:r w:rsidRPr="007E2B27">
              <w:t>школьное образование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дошкольников, осваивающих основную образовательную пр</w:t>
            </w:r>
            <w:r w:rsidRPr="007E2B27">
              <w:t>о</w:t>
            </w:r>
            <w:r w:rsidRPr="007E2B27">
              <w:t>грамму дошкольного образования, соответс</w:t>
            </w:r>
            <w:r w:rsidRPr="007E2B27">
              <w:t>т</w:t>
            </w:r>
            <w:r w:rsidRPr="007E2B27">
              <w:t>вующую федеральному государственному обр</w:t>
            </w:r>
            <w:r w:rsidRPr="007E2B27">
              <w:t>а</w:t>
            </w:r>
            <w:r w:rsidRPr="007E2B27">
              <w:t>зовательному стандарту</w:t>
            </w:r>
            <w:r w:rsidRPr="007E2B27">
              <w:br/>
            </w:r>
            <w:r w:rsidRPr="007E2B27">
              <w:lastRenderedPageBreak/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А – числе</w:t>
            </w:r>
            <w:r w:rsidRPr="007E2B27">
              <w:t>н</w:t>
            </w:r>
            <w:r w:rsidRPr="007E2B27">
              <w:t>ность  детей, которым пр</w:t>
            </w:r>
            <w:r w:rsidRPr="007E2B27">
              <w:t>е</w:t>
            </w:r>
            <w:r w:rsidRPr="007E2B27">
              <w:t>доставлена возможность обучаться в с</w:t>
            </w:r>
            <w:r w:rsidRPr="007E2B27">
              <w:t>о</w:t>
            </w:r>
            <w:r w:rsidRPr="007E2B27">
              <w:t>ответствии с ФГОС;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lastRenderedPageBreak/>
              <w:t>она</w:t>
            </w:r>
          </w:p>
        </w:tc>
      </w:tr>
      <w:tr w:rsidR="007E2B27" w:rsidRPr="007E2B27" w:rsidTr="008B44CF">
        <w:trPr>
          <w:trHeight w:val="372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численность детей  пол</w:t>
            </w:r>
            <w:r w:rsidRPr="007E2B27">
              <w:t>у</w:t>
            </w:r>
            <w:r w:rsidRPr="007E2B27">
              <w:t>чающих дошк</w:t>
            </w:r>
            <w:r w:rsidRPr="007E2B27">
              <w:t>о</w:t>
            </w:r>
            <w:r w:rsidRPr="007E2B27">
              <w:t>льное образ</w:t>
            </w:r>
            <w:r w:rsidRPr="007E2B27">
              <w:t>о</w:t>
            </w:r>
            <w:r w:rsidRPr="007E2B27">
              <w:t>вание</w:t>
            </w:r>
          </w:p>
          <w:p w:rsidR="007E2B27" w:rsidRPr="007E2B27" w:rsidRDefault="007E2B27" w:rsidP="007E2B27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334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7.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дошкольных о</w:t>
            </w:r>
            <w:r w:rsidRPr="007E2B27">
              <w:t>б</w:t>
            </w:r>
            <w:r w:rsidRPr="007E2B27">
              <w:t>разовательных орган</w:t>
            </w:r>
            <w:r w:rsidRPr="007E2B27">
              <w:t>и</w:t>
            </w:r>
            <w:r w:rsidRPr="007E2B27">
              <w:t>заций, в которых со</w:t>
            </w:r>
            <w:r w:rsidRPr="007E2B27">
              <w:t>з</w:t>
            </w:r>
            <w:r w:rsidRPr="007E2B27">
              <w:t>дана универсальная безбарьерная среда для инклюзивного о</w:t>
            </w:r>
            <w:r w:rsidRPr="007E2B27">
              <w:t>б</w:t>
            </w:r>
            <w:r w:rsidRPr="007E2B27">
              <w:t>разования детей – и</w:t>
            </w:r>
            <w:r w:rsidRPr="007E2B27">
              <w:t>н</w:t>
            </w:r>
            <w:r w:rsidRPr="007E2B27">
              <w:t>валидов, в общем к</w:t>
            </w:r>
            <w:r w:rsidRPr="007E2B27">
              <w:t>о</w:t>
            </w:r>
            <w:r w:rsidRPr="007E2B27">
              <w:t>личестве дошкольных образовательных орг</w:t>
            </w:r>
            <w:r w:rsidRPr="007E2B27">
              <w:t>а</w:t>
            </w:r>
            <w:r w:rsidRPr="007E2B27">
              <w:t>низаций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обеспечения доступность дошкольн</w:t>
            </w:r>
            <w:r w:rsidRPr="007E2B27">
              <w:t>о</w:t>
            </w:r>
            <w:r w:rsidRPr="007E2B27">
              <w:t>го образования для д</w:t>
            </w:r>
            <w:r w:rsidRPr="007E2B27">
              <w:t>е</w:t>
            </w:r>
            <w:r w:rsidRPr="007E2B27">
              <w:t>тей-инвалидов, позвол</w:t>
            </w:r>
            <w:r w:rsidRPr="007E2B27">
              <w:t>я</w:t>
            </w:r>
            <w:r w:rsidRPr="007E2B27">
              <w:t>ет  в динамике оценить результаты реализации мероприятий, напра</w:t>
            </w:r>
            <w:r w:rsidRPr="007E2B27">
              <w:t>в</w:t>
            </w:r>
            <w:r w:rsidRPr="007E2B27">
              <w:t>ленных на увеличение дошкольных образов</w:t>
            </w:r>
            <w:r w:rsidRPr="007E2B27">
              <w:t>а</w:t>
            </w:r>
            <w:r w:rsidRPr="007E2B27">
              <w:t>тельных учреждений, в которых созданы усл</w:t>
            </w:r>
            <w:r w:rsidRPr="007E2B27">
              <w:t>о</w:t>
            </w:r>
            <w:r w:rsidRPr="007E2B27">
              <w:t xml:space="preserve">вия для инклюзивного </w:t>
            </w:r>
            <w:r w:rsidRPr="007E2B27">
              <w:lastRenderedPageBreak/>
              <w:t>образования детей-инвалидов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количества д</w:t>
            </w:r>
            <w:r w:rsidRPr="007E2B27">
              <w:t>о</w:t>
            </w:r>
            <w:r w:rsidRPr="007E2B27">
              <w:t>школьных образов</w:t>
            </w:r>
            <w:r w:rsidRPr="007E2B27">
              <w:t>а</w:t>
            </w:r>
            <w:r w:rsidRPr="007E2B27">
              <w:t>тельных учреждений, в которых созданы усл</w:t>
            </w:r>
            <w:r w:rsidRPr="007E2B27">
              <w:t>о</w:t>
            </w:r>
            <w:r w:rsidRPr="007E2B27">
              <w:t>вия для инклюзивного образования детей-инвалидов,  к общему количеству  дошкольных учреждений в районе.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дошкольных образовательных орг</w:t>
            </w:r>
            <w:r w:rsidRPr="007E2B27">
              <w:t>а</w:t>
            </w:r>
            <w:r w:rsidRPr="007E2B27">
              <w:t>низаций, в которых со</w:t>
            </w:r>
            <w:r w:rsidRPr="007E2B27">
              <w:t>з</w:t>
            </w:r>
            <w:r w:rsidRPr="007E2B27">
              <w:t>дана универсальная безбарьерная среда для инклюзивного образ</w:t>
            </w:r>
            <w:r w:rsidRPr="007E2B27">
              <w:t>о</w:t>
            </w:r>
            <w:r w:rsidRPr="007E2B27">
              <w:t>вания детей – инвал</w:t>
            </w:r>
            <w:r w:rsidRPr="007E2B27">
              <w:t>и</w:t>
            </w:r>
            <w:r w:rsidRPr="007E2B27">
              <w:t>дов, в общем количестве дошкольных образов</w:t>
            </w:r>
            <w:r w:rsidRPr="007E2B27">
              <w:t>а</w:t>
            </w:r>
            <w:r w:rsidRPr="007E2B27">
              <w:lastRenderedPageBreak/>
              <w:t>тельных организаций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А – количество дошкольных образовател</w:t>
            </w:r>
            <w:r w:rsidRPr="007E2B27">
              <w:t>ь</w:t>
            </w:r>
            <w:r w:rsidRPr="007E2B27">
              <w:t>ных учрежд</w:t>
            </w:r>
            <w:r w:rsidRPr="007E2B27">
              <w:t>е</w:t>
            </w:r>
            <w:r w:rsidRPr="007E2B27">
              <w:t>ний, в которых созданы усл</w:t>
            </w:r>
            <w:r w:rsidRPr="007E2B27">
              <w:t>о</w:t>
            </w:r>
            <w:r w:rsidRPr="007E2B27">
              <w:t>вия для инкл</w:t>
            </w:r>
            <w:r w:rsidRPr="007E2B27">
              <w:t>ю</w:t>
            </w:r>
            <w:r w:rsidRPr="007E2B27">
              <w:t>зивного обр</w:t>
            </w:r>
            <w:r w:rsidRPr="007E2B27">
              <w:t>а</w:t>
            </w:r>
            <w:r w:rsidRPr="007E2B27">
              <w:t>зования детей-инвалидов;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</w:t>
            </w:r>
            <w:r w:rsidRPr="007E2B27">
              <w:t>е</w:t>
            </w:r>
            <w:r w:rsidRPr="007E2B27">
              <w:t>ство у</w:t>
            </w:r>
            <w:r w:rsidRPr="007E2B27">
              <w:t>ч</w:t>
            </w:r>
            <w:r w:rsidRPr="007E2B27">
              <w:t>режд</w:t>
            </w:r>
            <w:r w:rsidRPr="007E2B27">
              <w:t>е</w:t>
            </w:r>
            <w:r w:rsidRPr="007E2B27">
              <w:t>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lastRenderedPageBreak/>
              <w:t>она</w:t>
            </w:r>
          </w:p>
        </w:tc>
      </w:tr>
      <w:tr w:rsidR="007E2B27" w:rsidRPr="007E2B27" w:rsidTr="008B44CF">
        <w:trPr>
          <w:trHeight w:val="334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 д</w:t>
            </w:r>
            <w:r w:rsidRPr="007E2B27">
              <w:t>о</w:t>
            </w:r>
            <w:r w:rsidRPr="007E2B27">
              <w:t>школьных у</w:t>
            </w:r>
            <w:r w:rsidRPr="007E2B27">
              <w:t>ч</w:t>
            </w:r>
            <w:r w:rsidRPr="007E2B27">
              <w:t>реждений в районе</w:t>
            </w:r>
          </w:p>
          <w:p w:rsidR="007E2B27" w:rsidRPr="007E2B27" w:rsidRDefault="007E2B27" w:rsidP="007E2B27">
            <w:r w:rsidRPr="007E2B27">
              <w:br/>
            </w:r>
          </w:p>
          <w:p w:rsidR="007E2B27" w:rsidRPr="007E2B27" w:rsidRDefault="007E2B27" w:rsidP="007E2B27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3207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8.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детей – инвал</w:t>
            </w:r>
            <w:r w:rsidRPr="007E2B27">
              <w:t>и</w:t>
            </w:r>
            <w:r w:rsidRPr="007E2B27">
              <w:t>дов в возрасте от 1,5 до 7 лет, охваченных дошкольным образ</w:t>
            </w:r>
            <w:r w:rsidRPr="007E2B27">
              <w:t>о</w:t>
            </w:r>
            <w:r w:rsidRPr="007E2B27">
              <w:t>ванием, в общей чи</w:t>
            </w:r>
            <w:r w:rsidRPr="007E2B27">
              <w:t>с</w:t>
            </w:r>
            <w:r w:rsidRPr="007E2B27">
              <w:t>ленности детей-инвалидов  такого во</w:t>
            </w:r>
            <w:r w:rsidRPr="007E2B27">
              <w:t>з</w:t>
            </w:r>
            <w:r w:rsidRPr="007E2B27">
              <w:t>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обеспечения доступность дошкольн</w:t>
            </w:r>
            <w:r w:rsidRPr="007E2B27">
              <w:t>о</w:t>
            </w:r>
            <w:r w:rsidRPr="007E2B27">
              <w:t>го образования для д</w:t>
            </w:r>
            <w:r w:rsidRPr="007E2B27">
              <w:t>е</w:t>
            </w:r>
            <w:r w:rsidRPr="007E2B27">
              <w:t>тей-инвалидов, позвол</w:t>
            </w:r>
            <w:r w:rsidRPr="007E2B27">
              <w:t>я</w:t>
            </w:r>
            <w:r w:rsidRPr="007E2B27">
              <w:t>ет  в динамике оценить результаты реализации мероприятий, напра</w:t>
            </w:r>
            <w:r w:rsidRPr="007E2B27">
              <w:t>в</w:t>
            </w:r>
            <w:r w:rsidRPr="007E2B27">
              <w:t xml:space="preserve">ленных на увеличение доли детей – инвалидов </w:t>
            </w:r>
            <w:r w:rsidRPr="007E2B27">
              <w:lastRenderedPageBreak/>
              <w:t>в возрасте от 1,5 до 7 лет, охваченных дошк</w:t>
            </w:r>
            <w:r w:rsidRPr="007E2B27">
              <w:t>о</w:t>
            </w:r>
            <w:r w:rsidRPr="007E2B27">
              <w:t>льным образованием, в общей численности д</w:t>
            </w:r>
            <w:r w:rsidRPr="007E2B27">
              <w:t>е</w:t>
            </w:r>
            <w:r w:rsidRPr="007E2B27">
              <w:t>тей-инвалидов  такого возраста Определяется как отношение детей – инвалидов в возрасте от 1,5 до 7 лет, охваченных дошкольным образов</w:t>
            </w:r>
            <w:r w:rsidRPr="007E2B27">
              <w:t>а</w:t>
            </w:r>
            <w:r w:rsidRPr="007E2B27">
              <w:t>нием,  к общему колич</w:t>
            </w:r>
            <w:r w:rsidRPr="007E2B27">
              <w:t>е</w:t>
            </w:r>
            <w:r w:rsidRPr="007E2B27">
              <w:t>ству  детей-инвалидов в районе.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детей – инвал</w:t>
            </w:r>
            <w:r w:rsidRPr="007E2B27">
              <w:t>и</w:t>
            </w:r>
            <w:r w:rsidRPr="007E2B27">
              <w:t>дов в возрасте от 1,5 до 7 лет, охваченных д</w:t>
            </w:r>
            <w:r w:rsidRPr="007E2B27">
              <w:t>о</w:t>
            </w:r>
            <w:r w:rsidRPr="007E2B27">
              <w:t>школьным образован</w:t>
            </w:r>
            <w:r w:rsidRPr="007E2B27">
              <w:t>и</w:t>
            </w:r>
            <w:r w:rsidRPr="007E2B27">
              <w:t>ем, в общей численности детей-инвалидов  такого возраста</w:t>
            </w:r>
            <w:r w:rsidRPr="007E2B27">
              <w:br/>
            </w:r>
            <w:r w:rsidRPr="007E2B27">
              <w:lastRenderedPageBreak/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А – детей – и</w:t>
            </w:r>
            <w:r w:rsidRPr="007E2B27">
              <w:t>н</w:t>
            </w:r>
            <w:r w:rsidRPr="007E2B27">
              <w:t>валидов в во</w:t>
            </w:r>
            <w:r w:rsidRPr="007E2B27">
              <w:t>з</w:t>
            </w:r>
            <w:r w:rsidRPr="007E2B27">
              <w:t>расте от 1,5 до 7 лет, охваче</w:t>
            </w:r>
            <w:r w:rsidRPr="007E2B27">
              <w:t>н</w:t>
            </w:r>
            <w:r w:rsidRPr="007E2B27">
              <w:t>ных дошкол</w:t>
            </w:r>
            <w:r w:rsidRPr="007E2B27">
              <w:t>ь</w:t>
            </w:r>
            <w:r w:rsidRPr="007E2B27">
              <w:t>ным образов</w:t>
            </w:r>
            <w:r w:rsidRPr="007E2B27">
              <w:t>а</w:t>
            </w:r>
            <w:r w:rsidRPr="007E2B27">
              <w:t>нием;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тей-инвал</w:t>
            </w:r>
            <w:r w:rsidRPr="007E2B27">
              <w:t>и</w:t>
            </w:r>
            <w:r w:rsidRPr="007E2B27">
              <w:t>дов,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lastRenderedPageBreak/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3206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общая чи</w:t>
            </w:r>
            <w:r w:rsidRPr="007E2B27">
              <w:t>с</w:t>
            </w:r>
            <w:r w:rsidRPr="007E2B27">
              <w:t>ленность детей-инвалидов  в районе</w:t>
            </w:r>
          </w:p>
          <w:p w:rsidR="007E2B27" w:rsidRPr="007E2B27" w:rsidRDefault="007E2B27" w:rsidP="007E2B27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257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9.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общеобразов</w:t>
            </w:r>
            <w:r w:rsidRPr="007E2B27">
              <w:t>а</w:t>
            </w:r>
            <w:r w:rsidRPr="007E2B27">
              <w:t>тельных организаций, в которых создана ун</w:t>
            </w:r>
            <w:r w:rsidRPr="007E2B27">
              <w:t>и</w:t>
            </w:r>
            <w:r w:rsidRPr="007E2B27">
              <w:t>версальная безбарье</w:t>
            </w:r>
            <w:r w:rsidRPr="007E2B27">
              <w:t>р</w:t>
            </w:r>
            <w:r w:rsidRPr="007E2B27">
              <w:t>ная среда для инкл</w:t>
            </w:r>
            <w:r w:rsidRPr="007E2B27">
              <w:t>ю</w:t>
            </w:r>
            <w:r w:rsidRPr="007E2B27">
              <w:t>зивного образования детей – инвалидов, в общем количестве  общеобразовательных организаций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обеспечения доступность начального общего, основного о</w:t>
            </w:r>
            <w:r w:rsidRPr="007E2B27">
              <w:t>б</w:t>
            </w:r>
            <w:r w:rsidRPr="007E2B27">
              <w:t>щего, среднего общего образования для детей-инвалидов, позволяет  в динамике оценить р</w:t>
            </w:r>
            <w:r w:rsidRPr="007E2B27">
              <w:t>е</w:t>
            </w:r>
            <w:r w:rsidRPr="007E2B27">
              <w:t>зультаты реализации мероприятий, напра</w:t>
            </w:r>
            <w:r w:rsidRPr="007E2B27">
              <w:t>в</w:t>
            </w:r>
            <w:r w:rsidRPr="007E2B27">
              <w:t xml:space="preserve">ленных на увеличение  общеобразовательных </w:t>
            </w:r>
            <w:r w:rsidRPr="007E2B27">
              <w:lastRenderedPageBreak/>
              <w:t>учреждений, в которых созданы условия для инклюзивного образ</w:t>
            </w:r>
            <w:r w:rsidRPr="007E2B27">
              <w:t>о</w:t>
            </w:r>
            <w:r w:rsidRPr="007E2B27">
              <w:t>вания детей-инвалидов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количества  о</w:t>
            </w:r>
            <w:r w:rsidRPr="007E2B27">
              <w:t>б</w:t>
            </w:r>
            <w:r w:rsidRPr="007E2B27">
              <w:t>щеобразовательных у</w:t>
            </w:r>
            <w:r w:rsidRPr="007E2B27">
              <w:t>ч</w:t>
            </w:r>
            <w:r w:rsidRPr="007E2B27">
              <w:t>реждений, в которых созданы условия для инклюзивного образ</w:t>
            </w:r>
            <w:r w:rsidRPr="007E2B27">
              <w:t>о</w:t>
            </w:r>
            <w:r w:rsidRPr="007E2B27">
              <w:t>вания детей-инвалидов,  к общему количеству  общеобразовательных учреждений в районе.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общеобразов</w:t>
            </w:r>
            <w:r w:rsidRPr="007E2B27">
              <w:t>а</w:t>
            </w:r>
            <w:r w:rsidRPr="007E2B27">
              <w:t>тельных организаций, в которых создана ун</w:t>
            </w:r>
            <w:r w:rsidRPr="007E2B27">
              <w:t>и</w:t>
            </w:r>
            <w:r w:rsidRPr="007E2B27">
              <w:t>версальная безбарье</w:t>
            </w:r>
            <w:r w:rsidRPr="007E2B27">
              <w:t>р</w:t>
            </w:r>
            <w:r w:rsidRPr="007E2B27">
              <w:t>ная среда для инкл</w:t>
            </w:r>
            <w:r w:rsidRPr="007E2B27">
              <w:t>ю</w:t>
            </w:r>
            <w:r w:rsidRPr="007E2B27">
              <w:t>зивного образования детей – инвалидов, в общем количестве  о</w:t>
            </w:r>
            <w:r w:rsidRPr="007E2B27">
              <w:t>б</w:t>
            </w:r>
            <w:r w:rsidRPr="007E2B27">
              <w:t>щеобразовательных о</w:t>
            </w:r>
            <w:r w:rsidRPr="007E2B27">
              <w:t>р</w:t>
            </w:r>
            <w:r w:rsidRPr="007E2B27">
              <w:lastRenderedPageBreak/>
              <w:t>ганизаций</w:t>
            </w:r>
          </w:p>
          <w:p w:rsidR="007E2B27" w:rsidRPr="007E2B27" w:rsidRDefault="007E2B27" w:rsidP="007E2B27">
            <w:r w:rsidRPr="007E2B27">
              <w:br/>
            </w:r>
          </w:p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  <w:p w:rsidR="007E2B27" w:rsidRPr="007E2B27" w:rsidRDefault="007E2B27" w:rsidP="007E2B27">
            <w:r w:rsidRPr="007E2B27">
              <w:t>А – количество  общеобразов</w:t>
            </w:r>
            <w:r w:rsidRPr="007E2B27">
              <w:t>а</w:t>
            </w:r>
            <w:r w:rsidRPr="007E2B27">
              <w:t>тельных учре</w:t>
            </w:r>
            <w:r w:rsidRPr="007E2B27">
              <w:t>ж</w:t>
            </w:r>
            <w:r w:rsidRPr="007E2B27">
              <w:t>дений, в кот</w:t>
            </w:r>
            <w:r w:rsidRPr="007E2B27">
              <w:t>о</w:t>
            </w:r>
            <w:r w:rsidRPr="007E2B27">
              <w:t>рых созданы условия для инклюзивного образования детей-инвалидов;</w:t>
            </w:r>
          </w:p>
          <w:p w:rsidR="007E2B27" w:rsidRPr="007E2B27" w:rsidRDefault="007E2B27" w:rsidP="007E2B27">
            <w:r w:rsidRPr="007E2B27">
              <w:lastRenderedPageBreak/>
              <w:t>ний в районе</w:t>
            </w:r>
          </w:p>
          <w:p w:rsidR="007E2B27" w:rsidRPr="007E2B27" w:rsidRDefault="007E2B27" w:rsidP="007E2B27">
            <w:r w:rsidRPr="007E2B27">
              <w:br/>
            </w:r>
          </w:p>
          <w:p w:rsidR="007E2B27" w:rsidRPr="007E2B27" w:rsidRDefault="007E2B27" w:rsidP="007E2B27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</w:t>
            </w:r>
            <w:r w:rsidRPr="007E2B27">
              <w:t>е</w:t>
            </w:r>
            <w:r w:rsidRPr="007E2B27">
              <w:t>ство у</w:t>
            </w:r>
            <w:r w:rsidRPr="007E2B27">
              <w:t>ч</w:t>
            </w:r>
            <w:r w:rsidRPr="007E2B27">
              <w:t>режд</w:t>
            </w:r>
            <w:r w:rsidRPr="007E2B27">
              <w:t>е</w:t>
            </w:r>
            <w:r w:rsidRPr="007E2B27">
              <w:t>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lastRenderedPageBreak/>
              <w:t>она</w:t>
            </w:r>
          </w:p>
        </w:tc>
      </w:tr>
      <w:tr w:rsidR="007E2B27" w:rsidRPr="007E2B27" w:rsidTr="008B44CF">
        <w:trPr>
          <w:trHeight w:val="257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 о</w:t>
            </w:r>
            <w:r w:rsidRPr="007E2B27">
              <w:t>б</w:t>
            </w:r>
            <w:r w:rsidRPr="007E2B27">
              <w:t>щеобразов</w:t>
            </w:r>
            <w:r w:rsidRPr="007E2B27">
              <w:t>а</w:t>
            </w:r>
            <w:r w:rsidRPr="007E2B27">
              <w:t>тельных учре</w:t>
            </w:r>
            <w:r w:rsidRPr="007E2B27">
              <w:t>ж</w:t>
            </w:r>
            <w:r w:rsidRPr="007E2B27">
              <w:t>де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295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10.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детей –инвалидов, которым созданы условия для получения качестве</w:t>
            </w:r>
            <w:r w:rsidRPr="007E2B27">
              <w:t>н</w:t>
            </w:r>
            <w:r w:rsidRPr="007E2B27">
              <w:t>ного начального общ</w:t>
            </w:r>
            <w:r w:rsidRPr="007E2B27">
              <w:t>е</w:t>
            </w:r>
            <w:r w:rsidRPr="007E2B27">
              <w:t>го, основного общего, среднего общего обр</w:t>
            </w:r>
            <w:r w:rsidRPr="007E2B27">
              <w:t>а</w:t>
            </w:r>
            <w:r w:rsidRPr="007E2B27">
              <w:t>зования, в общей чи</w:t>
            </w:r>
            <w:r w:rsidRPr="007E2B27">
              <w:t>с</w:t>
            </w:r>
            <w:r w:rsidRPr="007E2B27">
              <w:t xml:space="preserve">ленности детей-инвалидов   школьного </w:t>
            </w:r>
            <w:r w:rsidRPr="007E2B27">
              <w:lastRenderedPageBreak/>
              <w:t>возраста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обеспечения доступности качестве</w:t>
            </w:r>
            <w:r w:rsidRPr="007E2B27">
              <w:t>н</w:t>
            </w:r>
            <w:r w:rsidRPr="007E2B27">
              <w:t>ного начального общего, основного общего, среднего общего обр</w:t>
            </w:r>
            <w:r w:rsidRPr="007E2B27">
              <w:t>а</w:t>
            </w:r>
            <w:r w:rsidRPr="007E2B27">
              <w:t xml:space="preserve">зования детей –инвалидов , в общей численности детей-инвалидов  школьного возраста.  Определяется </w:t>
            </w:r>
            <w:r w:rsidRPr="007E2B27">
              <w:lastRenderedPageBreak/>
              <w:t>как отношение детей – инвалидов, которым созданы условия для получения качественн</w:t>
            </w:r>
            <w:r w:rsidRPr="007E2B27">
              <w:t>о</w:t>
            </w:r>
            <w:r w:rsidRPr="007E2B27">
              <w:t>го начального общего, основного общего, среднего общего обр</w:t>
            </w:r>
            <w:r w:rsidRPr="007E2B27">
              <w:t>а</w:t>
            </w:r>
            <w:r w:rsidRPr="007E2B27">
              <w:t>зования, к общему кол</w:t>
            </w:r>
            <w:r w:rsidRPr="007E2B27">
              <w:t>и</w:t>
            </w:r>
            <w:r w:rsidRPr="007E2B27">
              <w:t>честву  детей-инвалидов школьного возраста в районе.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детей –инвалидов, которым созданы условия для получения качественн</w:t>
            </w:r>
            <w:r w:rsidRPr="007E2B27">
              <w:t>о</w:t>
            </w:r>
            <w:r w:rsidRPr="007E2B27">
              <w:t>го начального общего, основного общего, среднего общего обр</w:t>
            </w:r>
            <w:r w:rsidRPr="007E2B27">
              <w:t>а</w:t>
            </w:r>
            <w:r w:rsidRPr="007E2B27">
              <w:lastRenderedPageBreak/>
              <w:t>зования, в общей чи</w:t>
            </w:r>
            <w:r w:rsidRPr="007E2B27">
              <w:t>с</w:t>
            </w:r>
            <w:r w:rsidRPr="007E2B27">
              <w:t>ленности детей-инвалидов   школьного возраста</w:t>
            </w:r>
          </w:p>
          <w:p w:rsidR="007E2B27" w:rsidRPr="007E2B27" w:rsidRDefault="007E2B27" w:rsidP="007E2B27">
            <w:r w:rsidRPr="007E2B27">
              <w:br/>
            </w:r>
          </w:p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А – количество детей – инв</w:t>
            </w:r>
            <w:r w:rsidRPr="007E2B27">
              <w:t>а</w:t>
            </w:r>
            <w:r w:rsidRPr="007E2B27">
              <w:t>лидов, которым созданы усл</w:t>
            </w:r>
            <w:r w:rsidRPr="007E2B27">
              <w:t>о</w:t>
            </w:r>
            <w:r w:rsidRPr="007E2B27">
              <w:t>вия для пол</w:t>
            </w:r>
            <w:r w:rsidRPr="007E2B27">
              <w:t>у</w:t>
            </w:r>
            <w:r w:rsidRPr="007E2B27">
              <w:t>чения качес</w:t>
            </w:r>
            <w:r w:rsidRPr="007E2B27">
              <w:t>т</w:t>
            </w:r>
            <w:r w:rsidRPr="007E2B27">
              <w:t>венного н</w:t>
            </w:r>
            <w:r w:rsidRPr="007E2B27">
              <w:t>а</w:t>
            </w:r>
            <w:r w:rsidRPr="007E2B27">
              <w:t>чального общ</w:t>
            </w:r>
            <w:r w:rsidRPr="007E2B27">
              <w:t>е</w:t>
            </w:r>
            <w:r w:rsidRPr="007E2B27">
              <w:t>го, основного общего, сре</w:t>
            </w:r>
            <w:r w:rsidRPr="007E2B27">
              <w:t>д</w:t>
            </w:r>
            <w:r w:rsidRPr="007E2B27">
              <w:t xml:space="preserve">него общего </w:t>
            </w:r>
            <w:r w:rsidRPr="007E2B27">
              <w:lastRenderedPageBreak/>
              <w:t>образования;</w:t>
            </w:r>
          </w:p>
          <w:p w:rsidR="007E2B27" w:rsidRPr="007E2B27" w:rsidRDefault="007E2B27" w:rsidP="007E2B27">
            <w:r w:rsidRPr="007E2B27">
              <w:br/>
            </w:r>
          </w:p>
          <w:p w:rsidR="007E2B27" w:rsidRPr="007E2B27" w:rsidRDefault="007E2B27" w:rsidP="007E2B27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тей-инвал</w:t>
            </w:r>
            <w:r w:rsidRPr="007E2B27">
              <w:t>и</w:t>
            </w:r>
            <w:r w:rsidRPr="007E2B27">
              <w:t>дов школьн</w:t>
            </w:r>
            <w:r w:rsidRPr="007E2B27">
              <w:t>о</w:t>
            </w:r>
            <w:r w:rsidRPr="007E2B27">
              <w:t>го возра</w:t>
            </w:r>
            <w:r w:rsidRPr="007E2B27">
              <w:t>с</w:t>
            </w:r>
            <w:r w:rsidRPr="007E2B27">
              <w:t>та, чел</w:t>
            </w:r>
            <w:r w:rsidRPr="007E2B27">
              <w:t>о</w:t>
            </w:r>
            <w:r w:rsidRPr="007E2B27"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lastRenderedPageBreak/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95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общая чи</w:t>
            </w:r>
            <w:r w:rsidRPr="007E2B27">
              <w:t>с</w:t>
            </w:r>
            <w:r w:rsidRPr="007E2B27">
              <w:t>ленность детей-инвалидов школьного во</w:t>
            </w:r>
            <w:r w:rsidRPr="007E2B27">
              <w:t>з</w:t>
            </w:r>
            <w:r w:rsidRPr="007E2B27">
              <w:t>раста  в районе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231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11.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выпускников-инвалидов 9 и 11 кла</w:t>
            </w:r>
            <w:r w:rsidRPr="007E2B27">
              <w:t>с</w:t>
            </w:r>
            <w:r w:rsidRPr="007E2B27">
              <w:t>сов, охваченных про</w:t>
            </w:r>
            <w:r w:rsidRPr="007E2B27">
              <w:t>ф</w:t>
            </w:r>
            <w:r w:rsidRPr="007E2B27">
              <w:t>ориентационной раб</w:t>
            </w:r>
            <w:r w:rsidRPr="007E2B27">
              <w:t>о</w:t>
            </w:r>
            <w:r w:rsidRPr="007E2B27">
              <w:t>той, в общей численн</w:t>
            </w:r>
            <w:r w:rsidRPr="007E2B27">
              <w:t>о</w:t>
            </w:r>
            <w:r w:rsidRPr="007E2B27">
              <w:t>сти выпускников-инвалидов такого во</w:t>
            </w:r>
            <w:r w:rsidRPr="007E2B27">
              <w:t>з</w:t>
            </w:r>
            <w:r w:rsidRPr="007E2B27">
              <w:t>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охвата вып</w:t>
            </w:r>
            <w:r w:rsidRPr="007E2B27">
              <w:t>у</w:t>
            </w:r>
            <w:r w:rsidRPr="007E2B27">
              <w:t>скников –инвалидов 9 и 11 классов  профорие</w:t>
            </w:r>
            <w:r w:rsidRPr="007E2B27">
              <w:t>н</w:t>
            </w:r>
            <w:r w:rsidRPr="007E2B27">
              <w:t>тацией , в общей чи</w:t>
            </w:r>
            <w:r w:rsidRPr="007E2B27">
              <w:t>с</w:t>
            </w:r>
            <w:r w:rsidRPr="007E2B27">
              <w:t>ленности выпускников-инвалидов  такого во</w:t>
            </w:r>
            <w:r w:rsidRPr="007E2B27">
              <w:t>з</w:t>
            </w:r>
            <w:r w:rsidRPr="007E2B27">
              <w:t>раста.  Определяется как  отношение количества выпускников –инвалидов 9 и 11 кла</w:t>
            </w:r>
            <w:r w:rsidRPr="007E2B27">
              <w:t>с</w:t>
            </w:r>
            <w:r w:rsidRPr="007E2B27">
              <w:lastRenderedPageBreak/>
              <w:t>сов, охваченных  про</w:t>
            </w:r>
            <w:r w:rsidRPr="007E2B27">
              <w:t>ф</w:t>
            </w:r>
            <w:r w:rsidRPr="007E2B27">
              <w:t>ориентацией , в общей численности выпускн</w:t>
            </w:r>
            <w:r w:rsidRPr="007E2B27">
              <w:t>и</w:t>
            </w:r>
            <w:r w:rsidRPr="007E2B27">
              <w:t>ков-инвалидов  такого возраста.  Показатель в  целом определяется как среднее значение пок</w:t>
            </w:r>
            <w:r w:rsidRPr="007E2B27">
              <w:t>а</w:t>
            </w:r>
            <w:r w:rsidRPr="007E2B27">
              <w:t>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выпускников-инвалидов 9 и 11 кла</w:t>
            </w:r>
            <w:r w:rsidRPr="007E2B27">
              <w:t>с</w:t>
            </w:r>
            <w:r w:rsidRPr="007E2B27">
              <w:t>сов, охваченных про</w:t>
            </w:r>
            <w:r w:rsidRPr="007E2B27">
              <w:t>ф</w:t>
            </w:r>
            <w:r w:rsidRPr="007E2B27">
              <w:t>ориентационной раб</w:t>
            </w:r>
            <w:r w:rsidRPr="007E2B27">
              <w:t>о</w:t>
            </w:r>
            <w:r w:rsidRPr="007E2B27">
              <w:t>той, в общей численн</w:t>
            </w:r>
            <w:r w:rsidRPr="007E2B27">
              <w:t>о</w:t>
            </w:r>
            <w:r w:rsidRPr="007E2B27">
              <w:t>сти выпускников-инвалидов такого во</w:t>
            </w:r>
            <w:r w:rsidRPr="007E2B27">
              <w:t>з</w:t>
            </w:r>
            <w:r w:rsidRPr="007E2B27">
              <w:t>раста</w:t>
            </w:r>
          </w:p>
          <w:p w:rsidR="007E2B27" w:rsidRPr="007E2B27" w:rsidRDefault="007E2B27" w:rsidP="007E2B27">
            <w:r w:rsidRPr="007E2B27">
              <w:lastRenderedPageBreak/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А – количество выпускников –инвалидов 9 и 11 классов, о</w:t>
            </w:r>
            <w:r w:rsidRPr="007E2B27">
              <w:t>х</w:t>
            </w:r>
            <w:r w:rsidRPr="007E2B27">
              <w:t>ваченных  профориент</w:t>
            </w:r>
            <w:r w:rsidRPr="007E2B27">
              <w:t>а</w:t>
            </w:r>
            <w:r w:rsidRPr="007E2B27">
              <w:t>цией;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в</w:t>
            </w:r>
            <w:r w:rsidRPr="007E2B27">
              <w:t>ы</w:t>
            </w:r>
            <w:r w:rsidRPr="007E2B27">
              <w:t>пускн</w:t>
            </w:r>
            <w:r w:rsidRPr="007E2B27">
              <w:t>и</w:t>
            </w:r>
            <w:r w:rsidRPr="007E2B27">
              <w:t>ков-инвал</w:t>
            </w:r>
            <w:r w:rsidRPr="007E2B27">
              <w:t>и</w:t>
            </w:r>
            <w:r w:rsidRPr="007E2B27">
              <w:t>дов 9 и 11 классов,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lastRenderedPageBreak/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31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общая чи</w:t>
            </w:r>
            <w:r w:rsidRPr="007E2B27">
              <w:t>с</w:t>
            </w:r>
            <w:r w:rsidRPr="007E2B27">
              <w:t>ленность вып</w:t>
            </w:r>
            <w:r w:rsidRPr="007E2B27">
              <w:t>у</w:t>
            </w:r>
            <w:r w:rsidRPr="007E2B27">
              <w:t>скников инв</w:t>
            </w:r>
            <w:r w:rsidRPr="007E2B27">
              <w:t>а</w:t>
            </w:r>
            <w:r w:rsidRPr="007E2B27">
              <w:t>лидов 9 и 11 классов.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205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12.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детей – инвал</w:t>
            </w:r>
            <w:r w:rsidRPr="007E2B27">
              <w:t>и</w:t>
            </w:r>
            <w:r w:rsidRPr="007E2B27">
              <w:t>дов в возрасте от 5 до 18 лет, получающих дополнительное обр</w:t>
            </w:r>
            <w:r w:rsidRPr="007E2B27">
              <w:t>а</w:t>
            </w:r>
            <w:r w:rsidRPr="007E2B27">
              <w:t>зование, в общей чи</w:t>
            </w:r>
            <w:r w:rsidRPr="007E2B27">
              <w:t>с</w:t>
            </w:r>
            <w:r w:rsidRPr="007E2B27">
              <w:t>ленности детей - инв</w:t>
            </w:r>
            <w:r w:rsidRPr="007E2B27">
              <w:t>а</w:t>
            </w:r>
            <w:r w:rsidRPr="007E2B27">
              <w:t>лидов такого возраста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охвата детей-инвалидов дополн</w:t>
            </w:r>
            <w:r w:rsidRPr="007E2B27">
              <w:t>и</w:t>
            </w:r>
            <w:r w:rsidRPr="007E2B27">
              <w:t xml:space="preserve">тельным образованием, в общей численности детей-инвалидов  такого возраста.  Определяется как  отношение детей-инвалидов, получающих </w:t>
            </w:r>
            <w:r w:rsidRPr="007E2B27">
              <w:lastRenderedPageBreak/>
              <w:t>дополнительное обр</w:t>
            </w:r>
            <w:r w:rsidRPr="007E2B27">
              <w:t>а</w:t>
            </w:r>
            <w:r w:rsidRPr="007E2B27">
              <w:t>зование, к общей чи</w:t>
            </w:r>
            <w:r w:rsidRPr="007E2B27">
              <w:t>с</w:t>
            </w:r>
            <w:r w:rsidRPr="007E2B27">
              <w:t>ленности детей-инвалидов  такого во</w:t>
            </w:r>
            <w:r w:rsidRPr="007E2B27">
              <w:t>з</w:t>
            </w:r>
            <w:r w:rsidRPr="007E2B27">
              <w:t>раста Показатель в  ц</w:t>
            </w:r>
            <w:r w:rsidRPr="007E2B27">
              <w:t>е</w:t>
            </w:r>
            <w:r w:rsidRPr="007E2B27">
              <w:t>лом определяется как среднее значение пок</w:t>
            </w:r>
            <w:r w:rsidRPr="007E2B27">
              <w:t>а</w:t>
            </w:r>
            <w:r w:rsidRPr="007E2B27">
              <w:t>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 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детей – инвал</w:t>
            </w:r>
            <w:r w:rsidRPr="007E2B27">
              <w:t>и</w:t>
            </w:r>
            <w:r w:rsidRPr="007E2B27">
              <w:t>дов в возрасте от 5 до 18 лет, получающих допо</w:t>
            </w:r>
            <w:r w:rsidRPr="007E2B27">
              <w:t>л</w:t>
            </w:r>
            <w:r w:rsidRPr="007E2B27">
              <w:t>нительное образование, в общей численности детей - инвалидов так</w:t>
            </w:r>
            <w:r w:rsidRPr="007E2B27">
              <w:t>о</w:t>
            </w:r>
            <w:r w:rsidRPr="007E2B27">
              <w:lastRenderedPageBreak/>
              <w:t>го возраста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А – численность детей-инвалидов, п</w:t>
            </w:r>
            <w:r w:rsidRPr="007E2B27">
              <w:t>о</w:t>
            </w:r>
            <w:r w:rsidRPr="007E2B27">
              <w:t>лучающих д</w:t>
            </w:r>
            <w:r w:rsidRPr="007E2B27">
              <w:t>о</w:t>
            </w:r>
            <w:r w:rsidRPr="007E2B27">
              <w:t>полнительное образование;</w:t>
            </w:r>
          </w:p>
          <w:p w:rsidR="007E2B27" w:rsidRPr="007E2B27" w:rsidRDefault="007E2B27" w:rsidP="007E2B27"/>
          <w:p w:rsidR="007E2B27" w:rsidRPr="007E2B27" w:rsidRDefault="007E2B27" w:rsidP="007E2B27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тей-инвал</w:t>
            </w:r>
            <w:r w:rsidRPr="007E2B27">
              <w:t>и</w:t>
            </w:r>
            <w:r w:rsidRPr="007E2B27">
              <w:t>дов, п</w:t>
            </w:r>
            <w:r w:rsidRPr="007E2B27">
              <w:t>о</w:t>
            </w:r>
            <w:r w:rsidRPr="007E2B27">
              <w:t>лучающих дополн</w:t>
            </w:r>
            <w:r w:rsidRPr="007E2B27">
              <w:t>и</w:t>
            </w:r>
            <w:r w:rsidRPr="007E2B27">
              <w:t>тельное образ</w:t>
            </w:r>
            <w:r w:rsidRPr="007E2B27">
              <w:t>о</w:t>
            </w:r>
            <w:r w:rsidRPr="007E2B27">
              <w:lastRenderedPageBreak/>
              <w:t>вание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lastRenderedPageBreak/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051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общая чи</w:t>
            </w:r>
            <w:r w:rsidRPr="007E2B27">
              <w:t>с</w:t>
            </w:r>
            <w:r w:rsidRPr="007E2B27">
              <w:t>ленность детей-инвалидов т</w:t>
            </w:r>
            <w:r w:rsidRPr="007E2B27">
              <w:t>а</w:t>
            </w:r>
            <w:r w:rsidRPr="007E2B27">
              <w:t>кого возраста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126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13.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общеобр</w:t>
            </w:r>
            <w:r w:rsidRPr="007E2B27">
              <w:t>а</w:t>
            </w:r>
            <w:r w:rsidRPr="007E2B27">
              <w:t>зовательных организ</w:t>
            </w:r>
            <w:r w:rsidRPr="007E2B27">
              <w:t>а</w:t>
            </w:r>
            <w:r w:rsidRPr="007E2B27">
              <w:t>ций, осуществляющих образовательную де</w:t>
            </w:r>
            <w:r w:rsidRPr="007E2B27">
              <w:t>я</w:t>
            </w:r>
            <w:r w:rsidRPr="007E2B27">
              <w:t>тельность по адапт</w:t>
            </w:r>
            <w:r w:rsidRPr="007E2B27">
              <w:t>и</w:t>
            </w:r>
            <w:r w:rsidRPr="007E2B27">
              <w:t>рованным основным общеобразовательным программам, в которых внедрена система м</w:t>
            </w:r>
            <w:r w:rsidRPr="007E2B27">
              <w:t>о</w:t>
            </w:r>
            <w:r w:rsidRPr="007E2B27">
              <w:t>ниторинга здоровья обучающихся на осн</w:t>
            </w:r>
            <w:r w:rsidRPr="007E2B27">
              <w:t>о</w:t>
            </w:r>
            <w:r w:rsidRPr="007E2B27">
              <w:t>ве отечественной те</w:t>
            </w:r>
            <w:r w:rsidRPr="007E2B27">
              <w:t>х</w:t>
            </w:r>
            <w:r w:rsidRPr="007E2B27">
              <w:t>нологической пла</w:t>
            </w:r>
            <w:r w:rsidRPr="007E2B27">
              <w:t>т</w:t>
            </w:r>
            <w:r w:rsidRPr="007E2B27">
              <w:t>формы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Ед.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количество общео</w:t>
            </w:r>
            <w:r w:rsidRPr="007E2B27">
              <w:t>б</w:t>
            </w:r>
            <w:r w:rsidRPr="007E2B27">
              <w:t>разовательных орган</w:t>
            </w:r>
            <w:r w:rsidRPr="007E2B27">
              <w:t>и</w:t>
            </w:r>
            <w:r w:rsidRPr="007E2B27">
              <w:t>заций, осуществляющих образовательную де</w:t>
            </w:r>
            <w:r w:rsidRPr="007E2B27">
              <w:t>я</w:t>
            </w:r>
            <w:r w:rsidRPr="007E2B27">
              <w:t>тельность по адаптир</w:t>
            </w:r>
            <w:r w:rsidRPr="007E2B27">
              <w:t>о</w:t>
            </w:r>
            <w:r w:rsidRPr="007E2B27">
              <w:t>ванным основным о</w:t>
            </w:r>
            <w:r w:rsidRPr="007E2B27">
              <w:t>б</w:t>
            </w:r>
            <w:r w:rsidRPr="007E2B27">
              <w:t>щеобразовательным программам, в которых внедрена система мон</w:t>
            </w:r>
            <w:r w:rsidRPr="007E2B27">
              <w:t>и</w:t>
            </w:r>
            <w:r w:rsidRPr="007E2B27">
              <w:t>торинга здоровья об</w:t>
            </w:r>
            <w:r w:rsidRPr="007E2B27">
              <w:t>у</w:t>
            </w:r>
            <w:r w:rsidRPr="007E2B27">
              <w:t>чающихся на основе отечественной технол</w:t>
            </w:r>
            <w:r w:rsidRPr="007E2B27">
              <w:t>о</w:t>
            </w:r>
            <w:r w:rsidRPr="007E2B27">
              <w:t>гической платформы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количество общео</w:t>
            </w:r>
            <w:r w:rsidRPr="007E2B27">
              <w:t>б</w:t>
            </w:r>
            <w:r w:rsidRPr="007E2B27">
              <w:t>разовательных орган</w:t>
            </w:r>
            <w:r w:rsidRPr="007E2B27">
              <w:t>и</w:t>
            </w:r>
            <w:r w:rsidRPr="007E2B27">
              <w:t>заций, осуществляющих образовательную де</w:t>
            </w:r>
            <w:r w:rsidRPr="007E2B27">
              <w:t>я</w:t>
            </w:r>
            <w:r w:rsidRPr="007E2B27">
              <w:t>тельность по адаптир</w:t>
            </w:r>
            <w:r w:rsidRPr="007E2B27">
              <w:t>о</w:t>
            </w:r>
            <w:r w:rsidRPr="007E2B27">
              <w:t>ванным основным о</w:t>
            </w:r>
            <w:r w:rsidRPr="007E2B27">
              <w:t>б</w:t>
            </w:r>
            <w:r w:rsidRPr="007E2B27">
              <w:t>щеобразовательным программам, в которых внедрена система мон</w:t>
            </w:r>
            <w:r w:rsidRPr="007E2B27">
              <w:t>и</w:t>
            </w:r>
            <w:r w:rsidRPr="007E2B27">
              <w:t>торинга здоровья об</w:t>
            </w:r>
            <w:r w:rsidRPr="007E2B27">
              <w:t>у</w:t>
            </w:r>
            <w:r w:rsidRPr="007E2B27">
              <w:t>чающихся на основе отечественной технол</w:t>
            </w:r>
            <w:r w:rsidRPr="007E2B27">
              <w:t>о</w:t>
            </w:r>
            <w:r w:rsidRPr="007E2B27">
              <w:t>гической платформы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количество общеобразов</w:t>
            </w:r>
            <w:r w:rsidRPr="007E2B27">
              <w:t>а</w:t>
            </w:r>
            <w:r w:rsidRPr="007E2B27">
              <w:t>тельных орг</w:t>
            </w:r>
            <w:r w:rsidRPr="007E2B27">
              <w:t>а</w:t>
            </w:r>
            <w:r w:rsidRPr="007E2B27">
              <w:t>низаций, ос</w:t>
            </w:r>
            <w:r w:rsidRPr="007E2B27">
              <w:t>у</w:t>
            </w:r>
            <w:r w:rsidRPr="007E2B27">
              <w:t>ществляющих образовател</w:t>
            </w:r>
            <w:r w:rsidRPr="007E2B27">
              <w:t>ь</w:t>
            </w:r>
            <w:r w:rsidRPr="007E2B27">
              <w:t>ную деятел</w:t>
            </w:r>
            <w:r w:rsidRPr="007E2B27">
              <w:t>ь</w:t>
            </w:r>
            <w:r w:rsidRPr="007E2B27">
              <w:t>ность по ада</w:t>
            </w:r>
            <w:r w:rsidRPr="007E2B27">
              <w:t>п</w:t>
            </w:r>
            <w:r w:rsidRPr="007E2B27">
              <w:t>тированным основным о</w:t>
            </w:r>
            <w:r w:rsidRPr="007E2B27">
              <w:t>б</w:t>
            </w:r>
            <w:r w:rsidRPr="007E2B27">
              <w:t>щеобразов</w:t>
            </w:r>
            <w:r w:rsidRPr="007E2B27">
              <w:t>а</w:t>
            </w:r>
            <w:r w:rsidRPr="007E2B27">
              <w:t>тельным пр</w:t>
            </w:r>
            <w:r w:rsidRPr="007E2B27">
              <w:t>о</w:t>
            </w:r>
            <w:r w:rsidRPr="007E2B27">
              <w:t>граммам, в к</w:t>
            </w:r>
            <w:r w:rsidRPr="007E2B27">
              <w:t>о</w:t>
            </w:r>
            <w:r w:rsidRPr="007E2B27">
              <w:t>торых внедрена система мон</w:t>
            </w:r>
            <w:r w:rsidRPr="007E2B27">
              <w:t>и</w:t>
            </w:r>
            <w:r w:rsidRPr="007E2B27">
              <w:t>торинга здор</w:t>
            </w:r>
            <w:r w:rsidRPr="007E2B27">
              <w:t>о</w:t>
            </w:r>
            <w:r w:rsidRPr="007E2B27">
              <w:t>вья обуча</w:t>
            </w:r>
            <w:r w:rsidRPr="007E2B27">
              <w:t>ю</w:t>
            </w:r>
            <w:r w:rsidRPr="007E2B27">
              <w:t>щихся на осн</w:t>
            </w:r>
            <w:r w:rsidRPr="007E2B27">
              <w:t>о</w:t>
            </w:r>
            <w:r w:rsidRPr="007E2B27">
              <w:t>ве отечестве</w:t>
            </w:r>
            <w:r w:rsidRPr="007E2B27">
              <w:t>н</w:t>
            </w:r>
            <w:r w:rsidRPr="007E2B27">
              <w:t>ной технолог</w:t>
            </w:r>
            <w:r w:rsidRPr="007E2B27">
              <w:t>и</w:t>
            </w:r>
            <w:r w:rsidRPr="007E2B27">
              <w:t>ческой пла</w:t>
            </w:r>
            <w:r w:rsidRPr="007E2B27">
              <w:t>т</w:t>
            </w:r>
            <w:r w:rsidRPr="007E2B27">
              <w:t>формы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</w:t>
            </w:r>
            <w:r w:rsidRPr="007E2B27">
              <w:t>е</w:t>
            </w:r>
            <w:r w:rsidRPr="007E2B27">
              <w:t>ство у</w:t>
            </w:r>
            <w:r w:rsidRPr="007E2B27">
              <w:t>ч</w:t>
            </w:r>
            <w:r w:rsidRPr="007E2B27">
              <w:t>режд</w:t>
            </w:r>
            <w:r w:rsidRPr="007E2B27">
              <w:t>е</w:t>
            </w:r>
            <w:r w:rsidRPr="007E2B27">
              <w:t>ний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1415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14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Удельный вес числе</w:t>
            </w:r>
            <w:r w:rsidRPr="007E2B27">
              <w:t>н</w:t>
            </w:r>
            <w:r w:rsidRPr="007E2B27">
              <w:t>ности учителей общ</w:t>
            </w:r>
            <w:r w:rsidRPr="007E2B27">
              <w:t>е</w:t>
            </w:r>
            <w:r w:rsidRPr="007E2B27">
              <w:t>образовательных орг</w:t>
            </w:r>
            <w:r w:rsidRPr="007E2B27">
              <w:t>а</w:t>
            </w:r>
            <w:r w:rsidRPr="007E2B27">
              <w:t>низаций в возрасте до 35 лет в общей числе</w:t>
            </w:r>
            <w:r w:rsidRPr="007E2B27">
              <w:t>н</w:t>
            </w:r>
            <w:r w:rsidRPr="007E2B27">
              <w:t>ности учителей общ</w:t>
            </w:r>
            <w:r w:rsidRPr="007E2B27">
              <w:t>е</w:t>
            </w:r>
            <w:r w:rsidRPr="007E2B27">
              <w:t>образовательных у</w:t>
            </w:r>
            <w:r w:rsidRPr="007E2B27">
              <w:t>ч</w:t>
            </w:r>
            <w:r w:rsidRPr="007E2B27">
              <w:t>реждений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обеспеченн</w:t>
            </w:r>
            <w:r w:rsidRPr="007E2B27">
              <w:t>о</w:t>
            </w:r>
            <w:r w:rsidRPr="007E2B27">
              <w:t>сти общеобразовател</w:t>
            </w:r>
            <w:r w:rsidRPr="007E2B27">
              <w:t>ь</w:t>
            </w:r>
            <w:r w:rsidRPr="007E2B27">
              <w:t>ных учреждений педаг</w:t>
            </w:r>
            <w:r w:rsidRPr="007E2B27">
              <w:t>о</w:t>
            </w:r>
            <w:r w:rsidRPr="007E2B27">
              <w:t>гами в возрасте до 35 лет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Удельный вес чи</w:t>
            </w:r>
            <w:r w:rsidRPr="007E2B27">
              <w:t>с</w:t>
            </w:r>
            <w:r w:rsidRPr="007E2B27">
              <w:t>ленности учителей о</w:t>
            </w:r>
            <w:r w:rsidRPr="007E2B27">
              <w:t>б</w:t>
            </w:r>
            <w:r w:rsidRPr="007E2B27">
              <w:t>щеобразовательных о</w:t>
            </w:r>
            <w:r w:rsidRPr="007E2B27">
              <w:t>р</w:t>
            </w:r>
            <w:r w:rsidRPr="007E2B27">
              <w:t>ганизаций в возрасте до 35 лет в общей числе</w:t>
            </w:r>
            <w:r w:rsidRPr="007E2B27">
              <w:t>н</w:t>
            </w:r>
            <w:r w:rsidRPr="007E2B27">
              <w:t>ности учителей общео</w:t>
            </w:r>
            <w:r w:rsidRPr="007E2B27">
              <w:t>б</w:t>
            </w:r>
            <w:r w:rsidRPr="007E2B27">
              <w:t>разовательных учре</w:t>
            </w:r>
            <w:r w:rsidRPr="007E2B27">
              <w:t>ж</w:t>
            </w:r>
            <w:r w:rsidRPr="007E2B27">
              <w:t>дений</w:t>
            </w:r>
          </w:p>
          <w:p w:rsidR="007E2B27" w:rsidRPr="007E2B27" w:rsidRDefault="007E2B27" w:rsidP="007E2B27"/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А-численность учителей в во</w:t>
            </w:r>
            <w:r w:rsidRPr="007E2B27">
              <w:t>з</w:t>
            </w:r>
            <w:r w:rsidRPr="007E2B27">
              <w:t>расте до 35 лет</w:t>
            </w:r>
          </w:p>
          <w:p w:rsidR="007E2B27" w:rsidRPr="007E2B27" w:rsidRDefault="007E2B27" w:rsidP="007E2B27"/>
          <w:p w:rsidR="007E2B27" w:rsidRPr="007E2B27" w:rsidRDefault="007E2B27" w:rsidP="007E2B27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учителей,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141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В-общая чи</w:t>
            </w:r>
            <w:r w:rsidRPr="007E2B27">
              <w:t>с</w:t>
            </w:r>
            <w:r w:rsidRPr="007E2B27">
              <w:t>ленность уч</w:t>
            </w:r>
            <w:r w:rsidRPr="007E2B27">
              <w:t>и</w:t>
            </w:r>
            <w:r w:rsidRPr="007E2B27">
              <w:t>телей общео</w:t>
            </w:r>
            <w:r w:rsidRPr="007E2B27">
              <w:t>б</w:t>
            </w:r>
            <w:r w:rsidRPr="007E2B27">
              <w:t>разовательных учреждений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308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15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выпускников  м</w:t>
            </w:r>
            <w:r w:rsidRPr="007E2B27">
              <w:t>у</w:t>
            </w:r>
            <w:r w:rsidRPr="007E2B27">
              <w:t>ниципальных общео</w:t>
            </w:r>
            <w:r w:rsidRPr="007E2B27">
              <w:t>б</w:t>
            </w:r>
            <w:r w:rsidRPr="007E2B27">
              <w:t>разовательных учре</w:t>
            </w:r>
            <w:r w:rsidRPr="007E2B27">
              <w:t>ж</w:t>
            </w:r>
            <w:r w:rsidRPr="007E2B27">
              <w:t>дений, не сдавших единый государстве</w:t>
            </w:r>
            <w:r w:rsidRPr="007E2B27">
              <w:t>н</w:t>
            </w:r>
            <w:r w:rsidRPr="007E2B27">
              <w:t>ный экзамен по ру</w:t>
            </w:r>
            <w:r w:rsidRPr="007E2B27">
              <w:t>с</w:t>
            </w:r>
            <w:r w:rsidRPr="007E2B27">
              <w:t>скому языку и матем</w:t>
            </w:r>
            <w:r w:rsidRPr="007E2B27">
              <w:t>а</w:t>
            </w:r>
            <w:r w:rsidRPr="007E2B27">
              <w:t>тике, в общей числе</w:t>
            </w:r>
            <w:r w:rsidRPr="007E2B27">
              <w:t>н</w:t>
            </w:r>
            <w:r w:rsidRPr="007E2B27">
              <w:t>ности выпускников м</w:t>
            </w:r>
            <w:r w:rsidRPr="007E2B27">
              <w:t>у</w:t>
            </w:r>
            <w:r w:rsidRPr="007E2B27">
              <w:t>ниципальных общео</w:t>
            </w:r>
            <w:r w:rsidRPr="007E2B27">
              <w:t>б</w:t>
            </w:r>
            <w:r w:rsidRPr="007E2B27">
              <w:t>разовательных учре</w:t>
            </w:r>
            <w:r w:rsidRPr="007E2B27">
              <w:t>ж</w:t>
            </w:r>
            <w:r w:rsidRPr="007E2B27">
              <w:t>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качества ре</w:t>
            </w:r>
            <w:r w:rsidRPr="007E2B27">
              <w:t>а</w:t>
            </w:r>
            <w:r w:rsidRPr="007E2B27">
              <w:t>лизации общеобразов</w:t>
            </w:r>
            <w:r w:rsidRPr="007E2B27">
              <w:t>а</w:t>
            </w:r>
            <w:r w:rsidRPr="007E2B27">
              <w:t>тельных программ,  п</w:t>
            </w:r>
            <w:r w:rsidRPr="007E2B27">
              <w:t>о</w:t>
            </w:r>
            <w:r w:rsidRPr="007E2B27">
              <w:t>зволяет в динамике оценить результаты ре</w:t>
            </w:r>
            <w:r w:rsidRPr="007E2B27">
              <w:t>а</w:t>
            </w:r>
            <w:r w:rsidRPr="007E2B27">
              <w:t>лизации мероприятий, направленных на улу</w:t>
            </w:r>
            <w:r w:rsidRPr="007E2B27">
              <w:t>ч</w:t>
            </w:r>
            <w:r w:rsidRPr="007E2B27">
              <w:t>шение качества образ</w:t>
            </w:r>
            <w:r w:rsidRPr="007E2B27">
              <w:t>о</w:t>
            </w:r>
            <w:r w:rsidRPr="007E2B27">
              <w:t>вания.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численности в</w:t>
            </w:r>
            <w:r w:rsidRPr="007E2B27">
              <w:t>ы</w:t>
            </w:r>
            <w:r w:rsidRPr="007E2B27">
              <w:t>пускников муниципал</w:t>
            </w:r>
            <w:r w:rsidRPr="007E2B27">
              <w:t>ь</w:t>
            </w:r>
            <w:r w:rsidRPr="007E2B27">
              <w:t>ных общеобразовател</w:t>
            </w:r>
            <w:r w:rsidRPr="007E2B27">
              <w:t>ь</w:t>
            </w:r>
            <w:r w:rsidRPr="007E2B27">
              <w:t>ных учреждений, не сдавших единый гос</w:t>
            </w:r>
            <w:r w:rsidRPr="007E2B27">
              <w:t>у</w:t>
            </w:r>
            <w:r w:rsidRPr="007E2B27">
              <w:lastRenderedPageBreak/>
              <w:t>дарственный экзамен по русскому языку и мат</w:t>
            </w:r>
            <w:r w:rsidRPr="007E2B27">
              <w:t>е</w:t>
            </w:r>
            <w:r w:rsidRPr="007E2B27">
              <w:t>матике, к общей числе</w:t>
            </w:r>
            <w:r w:rsidRPr="007E2B27">
              <w:t>н</w:t>
            </w:r>
            <w:r w:rsidRPr="007E2B27">
              <w:t>ности выпускников м</w:t>
            </w:r>
            <w:r w:rsidRPr="007E2B27">
              <w:t>у</w:t>
            </w:r>
            <w:r w:rsidRPr="007E2B27">
              <w:t>ниципальных общеобр</w:t>
            </w:r>
            <w:r w:rsidRPr="007E2B27">
              <w:t>а</w:t>
            </w:r>
            <w:r w:rsidRPr="007E2B27">
              <w:t>зовательных учрежд</w:t>
            </w:r>
            <w:r w:rsidRPr="007E2B27">
              <w:t>е</w:t>
            </w:r>
            <w:r w:rsidRPr="007E2B27">
              <w:t>ний.</w:t>
            </w:r>
            <w:r w:rsidRPr="007E2B27">
              <w:br/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выпускников  муниципальных общ</w:t>
            </w:r>
            <w:r w:rsidRPr="007E2B27">
              <w:t>е</w:t>
            </w:r>
            <w:r w:rsidRPr="007E2B27">
              <w:t>образовательных учр</w:t>
            </w:r>
            <w:r w:rsidRPr="007E2B27">
              <w:t>е</w:t>
            </w:r>
            <w:r w:rsidRPr="007E2B27">
              <w:t>ждений, не сдавших единый государстве</w:t>
            </w:r>
            <w:r w:rsidRPr="007E2B27">
              <w:t>н</w:t>
            </w:r>
            <w:r w:rsidRPr="007E2B27">
              <w:t>ный экзамен по русск</w:t>
            </w:r>
            <w:r w:rsidRPr="007E2B27">
              <w:t>о</w:t>
            </w:r>
            <w:r w:rsidRPr="007E2B27">
              <w:t>му языку и математике, в общей численности выпускников муниц</w:t>
            </w:r>
            <w:r w:rsidRPr="007E2B27">
              <w:t>и</w:t>
            </w:r>
            <w:r w:rsidRPr="007E2B27">
              <w:t>пальных общеобразов</w:t>
            </w:r>
            <w:r w:rsidRPr="007E2B27">
              <w:t>а</w:t>
            </w:r>
            <w:r w:rsidRPr="007E2B27">
              <w:t>тельных учреждений</w:t>
            </w:r>
            <w:r w:rsidRPr="007E2B27">
              <w:br/>
            </w:r>
          </w:p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br/>
              <w:t>А – численность выпускников муниципальных общеобразов</w:t>
            </w:r>
            <w:r w:rsidRPr="007E2B27">
              <w:t>а</w:t>
            </w:r>
            <w:r w:rsidRPr="007E2B27">
              <w:t>тельных учре</w:t>
            </w:r>
            <w:r w:rsidRPr="007E2B27">
              <w:t>ж</w:t>
            </w:r>
            <w:r w:rsidRPr="007E2B27">
              <w:t>дений, не сдавших ед</w:t>
            </w:r>
            <w:r w:rsidRPr="007E2B27">
              <w:t>и</w:t>
            </w:r>
            <w:r w:rsidRPr="007E2B27">
              <w:t>ный государс</w:t>
            </w:r>
            <w:r w:rsidRPr="007E2B27">
              <w:t>т</w:t>
            </w:r>
            <w:r w:rsidRPr="007E2B27">
              <w:t>венный экз</w:t>
            </w:r>
            <w:r w:rsidRPr="007E2B27">
              <w:t>а</w:t>
            </w:r>
            <w:r w:rsidRPr="007E2B27">
              <w:t>мен по русск</w:t>
            </w:r>
            <w:r w:rsidRPr="007E2B27">
              <w:t>о</w:t>
            </w:r>
            <w:r w:rsidRPr="007E2B27">
              <w:t>му языку и м</w:t>
            </w:r>
            <w:r w:rsidRPr="007E2B27">
              <w:t>а</w:t>
            </w:r>
            <w:r w:rsidRPr="007E2B27">
              <w:t>тематике;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в</w:t>
            </w:r>
            <w:r w:rsidRPr="007E2B27">
              <w:t>ы</w:t>
            </w:r>
            <w:r w:rsidRPr="007E2B27">
              <w:t>пускн</w:t>
            </w:r>
            <w:r w:rsidRPr="007E2B27">
              <w:t>и</w:t>
            </w:r>
            <w:r w:rsidRPr="007E2B27">
              <w:t>ков,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3081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численность выпускников муниципальных общеобразов</w:t>
            </w:r>
            <w:r w:rsidRPr="007E2B27">
              <w:t>а</w:t>
            </w:r>
            <w:r w:rsidRPr="007E2B27">
              <w:t>тельных учре</w:t>
            </w:r>
            <w:r w:rsidRPr="007E2B27">
              <w:t>ж</w:t>
            </w:r>
            <w:r w:rsidRPr="007E2B27">
              <w:t>дений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192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16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школьников, об</w:t>
            </w:r>
            <w:r w:rsidRPr="007E2B27">
              <w:t>у</w:t>
            </w:r>
            <w:r w:rsidRPr="007E2B27">
              <w:t>чающихся по ФГОС, в общей численности школьников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  качества о</w:t>
            </w:r>
            <w:r w:rsidRPr="007E2B27">
              <w:t>б</w:t>
            </w:r>
            <w:r w:rsidRPr="007E2B27">
              <w:t>разования, позволяет  в динамике оценить р</w:t>
            </w:r>
            <w:r w:rsidRPr="007E2B27">
              <w:t>е</w:t>
            </w:r>
            <w:r w:rsidRPr="007E2B27">
              <w:t>зультаты реализации мероприятий, напра</w:t>
            </w:r>
            <w:r w:rsidRPr="007E2B27">
              <w:t>в</w:t>
            </w:r>
            <w:r w:rsidRPr="007E2B27">
              <w:t>ленных на улучшение качества образования.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численности школьников,  обуча</w:t>
            </w:r>
            <w:r w:rsidRPr="007E2B27">
              <w:t>ю</w:t>
            </w:r>
            <w:r w:rsidRPr="007E2B27">
              <w:t>щихся по ФГОС.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школьников, обучающихся по ФГОС, в общей численности школьников</w:t>
            </w:r>
          </w:p>
          <w:p w:rsidR="007E2B27" w:rsidRPr="007E2B27" w:rsidRDefault="007E2B27" w:rsidP="007E2B27">
            <w:r w:rsidRPr="007E2B27">
              <w:br/>
            </w:r>
          </w:p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численность школьников,  обучающихся по ФГОС.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192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общая чи</w:t>
            </w:r>
            <w:r w:rsidRPr="007E2B27">
              <w:t>с</w:t>
            </w:r>
            <w:r w:rsidRPr="007E2B27">
              <w:t>ленность школьников.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126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17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Выполнение муниц</w:t>
            </w:r>
            <w:r w:rsidRPr="007E2B27">
              <w:t>и</w:t>
            </w:r>
            <w:r w:rsidRPr="007E2B27">
              <w:t>пального задания на оказание муниципал</w:t>
            </w:r>
            <w:r w:rsidRPr="007E2B27">
              <w:t>ь</w:t>
            </w:r>
            <w:r w:rsidRPr="007E2B27">
              <w:t>ных услуг и выполн</w:t>
            </w:r>
            <w:r w:rsidRPr="007E2B27">
              <w:t>е</w:t>
            </w:r>
            <w:r w:rsidRPr="007E2B27">
              <w:t>ние работ муниц</w:t>
            </w:r>
            <w:r w:rsidRPr="007E2B27">
              <w:t>и</w:t>
            </w:r>
            <w:r w:rsidRPr="007E2B27">
              <w:t>пальными образов</w:t>
            </w:r>
            <w:r w:rsidRPr="007E2B27">
              <w:t>а</w:t>
            </w:r>
            <w:r w:rsidRPr="007E2B27">
              <w:t>тельными учрежд</w:t>
            </w:r>
            <w:r w:rsidRPr="007E2B27">
              <w:t>е</w:t>
            </w:r>
            <w:r w:rsidRPr="007E2B27">
              <w:t>ниями района в сфере образования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да/нет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степень выполнения образовательными у</w:t>
            </w:r>
            <w:r w:rsidRPr="007E2B27">
              <w:t>ч</w:t>
            </w:r>
            <w:r w:rsidRPr="007E2B27">
              <w:t>реждениями муниц</w:t>
            </w:r>
            <w:r w:rsidRPr="007E2B27">
              <w:t>и</w:t>
            </w:r>
            <w:r w:rsidRPr="007E2B27">
              <w:t>пального задания.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Годовой, отчетный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А-степень выполнения муниципального зад</w:t>
            </w:r>
            <w:r w:rsidRPr="007E2B27">
              <w:t>а</w:t>
            </w:r>
            <w:r w:rsidRPr="007E2B27">
              <w:t>ния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А-степень в</w:t>
            </w:r>
            <w:r w:rsidRPr="007E2B27">
              <w:t>ы</w:t>
            </w:r>
            <w:r w:rsidRPr="007E2B27">
              <w:t>полнения м</w:t>
            </w:r>
            <w:r w:rsidRPr="007E2B27">
              <w:t>у</w:t>
            </w:r>
            <w:r w:rsidRPr="007E2B27">
              <w:t>ниципального задания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да/нет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185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18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Отношение объема просроченной кред</w:t>
            </w:r>
            <w:r w:rsidRPr="007E2B27">
              <w:t>и</w:t>
            </w:r>
            <w:r w:rsidRPr="007E2B27">
              <w:t>торской задолженн</w:t>
            </w:r>
            <w:r w:rsidRPr="007E2B27">
              <w:t>о</w:t>
            </w:r>
            <w:r w:rsidRPr="007E2B27">
              <w:t>сти консолидированн</w:t>
            </w:r>
            <w:r w:rsidRPr="007E2B27">
              <w:t>о</w:t>
            </w:r>
            <w:r w:rsidRPr="007E2B27">
              <w:t>го бюджета муниц</w:t>
            </w:r>
            <w:r w:rsidRPr="007E2B27">
              <w:t>и</w:t>
            </w:r>
            <w:r w:rsidRPr="007E2B27">
              <w:t>пального района по заработной плате и начислениям на в</w:t>
            </w:r>
            <w:r w:rsidRPr="007E2B27">
              <w:t>ы</w:t>
            </w:r>
            <w:r w:rsidRPr="007E2B27">
              <w:t>платы по оплате труда работникам муниц</w:t>
            </w:r>
            <w:r w:rsidRPr="007E2B27">
              <w:t>и</w:t>
            </w:r>
            <w:r w:rsidRPr="007E2B27">
              <w:t>пальных учреждений»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сумму просроченной кредиторской задо</w:t>
            </w:r>
            <w:r w:rsidRPr="007E2B27">
              <w:t>л</w:t>
            </w:r>
            <w:r w:rsidRPr="007E2B27">
              <w:t>женности консолидир</w:t>
            </w:r>
            <w:r w:rsidRPr="007E2B27">
              <w:t>о</w:t>
            </w:r>
            <w:r w:rsidRPr="007E2B27">
              <w:t>ванного бюджета мун</w:t>
            </w:r>
            <w:r w:rsidRPr="007E2B27">
              <w:t>и</w:t>
            </w:r>
            <w:r w:rsidRPr="007E2B27">
              <w:t>ципального района по заработной плате и н</w:t>
            </w:r>
            <w:r w:rsidRPr="007E2B27">
              <w:t>а</w:t>
            </w:r>
            <w:r w:rsidRPr="007E2B27">
              <w:t>числениям на оплату труда работникам мун</w:t>
            </w:r>
            <w:r w:rsidRPr="007E2B27">
              <w:t>и</w:t>
            </w:r>
            <w:r w:rsidRPr="007E2B27">
              <w:t>ципальных учреждений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Годовой, отчетный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Отношение объема просроченной кред</w:t>
            </w:r>
            <w:r w:rsidRPr="007E2B27">
              <w:t>и</w:t>
            </w:r>
            <w:r w:rsidRPr="007E2B27">
              <w:t>торской задолженности консолидированного бюджета муниципальн</w:t>
            </w:r>
            <w:r w:rsidRPr="007E2B27">
              <w:t>о</w:t>
            </w:r>
            <w:r w:rsidRPr="007E2B27">
              <w:t>го района по заработной плате и начислениям на выплаты по оплате труда работникам муниц</w:t>
            </w:r>
            <w:r w:rsidRPr="007E2B27">
              <w:t>и</w:t>
            </w:r>
            <w:r w:rsidRPr="007E2B27">
              <w:t>пальных учреждений</w:t>
            </w:r>
          </w:p>
          <w:p w:rsidR="007E2B27" w:rsidRPr="007E2B27" w:rsidRDefault="007E2B27" w:rsidP="007E2B27">
            <w:r w:rsidRPr="007E2B27">
              <w:br/>
            </w:r>
          </w:p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А – объем пр</w:t>
            </w:r>
            <w:r w:rsidRPr="007E2B27">
              <w:t>о</w:t>
            </w:r>
            <w:r w:rsidRPr="007E2B27">
              <w:t>сроченной кр</w:t>
            </w:r>
            <w:r w:rsidRPr="007E2B27">
              <w:t>е</w:t>
            </w:r>
            <w:r w:rsidRPr="007E2B27">
              <w:t>диторской з</w:t>
            </w:r>
            <w:r w:rsidRPr="007E2B27">
              <w:t>а</w:t>
            </w:r>
            <w:r w:rsidRPr="007E2B27">
              <w:t>долженности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 xml:space="preserve"> Сумма начи</w:t>
            </w:r>
            <w:r w:rsidRPr="007E2B27">
              <w:t>с</w:t>
            </w:r>
            <w:r w:rsidRPr="007E2B27">
              <w:t>ленной зарабо</w:t>
            </w:r>
            <w:r w:rsidRPr="007E2B27">
              <w:t>т</w:t>
            </w:r>
            <w:r w:rsidRPr="007E2B27">
              <w:t>ной пл</w:t>
            </w:r>
            <w:r w:rsidRPr="007E2B27">
              <w:t>а</w:t>
            </w:r>
            <w:r w:rsidRPr="007E2B27">
              <w:t>ты и н</w:t>
            </w:r>
            <w:r w:rsidRPr="007E2B27">
              <w:t>а</w:t>
            </w:r>
            <w:r w:rsidRPr="007E2B27">
              <w:t>числений на выпл</w:t>
            </w:r>
            <w:r w:rsidRPr="007E2B27">
              <w:t>а</w:t>
            </w:r>
            <w:r w:rsidRPr="007E2B27">
              <w:t>ты по о</w:t>
            </w:r>
            <w:r w:rsidRPr="007E2B27">
              <w:t>п</w:t>
            </w:r>
            <w:r w:rsidRPr="007E2B27">
              <w:t>лате тр</w:t>
            </w:r>
            <w:r w:rsidRPr="007E2B27">
              <w:t>у</w:t>
            </w:r>
            <w:r w:rsidRPr="007E2B27">
              <w:t>да, сумма проср</w:t>
            </w:r>
            <w:r w:rsidRPr="007E2B27">
              <w:t>о</w:t>
            </w:r>
            <w:r w:rsidRPr="007E2B27">
              <w:t>ченной кред</w:t>
            </w:r>
            <w:r w:rsidRPr="007E2B27">
              <w:t>и</w:t>
            </w:r>
            <w:r w:rsidRPr="007E2B27">
              <w:t>торской задо</w:t>
            </w:r>
            <w:r w:rsidRPr="007E2B27">
              <w:t>л</w:t>
            </w:r>
            <w:r w:rsidRPr="007E2B27">
              <w:t>женности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18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сумма н</w:t>
            </w:r>
            <w:r w:rsidRPr="007E2B27">
              <w:t>а</w:t>
            </w:r>
            <w:r w:rsidRPr="007E2B27">
              <w:t>численной з</w:t>
            </w:r>
            <w:r w:rsidRPr="007E2B27">
              <w:t>а</w:t>
            </w:r>
            <w:r w:rsidRPr="007E2B27">
              <w:t>работной платы и начислений на выплаты по оплате труда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126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19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Количество обуча</w:t>
            </w:r>
            <w:r w:rsidRPr="007E2B27">
              <w:t>ю</w:t>
            </w:r>
            <w:r w:rsidRPr="007E2B27">
              <w:t>щихся, осуществля</w:t>
            </w:r>
            <w:r w:rsidRPr="007E2B27">
              <w:t>ю</w:t>
            </w:r>
            <w:r w:rsidRPr="007E2B27">
              <w:t>щие программы спо</w:t>
            </w:r>
            <w:r w:rsidRPr="007E2B27">
              <w:t>р</w:t>
            </w:r>
            <w:r w:rsidRPr="007E2B27">
              <w:t>тивной подготовки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человек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количество  обуча</w:t>
            </w:r>
            <w:r w:rsidRPr="007E2B27">
              <w:t>ю</w:t>
            </w:r>
            <w:r w:rsidRPr="007E2B27">
              <w:t>щихся по программе спортивной подготовки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численность об</w:t>
            </w:r>
            <w:r w:rsidRPr="007E2B27">
              <w:t>у</w:t>
            </w:r>
            <w:r w:rsidRPr="007E2B27">
              <w:t>чающихся по программе спортивной подготовки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 xml:space="preserve">А – численность обучающихся по программе спортивной подготовки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20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детей, охваче</w:t>
            </w:r>
            <w:r w:rsidRPr="007E2B27">
              <w:t>н</w:t>
            </w:r>
            <w:r w:rsidRPr="007E2B27">
              <w:t>ных образовательными программами допо</w:t>
            </w:r>
            <w:r w:rsidRPr="007E2B27">
              <w:t>л</w:t>
            </w:r>
            <w:r w:rsidRPr="007E2B27">
              <w:t>нительного образов</w:t>
            </w:r>
            <w:r w:rsidRPr="007E2B27">
              <w:t>а</w:t>
            </w:r>
            <w:r w:rsidRPr="007E2B27">
              <w:t>ния детей, в общей численности детей и молодежи в возрасте 5-18 лет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детей, охваче</w:t>
            </w:r>
            <w:r w:rsidRPr="007E2B27">
              <w:t>н</w:t>
            </w:r>
            <w:r w:rsidRPr="007E2B27">
              <w:t>ных образовательными программами дополн</w:t>
            </w:r>
            <w:r w:rsidRPr="007E2B27">
              <w:t>и</w:t>
            </w:r>
            <w:r w:rsidRPr="007E2B27">
              <w:t>тельного образования детей, в общей числе</w:t>
            </w:r>
            <w:r w:rsidRPr="007E2B27">
              <w:t>н</w:t>
            </w:r>
            <w:r w:rsidRPr="007E2B27">
              <w:t>ности детей и молодежи в возрасте 5-18 лет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детей, охваче</w:t>
            </w:r>
            <w:r w:rsidRPr="007E2B27">
              <w:t>н</w:t>
            </w:r>
            <w:r w:rsidRPr="007E2B27">
              <w:t>ных образовательными программами дополн</w:t>
            </w:r>
            <w:r w:rsidRPr="007E2B27">
              <w:t>и</w:t>
            </w:r>
            <w:r w:rsidRPr="007E2B27">
              <w:t>тельного образования детей, в общей числе</w:t>
            </w:r>
            <w:r w:rsidRPr="007E2B27">
              <w:t>н</w:t>
            </w:r>
            <w:r w:rsidRPr="007E2B27">
              <w:t>ности детей и молодежи в возрасте 5-18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количество детей, охваче</w:t>
            </w:r>
            <w:r w:rsidRPr="007E2B27">
              <w:t>н</w:t>
            </w:r>
            <w:r w:rsidRPr="007E2B27">
              <w:t>ных образов</w:t>
            </w:r>
            <w:r w:rsidRPr="007E2B27">
              <w:t>а</w:t>
            </w:r>
            <w:r w:rsidRPr="007E2B27">
              <w:t>тельными пр</w:t>
            </w:r>
            <w:r w:rsidRPr="007E2B27">
              <w:t>о</w:t>
            </w:r>
            <w:r w:rsidRPr="007E2B27">
              <w:t>граммами д</w:t>
            </w:r>
            <w:r w:rsidRPr="007E2B27">
              <w:t>о</w:t>
            </w:r>
            <w:r w:rsidRPr="007E2B27">
              <w:t>полнительного образования детей, в общей численности детей и мол</w:t>
            </w:r>
            <w:r w:rsidRPr="007E2B27">
              <w:t>о</w:t>
            </w:r>
            <w:r w:rsidRPr="007E2B27">
              <w:lastRenderedPageBreak/>
              <w:t>дежи в возра</w:t>
            </w:r>
            <w:r w:rsidRPr="007E2B27">
              <w:t>с</w:t>
            </w:r>
            <w:r w:rsidRPr="007E2B27">
              <w:t>те 5-18 лет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 детей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админ</w:t>
            </w:r>
            <w:r w:rsidRPr="007E2B27">
              <w:t>и</w:t>
            </w:r>
            <w:r w:rsidRPr="007E2B27">
              <w:t>страции Никол</w:t>
            </w:r>
            <w:r w:rsidRPr="007E2B27">
              <w:t>ь</w:t>
            </w:r>
            <w:r w:rsidRPr="007E2B27">
              <w:t>ского муниц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lastRenderedPageBreak/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общая чи</w:t>
            </w:r>
            <w:r w:rsidRPr="007E2B27">
              <w:t>с</w:t>
            </w:r>
            <w:r w:rsidRPr="007E2B27">
              <w:t>ленность детей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зданий общеобразовательных организаций, в кот</w:t>
            </w:r>
            <w:r w:rsidRPr="007E2B27">
              <w:t>о</w:t>
            </w:r>
            <w:r w:rsidRPr="007E2B27">
              <w:t>рых выполнены мер</w:t>
            </w:r>
            <w:r w:rsidRPr="007E2B27">
              <w:t>о</w:t>
            </w:r>
            <w:r w:rsidRPr="007E2B27">
              <w:t>приятия по благоус</w:t>
            </w:r>
            <w:r w:rsidRPr="007E2B27">
              <w:t>т</w:t>
            </w:r>
            <w:r w:rsidRPr="007E2B27">
              <w:t>ройству зданий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количество зданий общеобразовательных организаций, в которых выполнены меропри</w:t>
            </w:r>
            <w:r w:rsidRPr="007E2B27">
              <w:t>я</w:t>
            </w:r>
            <w:r w:rsidRPr="007E2B27">
              <w:t>тия по благоустройству зданий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зданий о</w:t>
            </w:r>
            <w:r w:rsidRPr="007E2B27">
              <w:t>б</w:t>
            </w:r>
            <w:r w:rsidRPr="007E2B27">
              <w:t>щеобразовательных о</w:t>
            </w:r>
            <w:r w:rsidRPr="007E2B27">
              <w:t>р</w:t>
            </w:r>
            <w:r w:rsidRPr="007E2B27">
              <w:t>ганизаций, в которых выполнены меропри</w:t>
            </w:r>
            <w:r w:rsidRPr="007E2B27">
              <w:t>я</w:t>
            </w:r>
            <w:r w:rsidRPr="007E2B27">
              <w:t>тия по благоустройству зданий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зданий общ</w:t>
            </w:r>
            <w:r w:rsidRPr="007E2B27">
              <w:t>е</w:t>
            </w:r>
            <w:r w:rsidRPr="007E2B27">
              <w:t>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ций, в которых выполнены м</w:t>
            </w:r>
            <w:r w:rsidRPr="007E2B27">
              <w:t>е</w:t>
            </w:r>
            <w:r w:rsidRPr="007E2B27">
              <w:t>роприятия по благоустройс</w:t>
            </w:r>
            <w:r w:rsidRPr="007E2B27">
              <w:t>т</w:t>
            </w:r>
            <w:r w:rsidRPr="007E2B27">
              <w:t>ву зданий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Кол-во зданий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 в возрасте от 5 до 18 лет, обучающихся за счет средств бюджетов субъектов Российской Федерации и (или) м</w:t>
            </w:r>
            <w:r w:rsidRPr="007E2B27">
              <w:t>е</w:t>
            </w:r>
            <w:r w:rsidRPr="007E2B27">
              <w:t>стных бюджетов по дополнительным о</w:t>
            </w:r>
            <w:r w:rsidRPr="007E2B27">
              <w:t>б</w:t>
            </w:r>
            <w:r w:rsidRPr="007E2B27">
              <w:t>щеобразовательным программам на базе новых мест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детей в возрасте от 5 до 18 лет, обучающихся за счет средств бюджетов суб</w:t>
            </w:r>
            <w:r w:rsidRPr="007E2B27">
              <w:t>ъ</w:t>
            </w:r>
            <w:r w:rsidRPr="007E2B27">
              <w:t>ектов Российской Фед</w:t>
            </w:r>
            <w:r w:rsidRPr="007E2B27">
              <w:t>е</w:t>
            </w:r>
            <w:r w:rsidRPr="007E2B27">
              <w:t>рации и (или) местных бюджетов по дополн</w:t>
            </w:r>
            <w:r w:rsidRPr="007E2B27">
              <w:t>и</w:t>
            </w:r>
            <w:r w:rsidRPr="007E2B27">
              <w:t>тельным общеобразов</w:t>
            </w:r>
            <w:r w:rsidRPr="007E2B27">
              <w:t>а</w:t>
            </w:r>
            <w:r w:rsidRPr="007E2B27">
              <w:t>тельным программам на базе новых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 в возрасте от 5 до 18 лет, обучающихся за счет средств бюджетов суб</w:t>
            </w:r>
            <w:r w:rsidRPr="007E2B27">
              <w:t>ъ</w:t>
            </w:r>
            <w:r w:rsidRPr="007E2B27">
              <w:t>ектов Российской Фед</w:t>
            </w:r>
            <w:r w:rsidRPr="007E2B27">
              <w:t>е</w:t>
            </w:r>
            <w:r w:rsidRPr="007E2B27">
              <w:t>рации и (или) местных бюджетов по дополн</w:t>
            </w:r>
            <w:r w:rsidRPr="007E2B27">
              <w:t>и</w:t>
            </w:r>
            <w:r w:rsidRPr="007E2B27">
              <w:t>тельным общеобразов</w:t>
            </w:r>
            <w:r w:rsidRPr="007E2B27">
              <w:t>а</w:t>
            </w:r>
            <w:r w:rsidRPr="007E2B27">
              <w:t>тельным программам на базе новых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 в возра</w:t>
            </w:r>
            <w:r w:rsidRPr="007E2B27">
              <w:t>с</w:t>
            </w:r>
            <w:r w:rsidRPr="007E2B27">
              <w:t>те от 5 до 18 лет, обуча</w:t>
            </w:r>
            <w:r w:rsidRPr="007E2B27">
              <w:t>ю</w:t>
            </w:r>
            <w:r w:rsidRPr="007E2B27">
              <w:t>щихся за счет средств бюдж</w:t>
            </w:r>
            <w:r w:rsidRPr="007E2B27">
              <w:t>е</w:t>
            </w:r>
            <w:r w:rsidRPr="007E2B27">
              <w:t>тов субъектов Российской Ф</w:t>
            </w:r>
            <w:r w:rsidRPr="007E2B27">
              <w:t>е</w:t>
            </w:r>
            <w:r w:rsidRPr="007E2B27">
              <w:t>дерации и (или) местных бю</w:t>
            </w:r>
            <w:r w:rsidRPr="007E2B27">
              <w:t>д</w:t>
            </w:r>
            <w:r w:rsidRPr="007E2B27">
              <w:t>жетов по д</w:t>
            </w:r>
            <w:r w:rsidRPr="007E2B27">
              <w:t>о</w:t>
            </w:r>
            <w:r w:rsidRPr="007E2B27">
              <w:t xml:space="preserve">полнительным </w:t>
            </w:r>
            <w:r w:rsidRPr="007E2B27">
              <w:lastRenderedPageBreak/>
              <w:t>общеобразов</w:t>
            </w:r>
            <w:r w:rsidRPr="007E2B27">
              <w:t>а</w:t>
            </w:r>
            <w:r w:rsidRPr="007E2B27">
              <w:t>тельным пр</w:t>
            </w:r>
            <w:r w:rsidRPr="007E2B27">
              <w:t>о</w:t>
            </w:r>
            <w:r w:rsidRPr="007E2B27">
              <w:t>граммам на б</w:t>
            </w:r>
            <w:r w:rsidRPr="007E2B27">
              <w:t>а</w:t>
            </w:r>
            <w:r w:rsidRPr="007E2B27">
              <w:t>зе новых мест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lastRenderedPageBreak/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Доля отдельных групп сотрудников, проше</w:t>
            </w:r>
            <w:r w:rsidRPr="007E2B27">
              <w:t>д</w:t>
            </w:r>
            <w:r w:rsidRPr="007E2B27">
              <w:t>ших переподготовку (повышение квалиф</w:t>
            </w:r>
            <w:r w:rsidRPr="007E2B27">
              <w:t>и</w:t>
            </w:r>
            <w:r w:rsidRPr="007E2B27">
              <w:t>кации) по программам (курсам, модулям):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- педагогические р</w:t>
            </w:r>
            <w:r w:rsidRPr="007E2B27">
              <w:t>а</w:t>
            </w:r>
            <w:r w:rsidRPr="007E2B27">
              <w:t>ботники, в том числе наставники без педаг</w:t>
            </w:r>
            <w:r w:rsidRPr="007E2B27">
              <w:t>о</w:t>
            </w:r>
            <w:r w:rsidRPr="007E2B27">
              <w:t>гического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педагогических работников, в том числе наставники без педаг</w:t>
            </w:r>
            <w:r w:rsidRPr="007E2B27">
              <w:t>о</w:t>
            </w:r>
            <w:r w:rsidRPr="007E2B27">
              <w:t>гического образования прошедших переподг</w:t>
            </w:r>
            <w:r w:rsidRPr="007E2B27">
              <w:t>о</w:t>
            </w:r>
            <w:r w:rsidRPr="007E2B27">
              <w:t>товку (повышение кв</w:t>
            </w:r>
            <w:r w:rsidRPr="007E2B27">
              <w:t>а</w:t>
            </w:r>
            <w:r w:rsidRPr="007E2B27">
              <w:t>лификации) по пр</w:t>
            </w:r>
            <w:r w:rsidRPr="007E2B27">
              <w:t>о</w:t>
            </w:r>
            <w:r w:rsidRPr="007E2B27">
              <w:t>граммам (курсам, мод</w:t>
            </w:r>
            <w:r w:rsidRPr="007E2B27">
              <w:t>у</w:t>
            </w:r>
            <w:r w:rsidRPr="007E2B27">
              <w:t>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педагогических работников, в том числе наставники без педаг</w:t>
            </w:r>
            <w:r w:rsidRPr="007E2B27">
              <w:t>о</w:t>
            </w:r>
            <w:r w:rsidRPr="007E2B27">
              <w:t>гического образования прошедших переподг</w:t>
            </w:r>
            <w:r w:rsidRPr="007E2B27">
              <w:t>о</w:t>
            </w:r>
            <w:r w:rsidRPr="007E2B27">
              <w:t>товку (повышение кв</w:t>
            </w:r>
            <w:r w:rsidRPr="007E2B27">
              <w:t>а</w:t>
            </w:r>
            <w:r w:rsidRPr="007E2B27">
              <w:t>лификации) по пр</w:t>
            </w:r>
            <w:r w:rsidRPr="007E2B27">
              <w:t>о</w:t>
            </w:r>
            <w:r w:rsidRPr="007E2B27">
              <w:t>граммам (курсам, мод</w:t>
            </w:r>
            <w:r w:rsidRPr="007E2B27">
              <w:t>у</w:t>
            </w:r>
            <w:r w:rsidRPr="007E2B27">
              <w:t>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педагог</w:t>
            </w:r>
            <w:r w:rsidRPr="007E2B27">
              <w:t>и</w:t>
            </w:r>
            <w:r w:rsidRPr="007E2B27">
              <w:t>ческих рабо</w:t>
            </w:r>
            <w:r w:rsidRPr="007E2B27">
              <w:t>т</w:t>
            </w:r>
            <w:r w:rsidRPr="007E2B27">
              <w:t>ников, в том числе наста</w:t>
            </w:r>
            <w:r w:rsidRPr="007E2B27">
              <w:t>в</w:t>
            </w:r>
            <w:r w:rsidRPr="007E2B27">
              <w:t>ники без пед</w:t>
            </w:r>
            <w:r w:rsidRPr="007E2B27">
              <w:t>а</w:t>
            </w:r>
            <w:r w:rsidRPr="007E2B27">
              <w:t>гогического о</w:t>
            </w:r>
            <w:r w:rsidRPr="007E2B27">
              <w:t>б</w:t>
            </w:r>
            <w:r w:rsidRPr="007E2B27">
              <w:t>разования прошедших п</w:t>
            </w:r>
            <w:r w:rsidRPr="007E2B27">
              <w:t>е</w:t>
            </w:r>
            <w:r w:rsidRPr="007E2B27">
              <w:t>реподготовку (повышение квалификации) по программам (курсам, мод</w:t>
            </w:r>
            <w:r w:rsidRPr="007E2B27">
              <w:t>у</w:t>
            </w:r>
            <w:r w:rsidRPr="007E2B27">
              <w:t>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п</w:t>
            </w:r>
            <w:r w:rsidRPr="007E2B27">
              <w:t>е</w:t>
            </w:r>
            <w:r w:rsidRPr="007E2B27">
              <w:t>дагогич</w:t>
            </w:r>
            <w:r w:rsidRPr="007E2B27">
              <w:t>е</w:t>
            </w:r>
            <w:r w:rsidRPr="007E2B27">
              <w:t>ских р</w:t>
            </w:r>
            <w:r w:rsidRPr="007E2B27">
              <w:t>а</w:t>
            </w:r>
            <w:r w:rsidRPr="007E2B27">
              <w:t>ботников,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- руководители,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руководителей прошедших переподг</w:t>
            </w:r>
            <w:r w:rsidRPr="007E2B27">
              <w:t>о</w:t>
            </w:r>
            <w:r w:rsidRPr="007E2B27">
              <w:t>товку (повышение кв</w:t>
            </w:r>
            <w:r w:rsidRPr="007E2B27">
              <w:t>а</w:t>
            </w:r>
            <w:r w:rsidRPr="007E2B27">
              <w:t>лификации) по пр</w:t>
            </w:r>
            <w:r w:rsidRPr="007E2B27">
              <w:t>о</w:t>
            </w:r>
            <w:r w:rsidRPr="007E2B27">
              <w:lastRenderedPageBreak/>
              <w:t>граммам (курсам, мод</w:t>
            </w:r>
            <w:r w:rsidRPr="007E2B27">
              <w:t>у</w:t>
            </w:r>
            <w:r w:rsidRPr="007E2B27">
              <w:t>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руководителей прошедших переподг</w:t>
            </w:r>
            <w:r w:rsidRPr="007E2B27">
              <w:t>о</w:t>
            </w:r>
            <w:r w:rsidRPr="007E2B27">
              <w:t>товку (повышение кв</w:t>
            </w:r>
            <w:r w:rsidRPr="007E2B27">
              <w:t>а</w:t>
            </w:r>
            <w:r w:rsidRPr="007E2B27">
              <w:t>лификации) по пр</w:t>
            </w:r>
            <w:r w:rsidRPr="007E2B27">
              <w:t>о</w:t>
            </w:r>
            <w:r w:rsidRPr="007E2B27">
              <w:t>граммам (курсам, мод</w:t>
            </w:r>
            <w:r w:rsidRPr="007E2B27">
              <w:t>у</w:t>
            </w:r>
            <w:r w:rsidRPr="007E2B27">
              <w:lastRenderedPageBreak/>
              <w:t>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Доля руковод</w:t>
            </w:r>
            <w:r w:rsidRPr="007E2B27">
              <w:t>и</w:t>
            </w:r>
            <w:r w:rsidRPr="007E2B27">
              <w:t>телей проше</w:t>
            </w:r>
            <w:r w:rsidRPr="007E2B27">
              <w:t>д</w:t>
            </w:r>
            <w:r w:rsidRPr="007E2B27">
              <w:t>ших переподг</w:t>
            </w:r>
            <w:r w:rsidRPr="007E2B27">
              <w:t>о</w:t>
            </w:r>
            <w:r w:rsidRPr="007E2B27">
              <w:t>товку (повыш</w:t>
            </w:r>
            <w:r w:rsidRPr="007E2B27">
              <w:t>е</w:t>
            </w:r>
            <w:r w:rsidRPr="007E2B27">
              <w:t>ние квалифик</w:t>
            </w:r>
            <w:r w:rsidRPr="007E2B27">
              <w:t>а</w:t>
            </w:r>
            <w:r w:rsidRPr="007E2B27">
              <w:lastRenderedPageBreak/>
              <w:t>ции) по пр</w:t>
            </w:r>
            <w:r w:rsidRPr="007E2B27">
              <w:t>о</w:t>
            </w:r>
            <w:r w:rsidRPr="007E2B27">
              <w:t>граммам (ку</w:t>
            </w:r>
            <w:r w:rsidRPr="007E2B27">
              <w:t>р</w:t>
            </w:r>
            <w:r w:rsidRPr="007E2B27">
              <w:t>сам, модулям)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р</w:t>
            </w:r>
            <w:r w:rsidRPr="007E2B27">
              <w:t>у</w:t>
            </w:r>
            <w:r w:rsidRPr="007E2B27">
              <w:t>ковод</w:t>
            </w:r>
            <w:r w:rsidRPr="007E2B27">
              <w:t>и</w:t>
            </w:r>
            <w:r w:rsidRPr="007E2B27">
              <w:t>телей,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lastRenderedPageBreak/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- привлекаемые сп</w:t>
            </w:r>
            <w:r w:rsidRPr="007E2B27">
              <w:t>е</w:t>
            </w:r>
            <w:r w:rsidRPr="007E2B27">
              <w:t>циалисты, в том числе из предприятий реал</w:t>
            </w:r>
            <w:r w:rsidRPr="007E2B27">
              <w:t>ь</w:t>
            </w:r>
            <w:r w:rsidRPr="007E2B27">
              <w:t>ного сектора эконом</w:t>
            </w:r>
            <w:r w:rsidRPr="007E2B27">
              <w:t>и</w:t>
            </w:r>
            <w:r w:rsidRPr="007E2B27">
              <w:t>ки, образовательные волонтеры и др.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привлекаемых специалистов, в том чи</w:t>
            </w:r>
            <w:r w:rsidRPr="007E2B27">
              <w:t>с</w:t>
            </w:r>
            <w:r w:rsidRPr="007E2B27">
              <w:t>ле из предприятий р</w:t>
            </w:r>
            <w:r w:rsidRPr="007E2B27">
              <w:t>е</w:t>
            </w:r>
            <w:r w:rsidRPr="007E2B27">
              <w:t>ального сектора экон</w:t>
            </w:r>
            <w:r w:rsidRPr="007E2B27">
              <w:t>о</w:t>
            </w:r>
            <w:r w:rsidRPr="007E2B27">
              <w:t>мики, образовательные волонтеры и др. пр</w:t>
            </w:r>
            <w:r w:rsidRPr="007E2B27">
              <w:t>о</w:t>
            </w:r>
            <w:r w:rsidRPr="007E2B27">
              <w:t>шедших переподготовку (повышение квалифик</w:t>
            </w:r>
            <w:r w:rsidRPr="007E2B27">
              <w:t>а</w:t>
            </w:r>
            <w:r w:rsidRPr="007E2B27">
              <w:t>ции) по программам (курсам, модулям)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привлекаемых специалистов, в том чи</w:t>
            </w:r>
            <w:r w:rsidRPr="007E2B27">
              <w:t>с</w:t>
            </w:r>
            <w:r w:rsidRPr="007E2B27">
              <w:t>ле из предприятий р</w:t>
            </w:r>
            <w:r w:rsidRPr="007E2B27">
              <w:t>е</w:t>
            </w:r>
            <w:r w:rsidRPr="007E2B27">
              <w:t>ального сектора экон</w:t>
            </w:r>
            <w:r w:rsidRPr="007E2B27">
              <w:t>о</w:t>
            </w:r>
            <w:r w:rsidRPr="007E2B27">
              <w:t>мики, образовательные волонтеры и др. пр</w:t>
            </w:r>
            <w:r w:rsidRPr="007E2B27">
              <w:t>о</w:t>
            </w:r>
            <w:r w:rsidRPr="007E2B27">
              <w:t>шедших переподготовку (повышение квалифик</w:t>
            </w:r>
            <w:r w:rsidRPr="007E2B27">
              <w:t>а</w:t>
            </w:r>
            <w:r w:rsidRPr="007E2B27">
              <w:t>ции) по программам (курсам, модулям)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привл</w:t>
            </w:r>
            <w:r w:rsidRPr="007E2B27">
              <w:t>е</w:t>
            </w:r>
            <w:r w:rsidRPr="007E2B27">
              <w:t>каемых сп</w:t>
            </w:r>
            <w:r w:rsidRPr="007E2B27">
              <w:t>е</w:t>
            </w:r>
            <w:r w:rsidRPr="007E2B27">
              <w:t>циалистов, в том числе из предприятий реального се</w:t>
            </w:r>
            <w:r w:rsidRPr="007E2B27">
              <w:t>к</w:t>
            </w:r>
            <w:r w:rsidRPr="007E2B27">
              <w:t>тора эконом</w:t>
            </w:r>
            <w:r w:rsidRPr="007E2B27">
              <w:t>и</w:t>
            </w:r>
            <w:r w:rsidRPr="007E2B27">
              <w:t>ки, образов</w:t>
            </w:r>
            <w:r w:rsidRPr="007E2B27">
              <w:t>а</w:t>
            </w:r>
            <w:r w:rsidRPr="007E2B27">
              <w:t>тельные воло</w:t>
            </w:r>
            <w:r w:rsidRPr="007E2B27">
              <w:t>н</w:t>
            </w:r>
            <w:r w:rsidRPr="007E2B27">
              <w:t>теры и др. пр</w:t>
            </w:r>
            <w:r w:rsidRPr="007E2B27">
              <w:t>о</w:t>
            </w:r>
            <w:r w:rsidRPr="007E2B27">
              <w:t>шедших пер</w:t>
            </w:r>
            <w:r w:rsidRPr="007E2B27">
              <w:t>е</w:t>
            </w:r>
            <w:r w:rsidRPr="007E2B27">
              <w:t>подготовку (п</w:t>
            </w:r>
            <w:r w:rsidRPr="007E2B27">
              <w:t>о</w:t>
            </w:r>
            <w:r w:rsidRPr="007E2B27">
              <w:t>вышение кв</w:t>
            </w:r>
            <w:r w:rsidRPr="007E2B27">
              <w:t>а</w:t>
            </w:r>
            <w:r w:rsidRPr="007E2B27">
              <w:t>лификации) по программам (курсам, мод</w:t>
            </w:r>
            <w:r w:rsidRPr="007E2B27">
              <w:t>у</w:t>
            </w:r>
            <w:r w:rsidRPr="007E2B27">
              <w:t>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привл</w:t>
            </w:r>
            <w:r w:rsidRPr="007E2B27">
              <w:t>е</w:t>
            </w:r>
            <w:r w:rsidRPr="007E2B27">
              <w:t>каемых специ</w:t>
            </w:r>
            <w:r w:rsidRPr="007E2B27">
              <w:t>а</w:t>
            </w:r>
            <w:r w:rsidRPr="007E2B27">
              <w:t>листов, в том числе из пре</w:t>
            </w:r>
            <w:r w:rsidRPr="007E2B27">
              <w:t>д</w:t>
            </w:r>
            <w:r w:rsidRPr="007E2B27">
              <w:t>приятий реальн</w:t>
            </w:r>
            <w:r w:rsidRPr="007E2B27">
              <w:t>о</w:t>
            </w:r>
            <w:r w:rsidRPr="007E2B27">
              <w:t>го сект</w:t>
            </w:r>
            <w:r w:rsidRPr="007E2B27">
              <w:t>о</w:t>
            </w:r>
            <w:r w:rsidRPr="007E2B27">
              <w:t>ра эк</w:t>
            </w:r>
            <w:r w:rsidRPr="007E2B27">
              <w:t>о</w:t>
            </w:r>
            <w:r w:rsidRPr="007E2B27">
              <w:t>номики, образов</w:t>
            </w:r>
            <w:r w:rsidRPr="007E2B27">
              <w:t>а</w:t>
            </w:r>
            <w:r w:rsidRPr="007E2B27">
              <w:t>тельные волонт</w:t>
            </w:r>
            <w:r w:rsidRPr="007E2B27">
              <w:t>е</w:t>
            </w:r>
            <w:r w:rsidRPr="007E2B27">
              <w:t>ры и др. проше</w:t>
            </w:r>
            <w:r w:rsidRPr="007E2B27">
              <w:t>д</w:t>
            </w:r>
            <w:r w:rsidRPr="007E2B27">
              <w:t>ших п</w:t>
            </w:r>
            <w:r w:rsidRPr="007E2B27">
              <w:t>е</w:t>
            </w:r>
            <w:r w:rsidRPr="007E2B27">
              <w:t>реподг</w:t>
            </w:r>
            <w:r w:rsidRPr="007E2B27">
              <w:t>о</w:t>
            </w:r>
            <w:r w:rsidRPr="007E2B27">
              <w:t>товку (п</w:t>
            </w:r>
            <w:r w:rsidRPr="007E2B27">
              <w:t>о</w:t>
            </w:r>
            <w:r w:rsidRPr="007E2B27">
              <w:t>вышение квалиф</w:t>
            </w:r>
            <w:r w:rsidRPr="007E2B27">
              <w:t>и</w:t>
            </w:r>
            <w:r w:rsidRPr="007E2B27">
              <w:t xml:space="preserve">кации) по </w:t>
            </w:r>
            <w:r w:rsidRPr="007E2B27">
              <w:lastRenderedPageBreak/>
              <w:t>програ</w:t>
            </w:r>
            <w:r w:rsidRPr="007E2B27">
              <w:t>м</w:t>
            </w:r>
            <w:r w:rsidRPr="007E2B27">
              <w:t>мам (ку</w:t>
            </w:r>
            <w:r w:rsidRPr="007E2B27">
              <w:t>р</w:t>
            </w:r>
            <w:r w:rsidRPr="007E2B27">
              <w:t>сам, м</w:t>
            </w:r>
            <w:r w:rsidRPr="007E2B27">
              <w:t>о</w:t>
            </w:r>
            <w:r w:rsidRPr="007E2B27">
              <w:t>дулям),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Участие в регионал</w:t>
            </w:r>
            <w:r w:rsidRPr="007E2B27">
              <w:t>ь</w:t>
            </w:r>
            <w:r w:rsidRPr="007E2B27">
              <w:t>ных этапах всеросси</w:t>
            </w:r>
            <w:r w:rsidRPr="007E2B27">
              <w:t>й</w:t>
            </w:r>
            <w:r w:rsidRPr="007E2B27">
              <w:t>ских и международных мероприятиях разли</w:t>
            </w:r>
            <w:r w:rsidRPr="007E2B27">
              <w:t>ч</w:t>
            </w:r>
            <w:r w:rsidRPr="007E2B27">
              <w:t>ной направленности, в которых примут уч</w:t>
            </w:r>
            <w:r w:rsidRPr="007E2B27">
              <w:t>а</w:t>
            </w:r>
            <w:r w:rsidRPr="007E2B27">
              <w:t>стие обучающиеся на новых местах: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- число мероприятий,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число мероприятий по участию в регионал</w:t>
            </w:r>
            <w:r w:rsidRPr="007E2B27">
              <w:t>ь</w:t>
            </w:r>
            <w:r w:rsidRPr="007E2B27">
              <w:t>ных этапах всеросси</w:t>
            </w:r>
            <w:r w:rsidRPr="007E2B27">
              <w:t>й</w:t>
            </w:r>
            <w:r w:rsidRPr="007E2B27">
              <w:t>ских и международных мероприятиях разли</w:t>
            </w:r>
            <w:r w:rsidRPr="007E2B27">
              <w:t>ч</w:t>
            </w:r>
            <w:r w:rsidRPr="007E2B27">
              <w:t>ной направленности, в которых примут участие обучающиеся на новых местах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Число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Число мер</w:t>
            </w:r>
            <w:r w:rsidRPr="007E2B27">
              <w:t>о</w:t>
            </w:r>
            <w:r w:rsidRPr="007E2B27">
              <w:t>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Число мер</w:t>
            </w:r>
            <w:r w:rsidRPr="007E2B27">
              <w:t>о</w:t>
            </w:r>
            <w:r w:rsidRPr="007E2B27">
              <w:t>приятий,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- в них участников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количество участн</w:t>
            </w:r>
            <w:r w:rsidRPr="007E2B27">
              <w:t>и</w:t>
            </w:r>
            <w:r w:rsidRPr="007E2B27">
              <w:t>ков по участию в реги</w:t>
            </w:r>
            <w:r w:rsidRPr="007E2B27">
              <w:t>о</w:t>
            </w:r>
            <w:r w:rsidRPr="007E2B27">
              <w:t>нальных этапах всеро</w:t>
            </w:r>
            <w:r w:rsidRPr="007E2B27">
              <w:t>с</w:t>
            </w:r>
            <w:r w:rsidRPr="007E2B27">
              <w:lastRenderedPageBreak/>
              <w:t>сийских и междунаро</w:t>
            </w:r>
            <w:r w:rsidRPr="007E2B27">
              <w:t>д</w:t>
            </w:r>
            <w:r w:rsidRPr="007E2B27">
              <w:t>ных мероприятиях ра</w:t>
            </w:r>
            <w:r w:rsidRPr="007E2B27">
              <w:t>з</w:t>
            </w:r>
            <w:r w:rsidRPr="007E2B27">
              <w:t>личной направленности, в которых примут уч</w:t>
            </w:r>
            <w:r w:rsidRPr="007E2B27">
              <w:t>а</w:t>
            </w:r>
            <w:r w:rsidRPr="007E2B27">
              <w:t>стие обучающиеся на новых местах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участников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участников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</w:t>
            </w:r>
            <w:r w:rsidRPr="007E2B27">
              <w:t>е</w:t>
            </w:r>
            <w:r w:rsidRPr="007E2B27">
              <w:t>ство уч</w:t>
            </w:r>
            <w:r w:rsidRPr="007E2B27">
              <w:t>а</w:t>
            </w:r>
            <w:r w:rsidRPr="007E2B27">
              <w:t>стников,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 xml:space="preserve">вания </w:t>
            </w:r>
            <w:r w:rsidRPr="007E2B27">
              <w:lastRenderedPageBreak/>
              <w:t>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35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Количество общеобр</w:t>
            </w:r>
            <w:r w:rsidRPr="007E2B27">
              <w:t>а</w:t>
            </w:r>
            <w:r w:rsidRPr="007E2B27">
              <w:t>зовательных организ</w:t>
            </w:r>
            <w:r w:rsidRPr="007E2B27">
              <w:t>а</w:t>
            </w:r>
            <w:r w:rsidRPr="007E2B27">
              <w:t>ций, внедривших цел</w:t>
            </w:r>
            <w:r w:rsidRPr="007E2B27">
              <w:t>е</w:t>
            </w:r>
            <w:r w:rsidRPr="007E2B27">
              <w:t>вую модель цифровой образовательной ср</w:t>
            </w:r>
            <w:r w:rsidRPr="007E2B27">
              <w:t>е</w:t>
            </w:r>
            <w:r w:rsidRPr="007E2B27">
              <w:t>ды в образовательных организациях и пр</w:t>
            </w:r>
            <w:r w:rsidRPr="007E2B27">
              <w:t>о</w:t>
            </w:r>
            <w:r w:rsidRPr="007E2B27">
              <w:t>фессиональных обр</w:t>
            </w:r>
            <w:r w:rsidRPr="007E2B27">
              <w:t>а</w:t>
            </w:r>
            <w:r w:rsidRPr="007E2B27">
              <w:t>зовательных организ</w:t>
            </w:r>
            <w:r w:rsidRPr="007E2B27">
              <w:t>а</w:t>
            </w:r>
            <w:r w:rsidRPr="007E2B27">
              <w:t>циях во всех субъектах Российской Федер</w:t>
            </w:r>
            <w:r w:rsidRPr="007E2B27">
              <w:t>а</w:t>
            </w:r>
            <w:r w:rsidRPr="007E2B27">
              <w:t>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Количество общео</w:t>
            </w:r>
            <w:r w:rsidRPr="007E2B27">
              <w:t>б</w:t>
            </w:r>
            <w:r w:rsidRPr="007E2B27">
              <w:t>разовательных орган</w:t>
            </w:r>
            <w:r w:rsidRPr="007E2B27">
              <w:t>и</w:t>
            </w:r>
            <w:r w:rsidRPr="007E2B27">
              <w:t>заций, внедривших ц</w:t>
            </w:r>
            <w:r w:rsidRPr="007E2B27">
              <w:t>е</w:t>
            </w:r>
            <w:r w:rsidRPr="007E2B27">
              <w:t>левую модель цифровой образовательной среды в образовательных орг</w:t>
            </w:r>
            <w:r w:rsidRPr="007E2B27">
              <w:t>а</w:t>
            </w:r>
            <w:r w:rsidRPr="007E2B27">
              <w:t>низациях и професси</w:t>
            </w:r>
            <w:r w:rsidRPr="007E2B27">
              <w:t>о</w:t>
            </w:r>
            <w:r w:rsidRPr="007E2B27">
              <w:t>нальных образовател</w:t>
            </w:r>
            <w:r w:rsidRPr="007E2B27">
              <w:t>ь</w:t>
            </w:r>
            <w:r w:rsidRPr="007E2B27">
              <w:t>ных организациях во всех субъектах Росси</w:t>
            </w:r>
            <w:r w:rsidRPr="007E2B27">
              <w:t>й</w:t>
            </w:r>
            <w:r w:rsidRPr="007E2B27">
              <w:t>ской Федерации.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отчетном фина</w:t>
            </w:r>
            <w:r w:rsidRPr="007E2B27">
              <w:t>н</w:t>
            </w:r>
            <w:r w:rsidRPr="007E2B27">
              <w:t>совом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Кол-во общеобразов</w:t>
            </w:r>
            <w:r w:rsidRPr="007E2B27">
              <w:t>а</w:t>
            </w:r>
            <w:r w:rsidRPr="007E2B27">
              <w:t>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Кол-во общ</w:t>
            </w:r>
            <w:r w:rsidRPr="007E2B27">
              <w:t>е</w:t>
            </w:r>
            <w:r w:rsidRPr="007E2B27">
              <w:t>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Кол-во общео</w:t>
            </w:r>
            <w:r w:rsidRPr="007E2B27">
              <w:t>б</w:t>
            </w:r>
            <w:r w:rsidRPr="007E2B27">
              <w:t>разов</w:t>
            </w:r>
            <w:r w:rsidRPr="007E2B27">
              <w:t>а</w:t>
            </w:r>
            <w:r w:rsidRPr="007E2B27">
              <w:t>тельных орган</w:t>
            </w:r>
            <w:r w:rsidRPr="007E2B27">
              <w:t>и</w:t>
            </w:r>
            <w:r w:rsidRPr="007E2B27"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26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Доля обучающихся по программам общего образования, дополн</w:t>
            </w:r>
            <w:r w:rsidRPr="007E2B27">
              <w:t>и</w:t>
            </w:r>
            <w:r w:rsidRPr="007E2B27">
              <w:t>тельного образования для детей и среднего профессионального образования, для к</w:t>
            </w:r>
            <w:r w:rsidRPr="007E2B27">
              <w:t>о</w:t>
            </w:r>
            <w:r w:rsidRPr="007E2B27">
              <w:t xml:space="preserve">торых формируется </w:t>
            </w:r>
            <w:r w:rsidRPr="007E2B27">
              <w:lastRenderedPageBreak/>
              <w:t>цифровой образов</w:t>
            </w:r>
            <w:r w:rsidRPr="007E2B27">
              <w:t>а</w:t>
            </w:r>
            <w:r w:rsidRPr="007E2B27">
              <w:t>тельный профиль и индивидуальный план обучения с использ</w:t>
            </w:r>
            <w:r w:rsidRPr="007E2B27">
              <w:t>о</w:t>
            </w:r>
            <w:r w:rsidRPr="007E2B27">
              <w:t>ванием федеральной информационно-сервисной платформы цифровой образов</w:t>
            </w:r>
            <w:r w:rsidRPr="007E2B27">
              <w:t>а</w:t>
            </w:r>
            <w:r w:rsidRPr="007E2B27">
              <w:t>тельной среды, в о</w:t>
            </w:r>
            <w:r w:rsidRPr="007E2B27">
              <w:t>б</w:t>
            </w:r>
            <w:r w:rsidRPr="007E2B27">
              <w:t>щем числе обучающи</w:t>
            </w:r>
            <w:r w:rsidRPr="007E2B27">
              <w:t>х</w:t>
            </w:r>
            <w:r w:rsidRPr="007E2B27">
              <w:t>ся по указанным пр</w:t>
            </w:r>
            <w:r w:rsidRPr="007E2B27">
              <w:t>о</w:t>
            </w:r>
            <w:r w:rsidRPr="007E2B27">
              <w:t>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обучающихся по программам общего о</w:t>
            </w:r>
            <w:r w:rsidRPr="007E2B27">
              <w:t>б</w:t>
            </w:r>
            <w:r w:rsidRPr="007E2B27">
              <w:t>разования, дополн</w:t>
            </w:r>
            <w:r w:rsidRPr="007E2B27">
              <w:t>и</w:t>
            </w:r>
            <w:r w:rsidRPr="007E2B27">
              <w:t>тельного образования для детей и среднего профессионального о</w:t>
            </w:r>
            <w:r w:rsidRPr="007E2B27">
              <w:t>б</w:t>
            </w:r>
            <w:r w:rsidRPr="007E2B27">
              <w:t xml:space="preserve">разования, для которых </w:t>
            </w:r>
            <w:r w:rsidRPr="007E2B27">
              <w:lastRenderedPageBreak/>
              <w:t>формируется цифровой образовательный пр</w:t>
            </w:r>
            <w:r w:rsidRPr="007E2B27">
              <w:t>о</w:t>
            </w:r>
            <w:r w:rsidRPr="007E2B27">
              <w:t>филь и индивидуальный план обучения с испол</w:t>
            </w:r>
            <w:r w:rsidRPr="007E2B27">
              <w:t>ь</w:t>
            </w:r>
            <w:r w:rsidRPr="007E2B27">
              <w:t>зованием федеральной информационно-сервисной платформы цифровой образов</w:t>
            </w:r>
            <w:r w:rsidRPr="007E2B27">
              <w:t>а</w:t>
            </w:r>
            <w:r w:rsidRPr="007E2B27">
              <w:t>тельной среды, в общем числе обучающихся по указанным программам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 xml:space="preserve">С=А/В*100%, где </w:t>
            </w:r>
          </w:p>
          <w:p w:rsidR="007E2B27" w:rsidRPr="007E2B27" w:rsidRDefault="007E2B27" w:rsidP="007E2B27">
            <w:r w:rsidRPr="007E2B27">
              <w:t>С - доля обучающихся по программам общего о</w:t>
            </w:r>
            <w:r w:rsidRPr="007E2B27">
              <w:t>б</w:t>
            </w:r>
            <w:r w:rsidRPr="007E2B27">
              <w:t>разования, дополн</w:t>
            </w:r>
            <w:r w:rsidRPr="007E2B27">
              <w:t>и</w:t>
            </w:r>
            <w:r w:rsidRPr="007E2B27">
              <w:t>тельного образования для детей и среднего профессионального о</w:t>
            </w:r>
            <w:r w:rsidRPr="007E2B27">
              <w:t>б</w:t>
            </w:r>
            <w:r w:rsidRPr="007E2B27">
              <w:lastRenderedPageBreak/>
              <w:t>разования, для которых формируется цифровой образовательный пр</w:t>
            </w:r>
            <w:r w:rsidRPr="007E2B27">
              <w:t>о</w:t>
            </w:r>
            <w:r w:rsidRPr="007E2B27">
              <w:t>филь и индивидуальный план обучения с испол</w:t>
            </w:r>
            <w:r w:rsidRPr="007E2B27">
              <w:t>ь</w:t>
            </w:r>
            <w:r w:rsidRPr="007E2B27">
              <w:t>зованием федеральной информационно-сервисной платформы цифровой образов</w:t>
            </w:r>
            <w:r w:rsidRPr="007E2B27">
              <w:t>а</w:t>
            </w:r>
            <w:r w:rsidRPr="007E2B27">
              <w:t>тельной среды, в общем числе обучающихся по указанным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А-количество обучающихся по программам общего образ</w:t>
            </w:r>
            <w:r w:rsidRPr="007E2B27">
              <w:t>о</w:t>
            </w:r>
            <w:r w:rsidRPr="007E2B27">
              <w:t>вания, допо</w:t>
            </w:r>
            <w:r w:rsidRPr="007E2B27">
              <w:t>л</w:t>
            </w:r>
            <w:r w:rsidRPr="007E2B27">
              <w:t>нительного о</w:t>
            </w:r>
            <w:r w:rsidRPr="007E2B27">
              <w:t>б</w:t>
            </w:r>
            <w:r w:rsidRPr="007E2B27">
              <w:t>разования для детей и средн</w:t>
            </w:r>
            <w:r w:rsidRPr="007E2B27">
              <w:t>е</w:t>
            </w:r>
            <w:r w:rsidRPr="007E2B27">
              <w:lastRenderedPageBreak/>
              <w:t>го професси</w:t>
            </w:r>
            <w:r w:rsidRPr="007E2B27">
              <w:t>о</w:t>
            </w:r>
            <w:r w:rsidRPr="007E2B27">
              <w:t>нального обр</w:t>
            </w:r>
            <w:r w:rsidRPr="007E2B27">
              <w:t>а</w:t>
            </w:r>
            <w:r w:rsidRPr="007E2B27">
              <w:t>зования, для которых фо</w:t>
            </w:r>
            <w:r w:rsidRPr="007E2B27">
              <w:t>р</w:t>
            </w:r>
            <w:r w:rsidRPr="007E2B27">
              <w:t>мируется ци</w:t>
            </w:r>
            <w:r w:rsidRPr="007E2B27">
              <w:t>ф</w:t>
            </w:r>
            <w:r w:rsidRPr="007E2B27">
              <w:t>ровой образ</w:t>
            </w:r>
            <w:r w:rsidRPr="007E2B27">
              <w:t>о</w:t>
            </w:r>
            <w:r w:rsidRPr="007E2B27">
              <w:t>вательный профиль и и</w:t>
            </w:r>
            <w:r w:rsidRPr="007E2B27">
              <w:t>н</w:t>
            </w:r>
            <w:r w:rsidRPr="007E2B27">
              <w:t>дивидуальный план обучения с использован</w:t>
            </w:r>
            <w:r w:rsidRPr="007E2B27">
              <w:t>и</w:t>
            </w:r>
            <w:r w:rsidRPr="007E2B27">
              <w:t>ем федерал</w:t>
            </w:r>
            <w:r w:rsidRPr="007E2B27">
              <w:t>ь</w:t>
            </w:r>
            <w:r w:rsidRPr="007E2B27">
              <w:t>ной информ</w:t>
            </w:r>
            <w:r w:rsidRPr="007E2B27">
              <w:t>а</w:t>
            </w:r>
            <w:r w:rsidRPr="007E2B27">
              <w:t>ционно-сервисной платформы цифровой о</w:t>
            </w:r>
            <w:r w:rsidRPr="007E2B27">
              <w:t>б</w:t>
            </w:r>
            <w:r w:rsidRPr="007E2B27">
              <w:t>разовательной среды, в общем числе обуча</w:t>
            </w:r>
            <w:r w:rsidRPr="007E2B27">
              <w:t>ю</w:t>
            </w:r>
            <w:r w:rsidRPr="007E2B27">
              <w:t>щихся по ук</w:t>
            </w:r>
            <w:r w:rsidRPr="007E2B27">
              <w:t>а</w:t>
            </w:r>
            <w:r w:rsidRPr="007E2B27">
              <w:t>занным пр</w:t>
            </w:r>
            <w:r w:rsidRPr="007E2B27">
              <w:t>о</w:t>
            </w:r>
            <w:r w:rsidRPr="007E2B27">
              <w:t>граммам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 об</w:t>
            </w:r>
            <w:r w:rsidRPr="007E2B27">
              <w:t>у</w:t>
            </w:r>
            <w:r w:rsidRPr="007E2B27">
              <w:t>чающихся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lastRenderedPageBreak/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всех обучающихся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27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Доля образовательных организаций, реал</w:t>
            </w:r>
            <w:r w:rsidRPr="007E2B27">
              <w:t>и</w:t>
            </w:r>
            <w:r w:rsidRPr="007E2B27">
              <w:t xml:space="preserve">зующих программы общего образования, </w:t>
            </w:r>
            <w:r w:rsidRPr="007E2B27">
              <w:lastRenderedPageBreak/>
              <w:t>дополнительного о</w:t>
            </w:r>
            <w:r w:rsidRPr="007E2B27">
              <w:t>б</w:t>
            </w:r>
            <w:r w:rsidRPr="007E2B27">
              <w:t>разования детей и среднего професси</w:t>
            </w:r>
            <w:r w:rsidRPr="007E2B27">
              <w:t>о</w:t>
            </w:r>
            <w:r w:rsidRPr="007E2B27">
              <w:t>нального образования, осуществляющих обр</w:t>
            </w:r>
            <w:r w:rsidRPr="007E2B27">
              <w:t>а</w:t>
            </w:r>
            <w:r w:rsidRPr="007E2B27">
              <w:t>зовательную деятел</w:t>
            </w:r>
            <w:r w:rsidRPr="007E2B27">
              <w:t>ь</w:t>
            </w:r>
            <w:r w:rsidRPr="007E2B27">
              <w:t>ность с использован</w:t>
            </w:r>
            <w:r w:rsidRPr="007E2B27">
              <w:t>и</w:t>
            </w:r>
            <w:r w:rsidRPr="007E2B27">
              <w:t>ем федеральной и</w:t>
            </w:r>
            <w:r w:rsidRPr="007E2B27">
              <w:t>н</w:t>
            </w:r>
            <w:r w:rsidRPr="007E2B27">
              <w:t>формационно-сервисной платформы цифровой образов</w:t>
            </w:r>
            <w:r w:rsidRPr="007E2B27">
              <w:t>а</w:t>
            </w:r>
            <w:r w:rsidRPr="007E2B27">
              <w:t>тельной среды, в о</w:t>
            </w:r>
            <w:r w:rsidRPr="007E2B27">
              <w:t>б</w:t>
            </w:r>
            <w:r w:rsidRPr="007E2B27">
              <w:t>щем числе образов</w:t>
            </w:r>
            <w:r w:rsidRPr="007E2B27">
              <w:t>а</w:t>
            </w:r>
            <w:r w:rsidRPr="007E2B27">
              <w:t>тельных организаций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образовател</w:t>
            </w:r>
            <w:r w:rsidRPr="007E2B27">
              <w:t>ь</w:t>
            </w:r>
            <w:r w:rsidRPr="007E2B27">
              <w:t>ных организаций, реал</w:t>
            </w:r>
            <w:r w:rsidRPr="007E2B27">
              <w:t>и</w:t>
            </w:r>
            <w:r w:rsidRPr="007E2B27">
              <w:t>зующих программы о</w:t>
            </w:r>
            <w:r w:rsidRPr="007E2B27">
              <w:t>б</w:t>
            </w:r>
            <w:r w:rsidRPr="007E2B27">
              <w:lastRenderedPageBreak/>
              <w:t>щего образования, д</w:t>
            </w:r>
            <w:r w:rsidRPr="007E2B27">
              <w:t>о</w:t>
            </w:r>
            <w:r w:rsidRPr="007E2B27">
              <w:t>полнительного образ</w:t>
            </w:r>
            <w:r w:rsidRPr="007E2B27">
              <w:t>о</w:t>
            </w:r>
            <w:r w:rsidRPr="007E2B27">
              <w:t>вания детей и среднего профессионального о</w:t>
            </w:r>
            <w:r w:rsidRPr="007E2B27">
              <w:t>б</w:t>
            </w:r>
            <w:r w:rsidRPr="007E2B27">
              <w:t>разования, осущест</w:t>
            </w:r>
            <w:r w:rsidRPr="007E2B27">
              <w:t>в</w:t>
            </w:r>
            <w:r w:rsidRPr="007E2B27">
              <w:t>ляющих образовател</w:t>
            </w:r>
            <w:r w:rsidRPr="007E2B27">
              <w:t>ь</w:t>
            </w:r>
            <w:r w:rsidRPr="007E2B27">
              <w:t>ную деятельность с и</w:t>
            </w:r>
            <w:r w:rsidRPr="007E2B27">
              <w:t>с</w:t>
            </w:r>
            <w:r w:rsidRPr="007E2B27">
              <w:t>пользованием фед</w:t>
            </w:r>
            <w:r w:rsidRPr="007E2B27">
              <w:t>е</w:t>
            </w:r>
            <w:r w:rsidRPr="007E2B27">
              <w:t>ральной информацио</w:t>
            </w:r>
            <w:r w:rsidRPr="007E2B27">
              <w:t>н</w:t>
            </w:r>
            <w:r w:rsidRPr="007E2B27">
              <w:t>но-сервисной платфо</w:t>
            </w:r>
            <w:r w:rsidRPr="007E2B27">
              <w:t>р</w:t>
            </w:r>
            <w:r w:rsidRPr="007E2B27">
              <w:t>мы цифровой образов</w:t>
            </w:r>
            <w:r w:rsidRPr="007E2B27">
              <w:t>а</w:t>
            </w:r>
            <w:r w:rsidRPr="007E2B27">
              <w:t>тельной среды, в общем числе образовательных организаций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образовател</w:t>
            </w:r>
            <w:r w:rsidRPr="007E2B27">
              <w:t>ь</w:t>
            </w:r>
            <w:r w:rsidRPr="007E2B27">
              <w:t>ных организаций, реал</w:t>
            </w:r>
            <w:r w:rsidRPr="007E2B27">
              <w:t>и</w:t>
            </w:r>
            <w:r w:rsidRPr="007E2B27">
              <w:lastRenderedPageBreak/>
              <w:t>зующих программы о</w:t>
            </w:r>
            <w:r w:rsidRPr="007E2B27">
              <w:t>б</w:t>
            </w:r>
            <w:r w:rsidRPr="007E2B27">
              <w:t>щего образования, д</w:t>
            </w:r>
            <w:r w:rsidRPr="007E2B27">
              <w:t>о</w:t>
            </w:r>
            <w:r w:rsidRPr="007E2B27">
              <w:t>полнительного образ</w:t>
            </w:r>
            <w:r w:rsidRPr="007E2B27">
              <w:t>о</w:t>
            </w:r>
            <w:r w:rsidRPr="007E2B27">
              <w:t>вания детей и среднего профессионального о</w:t>
            </w:r>
            <w:r w:rsidRPr="007E2B27">
              <w:t>б</w:t>
            </w:r>
            <w:r w:rsidRPr="007E2B27">
              <w:t>разования, осущест</w:t>
            </w:r>
            <w:r w:rsidRPr="007E2B27">
              <w:t>в</w:t>
            </w:r>
            <w:r w:rsidRPr="007E2B27">
              <w:t>ляющих образовател</w:t>
            </w:r>
            <w:r w:rsidRPr="007E2B27">
              <w:t>ь</w:t>
            </w:r>
            <w:r w:rsidRPr="007E2B27">
              <w:t>ную деятельность с и</w:t>
            </w:r>
            <w:r w:rsidRPr="007E2B27">
              <w:t>с</w:t>
            </w:r>
            <w:r w:rsidRPr="007E2B27">
              <w:t>пользованием фед</w:t>
            </w:r>
            <w:r w:rsidRPr="007E2B27">
              <w:t>е</w:t>
            </w:r>
            <w:r w:rsidRPr="007E2B27">
              <w:t>ральной информацио</w:t>
            </w:r>
            <w:r w:rsidRPr="007E2B27">
              <w:t>н</w:t>
            </w:r>
            <w:r w:rsidRPr="007E2B27">
              <w:t>но-сервисной платфо</w:t>
            </w:r>
            <w:r w:rsidRPr="007E2B27">
              <w:t>р</w:t>
            </w:r>
            <w:r w:rsidRPr="007E2B27">
              <w:t>мы цифровой образов</w:t>
            </w:r>
            <w:r w:rsidRPr="007E2B27">
              <w:t>а</w:t>
            </w:r>
            <w:r w:rsidRPr="007E2B27">
              <w:t>тельной среды, в общем числе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А – количество 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ций, реал</w:t>
            </w:r>
            <w:r w:rsidRPr="007E2B27">
              <w:t>и</w:t>
            </w:r>
            <w:r w:rsidRPr="007E2B27">
              <w:lastRenderedPageBreak/>
              <w:t>зующих пр</w:t>
            </w:r>
            <w:r w:rsidRPr="007E2B27">
              <w:t>о</w:t>
            </w:r>
            <w:r w:rsidRPr="007E2B27">
              <w:t>граммы общего образования, дополнител</w:t>
            </w:r>
            <w:r w:rsidRPr="007E2B27">
              <w:t>ь</w:t>
            </w:r>
            <w:r w:rsidRPr="007E2B27">
              <w:t>ного образов</w:t>
            </w:r>
            <w:r w:rsidRPr="007E2B27">
              <w:t>а</w:t>
            </w:r>
            <w:r w:rsidRPr="007E2B27">
              <w:t>ния детей и среднего пр</w:t>
            </w:r>
            <w:r w:rsidRPr="007E2B27">
              <w:t>о</w:t>
            </w:r>
            <w:r w:rsidRPr="007E2B27">
              <w:t>фессиональн</w:t>
            </w:r>
            <w:r w:rsidRPr="007E2B27">
              <w:t>о</w:t>
            </w:r>
            <w:r w:rsidRPr="007E2B27">
              <w:t>го образования, осуществля</w:t>
            </w:r>
            <w:r w:rsidRPr="007E2B27">
              <w:t>ю</w:t>
            </w:r>
            <w:r w:rsidRPr="007E2B27">
              <w:t>щих образов</w:t>
            </w:r>
            <w:r w:rsidRPr="007E2B27">
              <w:t>а</w:t>
            </w:r>
            <w:r w:rsidRPr="007E2B27">
              <w:t>тельную де</w:t>
            </w:r>
            <w:r w:rsidRPr="007E2B27">
              <w:t>я</w:t>
            </w:r>
            <w:r w:rsidRPr="007E2B27">
              <w:t>тельность с и</w:t>
            </w:r>
            <w:r w:rsidRPr="007E2B27">
              <w:t>с</w:t>
            </w:r>
            <w:r w:rsidRPr="007E2B27">
              <w:t>пользованием федеральной информацио</w:t>
            </w:r>
            <w:r w:rsidRPr="007E2B27">
              <w:t>н</w:t>
            </w:r>
            <w:r w:rsidRPr="007E2B27">
              <w:t>но-сервисной платформы цифровой о</w:t>
            </w:r>
            <w:r w:rsidRPr="007E2B27">
              <w:t>б</w:t>
            </w:r>
            <w:r w:rsidRPr="007E2B27">
              <w:t>разовательной среды, в общем числе образ</w:t>
            </w:r>
            <w:r w:rsidRPr="007E2B27">
              <w:t>о</w:t>
            </w:r>
            <w:r w:rsidRPr="007E2B27">
              <w:t>вательных о</w:t>
            </w:r>
            <w:r w:rsidRPr="007E2B27">
              <w:t>р</w:t>
            </w:r>
            <w:r w:rsidRPr="007E2B27">
              <w:t>ганизаций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lastRenderedPageBreak/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 обр</w:t>
            </w:r>
            <w:r w:rsidRPr="007E2B27">
              <w:t>а</w:t>
            </w:r>
            <w:r w:rsidRPr="007E2B27">
              <w:t>зовател</w:t>
            </w:r>
            <w:r w:rsidRPr="007E2B27">
              <w:t>ь</w:t>
            </w:r>
            <w:r w:rsidRPr="007E2B27">
              <w:t>ных орг</w:t>
            </w:r>
            <w:r w:rsidRPr="007E2B27">
              <w:t>а</w:t>
            </w:r>
            <w:r w:rsidRPr="007E2B27">
              <w:lastRenderedPageBreak/>
              <w:t>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 xml:space="preserve">вания </w:t>
            </w:r>
            <w:r w:rsidRPr="007E2B27">
              <w:lastRenderedPageBreak/>
              <w:t>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общ</w:t>
            </w:r>
            <w:r w:rsidRPr="007E2B27">
              <w:t>е</w:t>
            </w:r>
            <w:r w:rsidRPr="007E2B27">
              <w:t>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28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 xml:space="preserve">Доля образовательных </w:t>
            </w:r>
            <w:r w:rsidRPr="007E2B27">
              <w:lastRenderedPageBreak/>
              <w:t>организаций, реал</w:t>
            </w:r>
            <w:r w:rsidRPr="007E2B27">
              <w:t>и</w:t>
            </w:r>
            <w:r w:rsidRPr="007E2B27">
              <w:t>зующих программы общего образования, дополнительного о</w:t>
            </w:r>
            <w:r w:rsidRPr="007E2B27">
              <w:t>б</w:t>
            </w:r>
            <w:r w:rsidRPr="007E2B27">
              <w:t>разования детей и среднего професси</w:t>
            </w:r>
            <w:r w:rsidRPr="007E2B27">
              <w:t>о</w:t>
            </w:r>
            <w:r w:rsidRPr="007E2B27">
              <w:t>нального образования, осуществляющих обр</w:t>
            </w:r>
            <w:r w:rsidRPr="007E2B27">
              <w:t>а</w:t>
            </w:r>
            <w:r w:rsidRPr="007E2B27">
              <w:t>зовательную деятел</w:t>
            </w:r>
            <w:r w:rsidRPr="007E2B27">
              <w:t>ь</w:t>
            </w:r>
            <w:r w:rsidRPr="007E2B27">
              <w:t>ность с использован</w:t>
            </w:r>
            <w:r w:rsidRPr="007E2B27">
              <w:t>и</w:t>
            </w:r>
            <w:r w:rsidRPr="007E2B27">
              <w:t>ем федеральной и</w:t>
            </w:r>
            <w:r w:rsidRPr="007E2B27">
              <w:t>н</w:t>
            </w:r>
            <w:r w:rsidRPr="007E2B27">
              <w:t>формационно-сервисной платформы цифровой образов</w:t>
            </w:r>
            <w:r w:rsidRPr="007E2B27">
              <w:t>а</w:t>
            </w:r>
            <w:r w:rsidRPr="007E2B27">
              <w:t>тельной среды, в о</w:t>
            </w:r>
            <w:r w:rsidRPr="007E2B27">
              <w:t>б</w:t>
            </w:r>
            <w:r w:rsidRPr="007E2B27">
              <w:t>щем числе образов</w:t>
            </w:r>
            <w:r w:rsidRPr="007E2B27">
              <w:t>а</w:t>
            </w:r>
            <w:r w:rsidRPr="007E2B27">
              <w:t>тельных организаций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lastRenderedPageBreak/>
              <w:t>ет долю образовател</w:t>
            </w:r>
            <w:r w:rsidRPr="007E2B27">
              <w:t>ь</w:t>
            </w:r>
            <w:r w:rsidRPr="007E2B27">
              <w:t>ных организаций, реал</w:t>
            </w:r>
            <w:r w:rsidRPr="007E2B27">
              <w:t>и</w:t>
            </w:r>
            <w:r w:rsidRPr="007E2B27">
              <w:t>зующих программы о</w:t>
            </w:r>
            <w:r w:rsidRPr="007E2B27">
              <w:t>б</w:t>
            </w:r>
            <w:r w:rsidRPr="007E2B27">
              <w:t>щего образования, д</w:t>
            </w:r>
            <w:r w:rsidRPr="007E2B27">
              <w:t>о</w:t>
            </w:r>
            <w:r w:rsidRPr="007E2B27">
              <w:t>полнительного образ</w:t>
            </w:r>
            <w:r w:rsidRPr="007E2B27">
              <w:t>о</w:t>
            </w:r>
            <w:r w:rsidRPr="007E2B27">
              <w:t>вания детей и среднего профессионального о</w:t>
            </w:r>
            <w:r w:rsidRPr="007E2B27">
              <w:t>б</w:t>
            </w:r>
            <w:r w:rsidRPr="007E2B27">
              <w:t>разования, осущест</w:t>
            </w:r>
            <w:r w:rsidRPr="007E2B27">
              <w:t>в</w:t>
            </w:r>
            <w:r w:rsidRPr="007E2B27">
              <w:t>ляющих образовател</w:t>
            </w:r>
            <w:r w:rsidRPr="007E2B27">
              <w:t>ь</w:t>
            </w:r>
            <w:r w:rsidRPr="007E2B27">
              <w:t>ную деятельность с и</w:t>
            </w:r>
            <w:r w:rsidRPr="007E2B27">
              <w:t>с</w:t>
            </w:r>
            <w:r w:rsidRPr="007E2B27">
              <w:t>пользованием фед</w:t>
            </w:r>
            <w:r w:rsidRPr="007E2B27">
              <w:t>е</w:t>
            </w:r>
            <w:r w:rsidRPr="007E2B27">
              <w:t>ральной информацио</w:t>
            </w:r>
            <w:r w:rsidRPr="007E2B27">
              <w:t>н</w:t>
            </w:r>
            <w:r w:rsidRPr="007E2B27">
              <w:t>но-сервисной платфо</w:t>
            </w:r>
            <w:r w:rsidRPr="007E2B27">
              <w:t>р</w:t>
            </w:r>
            <w:r w:rsidRPr="007E2B27">
              <w:t>мы цифровой образов</w:t>
            </w:r>
            <w:r w:rsidRPr="007E2B27">
              <w:t>а</w:t>
            </w:r>
            <w:r w:rsidRPr="007E2B27">
              <w:t>тельной среды, в общем числе образовательных организаций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lastRenderedPageBreak/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 xml:space="preserve">С=А/В*100%, где </w:t>
            </w:r>
          </w:p>
          <w:p w:rsidR="007E2B27" w:rsidRPr="007E2B27" w:rsidRDefault="007E2B27" w:rsidP="007E2B27">
            <w:r w:rsidRPr="007E2B27">
              <w:lastRenderedPageBreak/>
              <w:t>С - доля образовател</w:t>
            </w:r>
            <w:r w:rsidRPr="007E2B27">
              <w:t>ь</w:t>
            </w:r>
            <w:r w:rsidRPr="007E2B27">
              <w:t>ных организаций, реал</w:t>
            </w:r>
            <w:r w:rsidRPr="007E2B27">
              <w:t>и</w:t>
            </w:r>
            <w:r w:rsidRPr="007E2B27">
              <w:t>зующих программы о</w:t>
            </w:r>
            <w:r w:rsidRPr="007E2B27">
              <w:t>б</w:t>
            </w:r>
            <w:r w:rsidRPr="007E2B27">
              <w:t>щего образования, д</w:t>
            </w:r>
            <w:r w:rsidRPr="007E2B27">
              <w:t>о</w:t>
            </w:r>
            <w:r w:rsidRPr="007E2B27">
              <w:t>полнительного образ</w:t>
            </w:r>
            <w:r w:rsidRPr="007E2B27">
              <w:t>о</w:t>
            </w:r>
            <w:r w:rsidRPr="007E2B27">
              <w:t>вания детей и среднего профессионального о</w:t>
            </w:r>
            <w:r w:rsidRPr="007E2B27">
              <w:t>б</w:t>
            </w:r>
            <w:r w:rsidRPr="007E2B27">
              <w:t>разования, осущест</w:t>
            </w:r>
            <w:r w:rsidRPr="007E2B27">
              <w:t>в</w:t>
            </w:r>
            <w:r w:rsidRPr="007E2B27">
              <w:t>ляющих образовател</w:t>
            </w:r>
            <w:r w:rsidRPr="007E2B27">
              <w:t>ь</w:t>
            </w:r>
            <w:r w:rsidRPr="007E2B27">
              <w:t>ную деятельность с и</w:t>
            </w:r>
            <w:r w:rsidRPr="007E2B27">
              <w:t>с</w:t>
            </w:r>
            <w:r w:rsidRPr="007E2B27">
              <w:t>пользованием фед</w:t>
            </w:r>
            <w:r w:rsidRPr="007E2B27">
              <w:t>е</w:t>
            </w:r>
            <w:r w:rsidRPr="007E2B27">
              <w:t>ральной информацио</w:t>
            </w:r>
            <w:r w:rsidRPr="007E2B27">
              <w:t>н</w:t>
            </w:r>
            <w:r w:rsidRPr="007E2B27">
              <w:t>но-сервисной платфо</w:t>
            </w:r>
            <w:r w:rsidRPr="007E2B27">
              <w:t>р</w:t>
            </w:r>
            <w:r w:rsidRPr="007E2B27">
              <w:t>мы цифровой образов</w:t>
            </w:r>
            <w:r w:rsidRPr="007E2B27">
              <w:t>а</w:t>
            </w:r>
            <w:r w:rsidRPr="007E2B27">
              <w:t>тельной среды, в общем числе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 xml:space="preserve">А-количество </w:t>
            </w:r>
            <w:r w:rsidRPr="007E2B27">
              <w:lastRenderedPageBreak/>
              <w:t>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ций, реал</w:t>
            </w:r>
            <w:r w:rsidRPr="007E2B27">
              <w:t>и</w:t>
            </w:r>
            <w:r w:rsidRPr="007E2B27">
              <w:t>зующих пр</w:t>
            </w:r>
            <w:r w:rsidRPr="007E2B27">
              <w:t>о</w:t>
            </w:r>
            <w:r w:rsidRPr="007E2B27">
              <w:t>граммы общего образования, дополнител</w:t>
            </w:r>
            <w:r w:rsidRPr="007E2B27">
              <w:t>ь</w:t>
            </w:r>
            <w:r w:rsidRPr="007E2B27">
              <w:t>ного образов</w:t>
            </w:r>
            <w:r w:rsidRPr="007E2B27">
              <w:t>а</w:t>
            </w:r>
            <w:r w:rsidRPr="007E2B27">
              <w:t>ния детей и среднего пр</w:t>
            </w:r>
            <w:r w:rsidRPr="007E2B27">
              <w:t>о</w:t>
            </w:r>
            <w:r w:rsidRPr="007E2B27">
              <w:t>фессиональн</w:t>
            </w:r>
            <w:r w:rsidRPr="007E2B27">
              <w:t>о</w:t>
            </w:r>
            <w:r w:rsidRPr="007E2B27">
              <w:t>го образования, осуществля</w:t>
            </w:r>
            <w:r w:rsidRPr="007E2B27">
              <w:t>ю</w:t>
            </w:r>
            <w:r w:rsidRPr="007E2B27">
              <w:t>щих образов</w:t>
            </w:r>
            <w:r w:rsidRPr="007E2B27">
              <w:t>а</w:t>
            </w:r>
            <w:r w:rsidRPr="007E2B27">
              <w:t>тельную де</w:t>
            </w:r>
            <w:r w:rsidRPr="007E2B27">
              <w:t>я</w:t>
            </w:r>
            <w:r w:rsidRPr="007E2B27">
              <w:t>тельность с и</w:t>
            </w:r>
            <w:r w:rsidRPr="007E2B27">
              <w:t>с</w:t>
            </w:r>
            <w:r w:rsidRPr="007E2B27">
              <w:t>пользованием федеральной информацио</w:t>
            </w:r>
            <w:r w:rsidRPr="007E2B27">
              <w:t>н</w:t>
            </w:r>
            <w:r w:rsidRPr="007E2B27">
              <w:t>но-сервисной платформы цифровой о</w:t>
            </w:r>
            <w:r w:rsidRPr="007E2B27">
              <w:t>б</w:t>
            </w:r>
            <w:r w:rsidRPr="007E2B27">
              <w:t>разовательной среды, в общем числе образ</w:t>
            </w:r>
            <w:r w:rsidRPr="007E2B27">
              <w:t>о</w:t>
            </w:r>
            <w:r w:rsidRPr="007E2B27">
              <w:t>вательных о</w:t>
            </w:r>
            <w:r w:rsidRPr="007E2B27">
              <w:t>р</w:t>
            </w:r>
            <w:r w:rsidRPr="007E2B27">
              <w:t>ганизаций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</w:t>
            </w:r>
            <w:r w:rsidRPr="007E2B27">
              <w:lastRenderedPageBreak/>
              <w:t>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 обр</w:t>
            </w:r>
            <w:r w:rsidRPr="007E2B27">
              <w:t>а</w:t>
            </w:r>
            <w:r w:rsidRPr="007E2B27">
              <w:lastRenderedPageBreak/>
              <w:t>зовател</w:t>
            </w:r>
            <w:r w:rsidRPr="007E2B27">
              <w:t>ь</w:t>
            </w:r>
            <w:r w:rsidRPr="007E2B27">
              <w:t>ных орг</w:t>
            </w:r>
            <w:r w:rsidRPr="007E2B27">
              <w:t>а</w:t>
            </w:r>
            <w:r w:rsidRPr="007E2B27">
              <w:t>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Спло</w:t>
            </w:r>
            <w:r w:rsidRPr="007E2B27">
              <w:t>ш</w:t>
            </w:r>
            <w:r w:rsidRPr="007E2B27">
              <w:lastRenderedPageBreak/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lastRenderedPageBreak/>
              <w:t>Упра</w:t>
            </w:r>
            <w:r w:rsidRPr="007E2B27">
              <w:t>в</w:t>
            </w:r>
            <w:r w:rsidRPr="007E2B27">
              <w:lastRenderedPageBreak/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общ</w:t>
            </w:r>
            <w:r w:rsidRPr="007E2B27">
              <w:t>е</w:t>
            </w:r>
            <w:r w:rsidRPr="007E2B27">
              <w:t>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lastRenderedPageBreak/>
              <w:t>ций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29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Доля обучающихся по программам общего образования и средн</w:t>
            </w:r>
            <w:r w:rsidRPr="007E2B27">
              <w:t>е</w:t>
            </w:r>
            <w:r w:rsidRPr="007E2B27">
              <w:t>го профессионального образования, испол</w:t>
            </w:r>
            <w:r w:rsidRPr="007E2B27">
              <w:t>ь</w:t>
            </w:r>
            <w:r w:rsidRPr="007E2B27">
              <w:t>зующих федеральную информационно-сервисную платформу цифровой образов</w:t>
            </w:r>
            <w:r w:rsidRPr="007E2B27">
              <w:t>а</w:t>
            </w:r>
            <w:r w:rsidRPr="007E2B27">
              <w:t>тельной среды для «горизонтального» обучения и нефо</w:t>
            </w:r>
            <w:r w:rsidRPr="007E2B27">
              <w:t>р</w:t>
            </w:r>
            <w:r w:rsidRPr="007E2B27">
              <w:t>мального образования, в общем числе об</w:t>
            </w:r>
            <w:r w:rsidRPr="007E2B27">
              <w:t>у</w:t>
            </w:r>
            <w:r w:rsidRPr="007E2B27">
              <w:t>чающихся по указа</w:t>
            </w:r>
            <w:r w:rsidRPr="007E2B27">
              <w:t>н</w:t>
            </w:r>
            <w:r w:rsidRPr="007E2B27">
              <w:t>ным программам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обучающихся по программам общего о</w:t>
            </w:r>
            <w:r w:rsidRPr="007E2B27">
              <w:t>б</w:t>
            </w:r>
            <w:r w:rsidRPr="007E2B27">
              <w:t>разования и среднего профессионального о</w:t>
            </w:r>
            <w:r w:rsidRPr="007E2B27">
              <w:t>б</w:t>
            </w:r>
            <w:r w:rsidRPr="007E2B27">
              <w:t>разования, использу</w:t>
            </w:r>
            <w:r w:rsidRPr="007E2B27">
              <w:t>ю</w:t>
            </w:r>
            <w:r w:rsidRPr="007E2B27">
              <w:t>щих федеральную и</w:t>
            </w:r>
            <w:r w:rsidRPr="007E2B27">
              <w:t>н</w:t>
            </w:r>
            <w:r w:rsidRPr="007E2B27">
              <w:t>формационно-сервисную платформу цифровой образов</w:t>
            </w:r>
            <w:r w:rsidRPr="007E2B27">
              <w:t>а</w:t>
            </w:r>
            <w:r w:rsidRPr="007E2B27">
              <w:t>тельной среды для «г</w:t>
            </w:r>
            <w:r w:rsidRPr="007E2B27">
              <w:t>о</w:t>
            </w:r>
            <w:r w:rsidRPr="007E2B27">
              <w:t>ризонтального» обуч</w:t>
            </w:r>
            <w:r w:rsidRPr="007E2B27">
              <w:t>е</w:t>
            </w:r>
            <w:r w:rsidRPr="007E2B27">
              <w:t>ния и неформального образования, в общем числе обучающихся по указанным программам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обучающихся по программам общего образования и среднего профессионального о</w:t>
            </w:r>
            <w:r w:rsidRPr="007E2B27">
              <w:t>б</w:t>
            </w:r>
            <w:r w:rsidRPr="007E2B27">
              <w:t>разования, использу</w:t>
            </w:r>
            <w:r w:rsidRPr="007E2B27">
              <w:t>ю</w:t>
            </w:r>
            <w:r w:rsidRPr="007E2B27">
              <w:t>щих федеральную и</w:t>
            </w:r>
            <w:r w:rsidRPr="007E2B27">
              <w:t>н</w:t>
            </w:r>
            <w:r w:rsidRPr="007E2B27">
              <w:t>формационно-сервисную платформу цифровой образов</w:t>
            </w:r>
            <w:r w:rsidRPr="007E2B27">
              <w:t>а</w:t>
            </w:r>
            <w:r w:rsidRPr="007E2B27">
              <w:t>тельной среды для «г</w:t>
            </w:r>
            <w:r w:rsidRPr="007E2B27">
              <w:t>о</w:t>
            </w:r>
            <w:r w:rsidRPr="007E2B27">
              <w:t>ризонтального» обуч</w:t>
            </w:r>
            <w:r w:rsidRPr="007E2B27">
              <w:t>е</w:t>
            </w:r>
            <w:r w:rsidRPr="007E2B27">
              <w:t>ния и неформального образования, в общем числе обучающихся по указанным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количество обучающихся по программам общего образ</w:t>
            </w:r>
            <w:r w:rsidRPr="007E2B27">
              <w:t>о</w:t>
            </w:r>
            <w:r w:rsidRPr="007E2B27">
              <w:t>вания и средн</w:t>
            </w:r>
            <w:r w:rsidRPr="007E2B27">
              <w:t>е</w:t>
            </w:r>
            <w:r w:rsidRPr="007E2B27">
              <w:t>го професси</w:t>
            </w:r>
            <w:r w:rsidRPr="007E2B27">
              <w:t>о</w:t>
            </w:r>
            <w:r w:rsidRPr="007E2B27">
              <w:t>нального обр</w:t>
            </w:r>
            <w:r w:rsidRPr="007E2B27">
              <w:t>а</w:t>
            </w:r>
            <w:r w:rsidRPr="007E2B27">
              <w:t>зования, и</w:t>
            </w:r>
            <w:r w:rsidRPr="007E2B27">
              <w:t>с</w:t>
            </w:r>
            <w:r w:rsidRPr="007E2B27">
              <w:t>пользующих федеральную информацио</w:t>
            </w:r>
            <w:r w:rsidRPr="007E2B27">
              <w:t>н</w:t>
            </w:r>
            <w:r w:rsidRPr="007E2B27">
              <w:t>но-сервисную платформу цифровой о</w:t>
            </w:r>
            <w:r w:rsidRPr="007E2B27">
              <w:t>б</w:t>
            </w:r>
            <w:r w:rsidRPr="007E2B27">
              <w:t>разовательной среды для «г</w:t>
            </w:r>
            <w:r w:rsidRPr="007E2B27">
              <w:t>о</w:t>
            </w:r>
            <w:r w:rsidRPr="007E2B27">
              <w:t>ризонтального» обучения и н</w:t>
            </w:r>
            <w:r w:rsidRPr="007E2B27">
              <w:t>е</w:t>
            </w:r>
            <w:r w:rsidRPr="007E2B27">
              <w:t>формального образования, в общем числе обучающихся по указанным программам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 об</w:t>
            </w:r>
            <w:r w:rsidRPr="007E2B27">
              <w:t>у</w:t>
            </w:r>
            <w:r w:rsidRPr="007E2B27">
              <w:t>чающихся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общая чи</w:t>
            </w:r>
            <w:r w:rsidRPr="007E2B27">
              <w:t>с</w:t>
            </w:r>
            <w:r w:rsidRPr="007E2B27">
              <w:t>ленность об</w:t>
            </w:r>
            <w:r w:rsidRPr="007E2B27">
              <w:t>у</w:t>
            </w:r>
            <w:r w:rsidRPr="007E2B27">
              <w:t>чающихся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 xml:space="preserve">Доля педагогических </w:t>
            </w:r>
            <w:r w:rsidRPr="007E2B27">
              <w:lastRenderedPageBreak/>
              <w:t>работников общего образования, проше</w:t>
            </w:r>
            <w:r w:rsidRPr="007E2B27">
              <w:t>д</w:t>
            </w:r>
            <w:r w:rsidRPr="007E2B27">
              <w:t>ших повышение кв</w:t>
            </w:r>
            <w:r w:rsidRPr="007E2B27">
              <w:t>а</w:t>
            </w:r>
            <w:r w:rsidRPr="007E2B27">
              <w:t>лификации в рамках периодической атт</w:t>
            </w:r>
            <w:r w:rsidRPr="007E2B27">
              <w:t>е</w:t>
            </w:r>
            <w:r w:rsidRPr="007E2B27">
              <w:t>стации в цифровой форме с использов</w:t>
            </w:r>
            <w:r w:rsidRPr="007E2B27">
              <w:t>а</w:t>
            </w:r>
            <w:r w:rsidRPr="007E2B27">
              <w:t>нием информационн</w:t>
            </w:r>
            <w:r w:rsidRPr="007E2B27">
              <w:t>о</w:t>
            </w:r>
            <w:r w:rsidRPr="007E2B27">
              <w:t>го ресурса «одного о</w:t>
            </w:r>
            <w:r w:rsidRPr="007E2B27">
              <w:t>к</w:t>
            </w:r>
            <w:r w:rsidRPr="007E2B27">
              <w:t>на» («Современная цифровая образов</w:t>
            </w:r>
            <w:r w:rsidRPr="007E2B27">
              <w:t>а</w:t>
            </w:r>
            <w:r w:rsidRPr="007E2B27">
              <w:t>тельная среда в Ро</w:t>
            </w:r>
            <w:r w:rsidRPr="007E2B27">
              <w:t>с</w:t>
            </w:r>
            <w:r w:rsidRPr="007E2B27">
              <w:t>сийской Федерации»), в общем числе педаг</w:t>
            </w:r>
            <w:r w:rsidRPr="007E2B27">
              <w:t>о</w:t>
            </w:r>
            <w:r w:rsidRPr="007E2B27">
              <w:t>гических работников общего образования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lastRenderedPageBreak/>
              <w:t>ет долю педагогических работников общего о</w:t>
            </w:r>
            <w:r w:rsidRPr="007E2B27">
              <w:t>б</w:t>
            </w:r>
            <w:r w:rsidRPr="007E2B27">
              <w:t>разования, прошедших повышение квалифик</w:t>
            </w:r>
            <w:r w:rsidRPr="007E2B27">
              <w:t>а</w:t>
            </w:r>
            <w:r w:rsidRPr="007E2B27">
              <w:t>ции в рамках период</w:t>
            </w:r>
            <w:r w:rsidRPr="007E2B27">
              <w:t>и</w:t>
            </w:r>
            <w:r w:rsidRPr="007E2B27">
              <w:t>ческой аттестации в цифровой форме с и</w:t>
            </w:r>
            <w:r w:rsidRPr="007E2B27">
              <w:t>с</w:t>
            </w:r>
            <w:r w:rsidRPr="007E2B27">
              <w:t>пользованием инфо</w:t>
            </w:r>
            <w:r w:rsidRPr="007E2B27">
              <w:t>р</w:t>
            </w:r>
            <w:r w:rsidRPr="007E2B27">
              <w:t>мационного ресурса «одного окна» («Совр</w:t>
            </w:r>
            <w:r w:rsidRPr="007E2B27">
              <w:t>е</w:t>
            </w:r>
            <w:r w:rsidRPr="007E2B27">
              <w:t>менная цифровая обр</w:t>
            </w:r>
            <w:r w:rsidRPr="007E2B27">
              <w:t>а</w:t>
            </w:r>
            <w:r w:rsidRPr="007E2B27">
              <w:t>зовательная среда в Ро</w:t>
            </w:r>
            <w:r w:rsidRPr="007E2B27">
              <w:t>с</w:t>
            </w:r>
            <w:r w:rsidRPr="007E2B27">
              <w:t>сийской Федерации»), в общем числе педагог</w:t>
            </w:r>
            <w:r w:rsidRPr="007E2B27">
              <w:t>и</w:t>
            </w:r>
            <w:r w:rsidRPr="007E2B27">
              <w:t>ческих работников о</w:t>
            </w:r>
            <w:r w:rsidRPr="007E2B27">
              <w:t>б</w:t>
            </w:r>
            <w:r w:rsidRPr="007E2B27">
              <w:t>щего образования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lastRenderedPageBreak/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С=А/В*100%, где:</w:t>
            </w:r>
          </w:p>
          <w:p w:rsidR="007E2B27" w:rsidRPr="007E2B27" w:rsidRDefault="007E2B27" w:rsidP="007E2B27">
            <w:r w:rsidRPr="007E2B27">
              <w:lastRenderedPageBreak/>
              <w:t>С – доля педагогических работников общего о</w:t>
            </w:r>
            <w:r w:rsidRPr="007E2B27">
              <w:t>б</w:t>
            </w:r>
            <w:r w:rsidRPr="007E2B27">
              <w:t>разования, прошедших повышение квалифик</w:t>
            </w:r>
            <w:r w:rsidRPr="007E2B27">
              <w:t>а</w:t>
            </w:r>
            <w:r w:rsidRPr="007E2B27">
              <w:t>ции в рамках период</w:t>
            </w:r>
            <w:r w:rsidRPr="007E2B27">
              <w:t>и</w:t>
            </w:r>
            <w:r w:rsidRPr="007E2B27">
              <w:t>ческой аттестации в цифровой форме с и</w:t>
            </w:r>
            <w:r w:rsidRPr="007E2B27">
              <w:t>с</w:t>
            </w:r>
            <w:r w:rsidRPr="007E2B27">
              <w:t>пользованием инфо</w:t>
            </w:r>
            <w:r w:rsidRPr="007E2B27">
              <w:t>р</w:t>
            </w:r>
            <w:r w:rsidRPr="007E2B27">
              <w:t>мационного ресурса «одного окна» («Совр</w:t>
            </w:r>
            <w:r w:rsidRPr="007E2B27">
              <w:t>е</w:t>
            </w:r>
            <w:r w:rsidRPr="007E2B27">
              <w:t>менная цифровая обр</w:t>
            </w:r>
            <w:r w:rsidRPr="007E2B27">
              <w:t>а</w:t>
            </w:r>
            <w:r w:rsidRPr="007E2B27">
              <w:t>зовательная среда в Ро</w:t>
            </w:r>
            <w:r w:rsidRPr="007E2B27">
              <w:t>с</w:t>
            </w:r>
            <w:r w:rsidRPr="007E2B27">
              <w:t>сийской Федерации»), в общем числе педагог</w:t>
            </w:r>
            <w:r w:rsidRPr="007E2B27">
              <w:t>и</w:t>
            </w:r>
            <w:r w:rsidRPr="007E2B27">
              <w:t>ческих работников о</w:t>
            </w:r>
            <w:r w:rsidRPr="007E2B27">
              <w:t>б</w:t>
            </w:r>
            <w:r w:rsidRPr="007E2B27">
              <w:t>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 xml:space="preserve">А – количество </w:t>
            </w:r>
            <w:r w:rsidRPr="007E2B27">
              <w:lastRenderedPageBreak/>
              <w:t>педагогических работников общего образ</w:t>
            </w:r>
            <w:r w:rsidRPr="007E2B27">
              <w:t>о</w:t>
            </w:r>
            <w:r w:rsidRPr="007E2B27">
              <w:t>вания, пр</w:t>
            </w:r>
            <w:r w:rsidRPr="007E2B27">
              <w:t>о</w:t>
            </w:r>
            <w:r w:rsidRPr="007E2B27">
              <w:t>шедших пов</w:t>
            </w:r>
            <w:r w:rsidRPr="007E2B27">
              <w:t>ы</w:t>
            </w:r>
            <w:r w:rsidRPr="007E2B27">
              <w:t>шение квал</w:t>
            </w:r>
            <w:r w:rsidRPr="007E2B27">
              <w:t>и</w:t>
            </w:r>
            <w:r w:rsidRPr="007E2B27">
              <w:t>фикации в ра</w:t>
            </w:r>
            <w:r w:rsidRPr="007E2B27">
              <w:t>м</w:t>
            </w:r>
            <w:r w:rsidRPr="007E2B27">
              <w:t>ках периодич</w:t>
            </w:r>
            <w:r w:rsidRPr="007E2B27">
              <w:t>е</w:t>
            </w:r>
            <w:r w:rsidRPr="007E2B27">
              <w:t>ской аттестации в цифровой форме с и</w:t>
            </w:r>
            <w:r w:rsidRPr="007E2B27">
              <w:t>с</w:t>
            </w:r>
            <w:r w:rsidRPr="007E2B27">
              <w:t>пользованием информацио</w:t>
            </w:r>
            <w:r w:rsidRPr="007E2B27">
              <w:t>н</w:t>
            </w:r>
            <w:r w:rsidRPr="007E2B27">
              <w:t>ного ресурса «одного окна» («Современная цифровая обр</w:t>
            </w:r>
            <w:r w:rsidRPr="007E2B27">
              <w:t>а</w:t>
            </w:r>
            <w:r w:rsidRPr="007E2B27">
              <w:t>зовательная среда в Росси</w:t>
            </w:r>
            <w:r w:rsidRPr="007E2B27">
              <w:t>й</w:t>
            </w:r>
            <w:r w:rsidRPr="007E2B27">
              <w:t>ской Федер</w:t>
            </w:r>
            <w:r w:rsidRPr="007E2B27">
              <w:t>а</w:t>
            </w:r>
            <w:r w:rsidRPr="007E2B27">
              <w:t>ции»), в общем числе педагог</w:t>
            </w:r>
            <w:r w:rsidRPr="007E2B27">
              <w:t>и</w:t>
            </w:r>
            <w:r w:rsidRPr="007E2B27">
              <w:t>ческих рабо</w:t>
            </w:r>
            <w:r w:rsidRPr="007E2B27">
              <w:t>т</w:t>
            </w:r>
            <w:r w:rsidRPr="007E2B27">
              <w:t>ников общего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</w:t>
            </w:r>
            <w:r w:rsidRPr="007E2B27">
              <w:lastRenderedPageBreak/>
              <w:t>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 педаг</w:t>
            </w:r>
            <w:r w:rsidRPr="007E2B27">
              <w:t>о</w:t>
            </w:r>
            <w:r w:rsidRPr="007E2B27">
              <w:lastRenderedPageBreak/>
              <w:t>гических работн</w:t>
            </w:r>
            <w:r w:rsidRPr="007E2B27">
              <w:t>и</w:t>
            </w:r>
            <w:r w:rsidRPr="007E2B27">
              <w:t>ков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Спло</w:t>
            </w:r>
            <w:r w:rsidRPr="007E2B27">
              <w:t>ш</w:t>
            </w:r>
            <w:r w:rsidRPr="007E2B27">
              <w:lastRenderedPageBreak/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lastRenderedPageBreak/>
              <w:t>Упра</w:t>
            </w:r>
            <w:r w:rsidRPr="007E2B27">
              <w:t>в</w:t>
            </w:r>
            <w:r w:rsidRPr="007E2B27">
              <w:lastRenderedPageBreak/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общая чи</w:t>
            </w:r>
            <w:r w:rsidRPr="007E2B27">
              <w:t>с</w:t>
            </w:r>
            <w:r w:rsidRPr="007E2B27">
              <w:t>ленность пед</w:t>
            </w:r>
            <w:r w:rsidRPr="007E2B27">
              <w:t>а</w:t>
            </w:r>
            <w:r w:rsidRPr="007E2B27">
              <w:t>гогических р</w:t>
            </w:r>
            <w:r w:rsidRPr="007E2B27">
              <w:t>а</w:t>
            </w:r>
            <w:r w:rsidRPr="007E2B27">
              <w:t>ботников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Доля общеобразов</w:t>
            </w:r>
            <w:r w:rsidRPr="007E2B27">
              <w:t>а</w:t>
            </w:r>
            <w:r w:rsidRPr="007E2B27">
              <w:lastRenderedPageBreak/>
              <w:t>тельных организаций, внедривших целевую модель цифровой о</w:t>
            </w:r>
            <w:r w:rsidRPr="007E2B27">
              <w:t>б</w:t>
            </w:r>
            <w:r w:rsidRPr="007E2B27">
              <w:t>разовательной среды  в отчетном году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lastRenderedPageBreak/>
              <w:t>ет долю общеобразов</w:t>
            </w:r>
            <w:r w:rsidRPr="007E2B27">
              <w:t>а</w:t>
            </w:r>
            <w:r w:rsidRPr="007E2B27">
              <w:t>тельных организаций, внедривших целевую модель цифровой обр</w:t>
            </w:r>
            <w:r w:rsidRPr="007E2B27">
              <w:t>а</w:t>
            </w:r>
            <w:r w:rsidRPr="007E2B27">
              <w:t>зовательной среды  в отчетном году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lastRenderedPageBreak/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С=А/В*100%, где:</w:t>
            </w:r>
          </w:p>
          <w:p w:rsidR="007E2B27" w:rsidRPr="007E2B27" w:rsidRDefault="007E2B27" w:rsidP="007E2B27">
            <w:r w:rsidRPr="007E2B27">
              <w:lastRenderedPageBreak/>
              <w:t>С – доля общеобразов</w:t>
            </w:r>
            <w:r w:rsidRPr="007E2B27">
              <w:t>а</w:t>
            </w:r>
            <w:r w:rsidRPr="007E2B27">
              <w:t>тельных организаций, внедривших целевую модель цифровой обр</w:t>
            </w:r>
            <w:r w:rsidRPr="007E2B27">
              <w:t>а</w:t>
            </w:r>
            <w:r w:rsidRPr="007E2B27">
              <w:t>зовательной среды 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 xml:space="preserve">А – количество </w:t>
            </w:r>
            <w:r w:rsidRPr="007E2B27">
              <w:lastRenderedPageBreak/>
              <w:t>общеобразов</w:t>
            </w:r>
            <w:r w:rsidRPr="007E2B27">
              <w:t>а</w:t>
            </w:r>
            <w:r w:rsidRPr="007E2B27">
              <w:t>тельных орг</w:t>
            </w:r>
            <w:r w:rsidRPr="007E2B27">
              <w:t>а</w:t>
            </w:r>
            <w:r w:rsidRPr="007E2B27">
              <w:t>низаций, вн</w:t>
            </w:r>
            <w:r w:rsidRPr="007E2B27">
              <w:t>е</w:t>
            </w:r>
            <w:r w:rsidRPr="007E2B27">
              <w:t>дривших цел</w:t>
            </w:r>
            <w:r w:rsidRPr="007E2B27">
              <w:t>е</w:t>
            </w:r>
            <w:r w:rsidRPr="007E2B27">
              <w:t>вую модель цифровой о</w:t>
            </w:r>
            <w:r w:rsidRPr="007E2B27">
              <w:t>б</w:t>
            </w:r>
            <w:r w:rsidRPr="007E2B27">
              <w:t>разовательной среды  в отче</w:t>
            </w:r>
            <w:r w:rsidRPr="007E2B27">
              <w:t>т</w:t>
            </w:r>
            <w:r w:rsidRPr="007E2B27">
              <w:t>ном году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</w:t>
            </w:r>
            <w:r w:rsidRPr="007E2B27">
              <w:lastRenderedPageBreak/>
              <w:t>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 орган</w:t>
            </w:r>
            <w:r w:rsidRPr="007E2B27">
              <w:t>и</w:t>
            </w:r>
            <w:r w:rsidRPr="007E2B27">
              <w:lastRenderedPageBreak/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Спло</w:t>
            </w:r>
            <w:r w:rsidRPr="007E2B27">
              <w:t>ш</w:t>
            </w:r>
            <w:r w:rsidRPr="007E2B27">
              <w:lastRenderedPageBreak/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lastRenderedPageBreak/>
              <w:t>Упра</w:t>
            </w:r>
            <w:r w:rsidRPr="007E2B27">
              <w:t>в</w:t>
            </w:r>
            <w:r w:rsidRPr="007E2B27">
              <w:lastRenderedPageBreak/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общ</w:t>
            </w:r>
            <w:r w:rsidRPr="007E2B27">
              <w:t>е</w:t>
            </w:r>
            <w:r w:rsidRPr="007E2B27">
              <w:t>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E2B27" w:rsidRPr="007E2B27" w:rsidRDefault="007E2B27" w:rsidP="007E2B27">
            <w:r w:rsidRPr="007E2B27">
              <w:t>32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Доля общеобразов</w:t>
            </w:r>
            <w:r w:rsidRPr="007E2B27">
              <w:t>а</w:t>
            </w:r>
            <w:r w:rsidRPr="007E2B27">
              <w:t>тельных организаций, оснащенных в целях внедрения цифровой образовательной ср</w:t>
            </w:r>
            <w:r w:rsidRPr="007E2B27">
              <w:t>е</w:t>
            </w:r>
            <w:r w:rsidRPr="007E2B27">
              <w:t>ды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общеобразов</w:t>
            </w:r>
            <w:r w:rsidRPr="007E2B27">
              <w:t>а</w:t>
            </w:r>
            <w:r w:rsidRPr="007E2B27">
              <w:t xml:space="preserve">тельных организаций, оснащенных в целях внедрения  цифровой образовательной среды 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общеобразов</w:t>
            </w:r>
            <w:r w:rsidRPr="007E2B27">
              <w:t>а</w:t>
            </w:r>
            <w:r w:rsidRPr="007E2B27">
              <w:t xml:space="preserve">тельных организаций, оснащенных в целях внедрения цифровой образовательной среды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А – количество общеобразов</w:t>
            </w:r>
            <w:r w:rsidRPr="007E2B27">
              <w:t>а</w:t>
            </w:r>
            <w:r w:rsidRPr="007E2B27">
              <w:t>тельных орг</w:t>
            </w:r>
            <w:r w:rsidRPr="007E2B27">
              <w:t>а</w:t>
            </w:r>
            <w:r w:rsidRPr="007E2B27">
              <w:t>низаций, осн</w:t>
            </w:r>
            <w:r w:rsidRPr="007E2B27">
              <w:t>а</w:t>
            </w:r>
            <w:r w:rsidRPr="007E2B27">
              <w:t>щенных в целях внедрения  цифровой о</w:t>
            </w:r>
            <w:r w:rsidRPr="007E2B27">
              <w:t>б</w:t>
            </w:r>
            <w:r w:rsidRPr="007E2B27">
              <w:t xml:space="preserve">разовательной среды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% орган</w:t>
            </w:r>
            <w:r w:rsidRPr="007E2B27">
              <w:t>и</w:t>
            </w:r>
            <w:r w:rsidRPr="007E2B27"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админ</w:t>
            </w:r>
            <w:r w:rsidRPr="007E2B27">
              <w:t>и</w:t>
            </w:r>
            <w:r w:rsidRPr="007E2B27">
              <w:t>страции Никол</w:t>
            </w:r>
            <w:r w:rsidRPr="007E2B27">
              <w:t>ь</w:t>
            </w:r>
            <w:r w:rsidRPr="007E2B27">
              <w:t>ского муниц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общ</w:t>
            </w:r>
            <w:r w:rsidRPr="007E2B27">
              <w:t>е</w:t>
            </w:r>
            <w:r w:rsidRPr="007E2B27">
              <w:t>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E2B27" w:rsidRPr="007E2B27" w:rsidRDefault="007E2B27" w:rsidP="007E2B27">
            <w:r w:rsidRPr="007E2B27">
              <w:lastRenderedPageBreak/>
              <w:t>33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Доля обучающихся, для которых созданы ранее условия получения к</w:t>
            </w:r>
            <w:r w:rsidRPr="007E2B27">
              <w:t>а</w:t>
            </w:r>
            <w:r w:rsidRPr="007E2B27">
              <w:t>чественного образов</w:t>
            </w:r>
            <w:r w:rsidRPr="007E2B27">
              <w:t>а</w:t>
            </w:r>
            <w:r w:rsidRPr="007E2B27">
              <w:t>ния вне зависимости от места их нахождения посредством предо</w:t>
            </w:r>
            <w:r w:rsidRPr="007E2B27">
              <w:t>с</w:t>
            </w:r>
            <w:r w:rsidRPr="007E2B27">
              <w:t>тавления доступа к ф</w:t>
            </w:r>
            <w:r w:rsidRPr="007E2B27">
              <w:t>е</w:t>
            </w:r>
            <w:r w:rsidRPr="007E2B27">
              <w:t>деральной информ</w:t>
            </w:r>
            <w:r w:rsidRPr="007E2B27">
              <w:t>а</w:t>
            </w:r>
            <w:r w:rsidRPr="007E2B27">
              <w:t>ционно - сервисной платформе цифровой образовательной ср</w:t>
            </w:r>
            <w:r w:rsidRPr="007E2B27">
              <w:t>е</w:t>
            </w:r>
            <w:r w:rsidRPr="007E2B27">
              <w:t>ды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обучающихся, для которых созданы ранее условия получ</w:t>
            </w:r>
            <w:r w:rsidRPr="007E2B27">
              <w:t>е</w:t>
            </w:r>
            <w:r w:rsidRPr="007E2B27">
              <w:t>ния качественного обр</w:t>
            </w:r>
            <w:r w:rsidRPr="007E2B27">
              <w:t>а</w:t>
            </w:r>
            <w:r w:rsidRPr="007E2B27">
              <w:t>зования вне зависимости от места их нахождения посредством предоста</w:t>
            </w:r>
            <w:r w:rsidRPr="007E2B27">
              <w:t>в</w:t>
            </w:r>
            <w:r w:rsidRPr="007E2B27">
              <w:t>ления доступа к фед</w:t>
            </w:r>
            <w:r w:rsidRPr="007E2B27">
              <w:t>е</w:t>
            </w:r>
            <w:r w:rsidRPr="007E2B27">
              <w:t>ральной информацио</w:t>
            </w:r>
            <w:r w:rsidRPr="007E2B27">
              <w:t>н</w:t>
            </w:r>
            <w:r w:rsidRPr="007E2B27">
              <w:t>но - сервисной платфо</w:t>
            </w:r>
            <w:r w:rsidRPr="007E2B27">
              <w:t>р</w:t>
            </w:r>
            <w:r w:rsidRPr="007E2B27">
              <w:t>ме цифровой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 обучающихся, для которых созданы ранее условия получ</w:t>
            </w:r>
            <w:r w:rsidRPr="007E2B27">
              <w:t>е</w:t>
            </w:r>
            <w:r w:rsidRPr="007E2B27">
              <w:t>ния качественного обр</w:t>
            </w:r>
            <w:r w:rsidRPr="007E2B27">
              <w:t>а</w:t>
            </w:r>
            <w:r w:rsidRPr="007E2B27">
              <w:t>зования вне зависимости от места их нахождения посредством предоста</w:t>
            </w:r>
            <w:r w:rsidRPr="007E2B27">
              <w:t>в</w:t>
            </w:r>
            <w:r w:rsidRPr="007E2B27">
              <w:t>ления доступа к фед</w:t>
            </w:r>
            <w:r w:rsidRPr="007E2B27">
              <w:t>е</w:t>
            </w:r>
            <w:r w:rsidRPr="007E2B27">
              <w:t>ральной информацио</w:t>
            </w:r>
            <w:r w:rsidRPr="007E2B27">
              <w:t>н</w:t>
            </w:r>
            <w:r w:rsidRPr="007E2B27">
              <w:t>но - сервисной платфо</w:t>
            </w:r>
            <w:r w:rsidRPr="007E2B27">
              <w:t>р</w:t>
            </w:r>
            <w:r w:rsidRPr="007E2B27">
              <w:t>ме цифровой образов</w:t>
            </w:r>
            <w:r w:rsidRPr="007E2B27">
              <w:t>а</w:t>
            </w:r>
            <w:r w:rsidRPr="007E2B27">
              <w:t>тельной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А – количество обучающихся, для которых созданы ранее условия пол</w:t>
            </w:r>
            <w:r w:rsidRPr="007E2B27">
              <w:t>у</w:t>
            </w:r>
            <w:r w:rsidRPr="007E2B27">
              <w:t>чения качес</w:t>
            </w:r>
            <w:r w:rsidRPr="007E2B27">
              <w:t>т</w:t>
            </w:r>
            <w:r w:rsidRPr="007E2B27">
              <w:t>венного обр</w:t>
            </w:r>
            <w:r w:rsidRPr="007E2B27">
              <w:t>а</w:t>
            </w:r>
            <w:r w:rsidRPr="007E2B27">
              <w:t>зования вне зависимости от места их нах</w:t>
            </w:r>
            <w:r w:rsidRPr="007E2B27">
              <w:t>о</w:t>
            </w:r>
            <w:r w:rsidRPr="007E2B27">
              <w:t>ждения п</w:t>
            </w:r>
            <w:r w:rsidRPr="007E2B27">
              <w:t>о</w:t>
            </w:r>
            <w:r w:rsidRPr="007E2B27">
              <w:t>средством пр</w:t>
            </w:r>
            <w:r w:rsidRPr="007E2B27">
              <w:t>е</w:t>
            </w:r>
            <w:r w:rsidRPr="007E2B27">
              <w:t>доставления доступа к ф</w:t>
            </w:r>
            <w:r w:rsidRPr="007E2B27">
              <w:t>е</w:t>
            </w:r>
            <w:r w:rsidRPr="007E2B27">
              <w:t>деральной и</w:t>
            </w:r>
            <w:r w:rsidRPr="007E2B27">
              <w:t>н</w:t>
            </w:r>
            <w:r w:rsidRPr="007E2B27">
              <w:t>формационно - сервисной платформе цифровой о</w:t>
            </w:r>
            <w:r w:rsidRPr="007E2B27">
              <w:t>б</w:t>
            </w:r>
            <w:r w:rsidRPr="007E2B27">
              <w:t>разовательной среды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отчетность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% орган</w:t>
            </w:r>
            <w:r w:rsidRPr="007E2B27">
              <w:t>и</w:t>
            </w:r>
            <w:r w:rsidRPr="007E2B27">
              <w:t>заций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админ</w:t>
            </w:r>
            <w:r w:rsidRPr="007E2B27">
              <w:t>и</w:t>
            </w:r>
            <w:r w:rsidRPr="007E2B27">
              <w:t>страции Никол</w:t>
            </w:r>
            <w:r w:rsidRPr="007E2B27">
              <w:t>ь</w:t>
            </w:r>
            <w:r w:rsidRPr="007E2B27">
              <w:t>ского муниц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об</w:t>
            </w:r>
            <w:r w:rsidRPr="007E2B27">
              <w:t>у</w:t>
            </w:r>
            <w:r w:rsidRPr="007E2B27">
              <w:t>чающихся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E2B27" w:rsidRPr="007E2B27" w:rsidRDefault="007E2B27" w:rsidP="007E2B27">
            <w:r w:rsidRPr="007E2B27">
              <w:t>34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Доля педагогических работников, испол</w:t>
            </w:r>
            <w:r w:rsidRPr="007E2B27">
              <w:t>ь</w:t>
            </w:r>
            <w:r w:rsidRPr="007E2B27">
              <w:t>зующих сервисы фед</w:t>
            </w:r>
            <w:r w:rsidRPr="007E2B27">
              <w:t>е</w:t>
            </w:r>
            <w:r w:rsidRPr="007E2B27">
              <w:t>ральной информац</w:t>
            </w:r>
            <w:r w:rsidRPr="007E2B27">
              <w:t>и</w:t>
            </w:r>
            <w:r w:rsidRPr="007E2B27">
              <w:t>онно-сервисной пла</w:t>
            </w:r>
            <w:r w:rsidRPr="007E2B27">
              <w:t>т</w:t>
            </w:r>
            <w:r w:rsidRPr="007E2B27">
              <w:t>формы цифровой о</w:t>
            </w:r>
            <w:r w:rsidRPr="007E2B27">
              <w:t>б</w:t>
            </w:r>
            <w:r w:rsidRPr="007E2B27">
              <w:lastRenderedPageBreak/>
              <w:t>разовательной среды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педагогических работников, использу</w:t>
            </w:r>
            <w:r w:rsidRPr="007E2B27">
              <w:t>ю</w:t>
            </w:r>
            <w:r w:rsidRPr="007E2B27">
              <w:t>щих сервисы федерал</w:t>
            </w:r>
            <w:r w:rsidRPr="007E2B27">
              <w:t>ь</w:t>
            </w:r>
            <w:r w:rsidRPr="007E2B27">
              <w:t xml:space="preserve">ной информационно-сервисной платформы </w:t>
            </w:r>
            <w:r w:rsidRPr="007E2B27">
              <w:lastRenderedPageBreak/>
              <w:t>цифровой образовател</w:t>
            </w:r>
            <w:r w:rsidRPr="007E2B27">
              <w:t>ь</w:t>
            </w:r>
            <w:r w:rsidRPr="007E2B27">
              <w:t>ной среды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педагогических работников, использу</w:t>
            </w:r>
            <w:r w:rsidRPr="007E2B27">
              <w:t>ю</w:t>
            </w:r>
            <w:r w:rsidRPr="007E2B27">
              <w:t>щих сервисы федерал</w:t>
            </w:r>
            <w:r w:rsidRPr="007E2B27">
              <w:t>ь</w:t>
            </w:r>
            <w:r w:rsidRPr="007E2B27">
              <w:t>ной информационно-</w:t>
            </w:r>
            <w:r w:rsidRPr="007E2B27">
              <w:lastRenderedPageBreak/>
              <w:t>сервисной платформы цифровой образовател</w:t>
            </w:r>
            <w:r w:rsidRPr="007E2B27">
              <w:t>ь</w:t>
            </w:r>
            <w:r w:rsidRPr="007E2B27">
              <w:t>ной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А – количество педагогических работников, использующих сервисы фед</w:t>
            </w:r>
            <w:r w:rsidRPr="007E2B27">
              <w:t>е</w:t>
            </w:r>
            <w:r w:rsidRPr="007E2B27">
              <w:t>ральной и</w:t>
            </w:r>
            <w:r w:rsidRPr="007E2B27">
              <w:t>н</w:t>
            </w:r>
            <w:r w:rsidRPr="007E2B27">
              <w:lastRenderedPageBreak/>
              <w:t>формационно-сервисной платформы цифровой о</w:t>
            </w:r>
            <w:r w:rsidRPr="007E2B27">
              <w:t>б</w:t>
            </w:r>
            <w:r w:rsidRPr="007E2B27">
              <w:t>разовательной среды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% орган</w:t>
            </w:r>
            <w:r w:rsidRPr="007E2B27">
              <w:t>и</w:t>
            </w:r>
            <w:r w:rsidRPr="007E2B27"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админ</w:t>
            </w:r>
            <w:r w:rsidRPr="007E2B27">
              <w:t>и</w:t>
            </w:r>
            <w:r w:rsidRPr="007E2B27">
              <w:t xml:space="preserve">страции </w:t>
            </w:r>
            <w:r w:rsidRPr="007E2B27">
              <w:lastRenderedPageBreak/>
              <w:t>Никол</w:t>
            </w:r>
            <w:r w:rsidRPr="007E2B27">
              <w:t>ь</w:t>
            </w:r>
            <w:r w:rsidRPr="007E2B27">
              <w:t>ского муниц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пед</w:t>
            </w:r>
            <w:r w:rsidRPr="007E2B27">
              <w:t>а</w:t>
            </w:r>
            <w:r w:rsidRPr="007E2B27">
              <w:t>гогических р</w:t>
            </w:r>
            <w:r w:rsidRPr="007E2B27">
              <w:t>а</w:t>
            </w:r>
            <w:r w:rsidRPr="007E2B27">
              <w:t>ботников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E2B27" w:rsidRPr="007E2B27" w:rsidRDefault="007E2B27" w:rsidP="007E2B27">
            <w:r w:rsidRPr="007E2B27">
              <w:t>35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Доля образовательных организаций, испол</w:t>
            </w:r>
            <w:r w:rsidRPr="007E2B27">
              <w:t>ь</w:t>
            </w:r>
            <w:r w:rsidRPr="007E2B27">
              <w:t>зующих сервисы фед</w:t>
            </w:r>
            <w:r w:rsidRPr="007E2B27">
              <w:t>е</w:t>
            </w:r>
            <w:r w:rsidRPr="007E2B27">
              <w:t>ральной информац</w:t>
            </w:r>
            <w:r w:rsidRPr="007E2B27">
              <w:t>и</w:t>
            </w:r>
            <w:r w:rsidRPr="007E2B27">
              <w:t>онно-сервисной пла</w:t>
            </w:r>
            <w:r w:rsidRPr="007E2B27">
              <w:t>т</w:t>
            </w:r>
            <w:r w:rsidRPr="007E2B27">
              <w:t>формы цифровой о</w:t>
            </w:r>
            <w:r w:rsidRPr="007E2B27">
              <w:t>б</w:t>
            </w:r>
            <w:r w:rsidRPr="007E2B27">
              <w:t>разовательной среды при реализации пр</w:t>
            </w:r>
            <w:r w:rsidRPr="007E2B27">
              <w:t>о</w:t>
            </w:r>
            <w:r w:rsidRPr="007E2B27">
              <w:t>грамм основного общ</w:t>
            </w:r>
            <w:r w:rsidRPr="007E2B27">
              <w:t>е</w:t>
            </w:r>
            <w:r w:rsidRPr="007E2B27">
              <w:t>го образования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Показатель харктеризует долю образовательных организаций, испол</w:t>
            </w:r>
            <w:r w:rsidRPr="007E2B27">
              <w:t>ь</w:t>
            </w:r>
            <w:r w:rsidRPr="007E2B27">
              <w:t>зующих сервисы фед</w:t>
            </w:r>
            <w:r w:rsidRPr="007E2B27">
              <w:t>е</w:t>
            </w:r>
            <w:r w:rsidRPr="007E2B27">
              <w:t>ральной информацио</w:t>
            </w:r>
            <w:r w:rsidRPr="007E2B27">
              <w:t>н</w:t>
            </w:r>
            <w:r w:rsidRPr="007E2B27">
              <w:t>но-сервисной платфо</w:t>
            </w:r>
            <w:r w:rsidRPr="007E2B27">
              <w:t>р</w:t>
            </w:r>
            <w:r w:rsidRPr="007E2B27">
              <w:t>мы цифровой образов</w:t>
            </w:r>
            <w:r w:rsidRPr="007E2B27">
              <w:t>а</w:t>
            </w:r>
            <w:r w:rsidRPr="007E2B27">
              <w:t>тельной среды при ре</w:t>
            </w:r>
            <w:r w:rsidRPr="007E2B27">
              <w:t>а</w:t>
            </w:r>
            <w:r w:rsidRPr="007E2B27">
              <w:t>лизации программ о</w:t>
            </w:r>
            <w:r w:rsidRPr="007E2B27">
              <w:t>с</w:t>
            </w:r>
            <w:r w:rsidRPr="007E2B27">
              <w:t>новного общего образ</w:t>
            </w:r>
            <w:r w:rsidRPr="007E2B27">
              <w:t>о</w:t>
            </w:r>
            <w:r w:rsidRPr="007E2B27">
              <w:t>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образовател</w:t>
            </w:r>
            <w:r w:rsidRPr="007E2B27">
              <w:t>ь</w:t>
            </w:r>
            <w:r w:rsidRPr="007E2B27">
              <w:t>ных организаций, и</w:t>
            </w:r>
            <w:r w:rsidRPr="007E2B27">
              <w:t>с</w:t>
            </w:r>
            <w:r w:rsidRPr="007E2B27">
              <w:t>пользующих сервисы федеральной информ</w:t>
            </w:r>
            <w:r w:rsidRPr="007E2B27">
              <w:t>а</w:t>
            </w:r>
            <w:r w:rsidRPr="007E2B27">
              <w:t>ционно-сервисной пла</w:t>
            </w:r>
            <w:r w:rsidRPr="007E2B27">
              <w:t>т</w:t>
            </w:r>
            <w:r w:rsidRPr="007E2B27">
              <w:t>формы цифровой обр</w:t>
            </w:r>
            <w:r w:rsidRPr="007E2B27">
              <w:t>а</w:t>
            </w:r>
            <w:r w:rsidRPr="007E2B27">
              <w:t>зовательной среды при реализации программ основного общего обр</w:t>
            </w:r>
            <w:r w:rsidRPr="007E2B27">
              <w:t>а</w:t>
            </w:r>
            <w:r w:rsidRPr="007E2B27">
              <w:t>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А – количество 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ций, испол</w:t>
            </w:r>
            <w:r w:rsidRPr="007E2B27">
              <w:t>ь</w:t>
            </w:r>
            <w:r w:rsidRPr="007E2B27">
              <w:t>зующих серв</w:t>
            </w:r>
            <w:r w:rsidRPr="007E2B27">
              <w:t>и</w:t>
            </w:r>
            <w:r w:rsidRPr="007E2B27">
              <w:t>сы федерал</w:t>
            </w:r>
            <w:r w:rsidRPr="007E2B27">
              <w:t>ь</w:t>
            </w:r>
            <w:r w:rsidRPr="007E2B27">
              <w:t>ной информ</w:t>
            </w:r>
            <w:r w:rsidRPr="007E2B27">
              <w:t>а</w:t>
            </w:r>
            <w:r w:rsidRPr="007E2B27">
              <w:t>ционно-сервисной платформы цифровой о</w:t>
            </w:r>
            <w:r w:rsidRPr="007E2B27">
              <w:t>б</w:t>
            </w:r>
            <w:r w:rsidRPr="007E2B27">
              <w:t>разовательной среды при ре</w:t>
            </w:r>
            <w:r w:rsidRPr="007E2B27">
              <w:t>а</w:t>
            </w:r>
            <w:r w:rsidRPr="007E2B27">
              <w:t>лизации пр</w:t>
            </w:r>
            <w:r w:rsidRPr="007E2B27">
              <w:t>о</w:t>
            </w:r>
            <w:r w:rsidRPr="007E2B27">
              <w:t>грамм основн</w:t>
            </w:r>
            <w:r w:rsidRPr="007E2B27">
              <w:t>о</w:t>
            </w:r>
            <w:r w:rsidRPr="007E2B27">
              <w:t>го общего о</w:t>
            </w:r>
            <w:r w:rsidRPr="007E2B27">
              <w:t>б</w:t>
            </w:r>
            <w:r w:rsidRPr="007E2B27">
              <w:t>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% орган</w:t>
            </w:r>
            <w:r w:rsidRPr="007E2B27">
              <w:t>и</w:t>
            </w:r>
            <w:r w:rsidRPr="007E2B27"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админ</w:t>
            </w:r>
            <w:r w:rsidRPr="007E2B27">
              <w:t>и</w:t>
            </w:r>
            <w:r w:rsidRPr="007E2B27">
              <w:t>страции Никол</w:t>
            </w:r>
            <w:r w:rsidRPr="007E2B27">
              <w:t>ь</w:t>
            </w:r>
            <w:r w:rsidRPr="007E2B27">
              <w:t>ского муниц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обр</w:t>
            </w:r>
            <w:r w:rsidRPr="007E2B27">
              <w:t>а</w:t>
            </w:r>
            <w:r w:rsidRPr="007E2B27">
              <w:lastRenderedPageBreak/>
              <w:t>зовательных организаций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Численность детей, осваивающих учебных предмет «Технология» на базе Центров обр</w:t>
            </w:r>
            <w:r w:rsidRPr="007E2B27">
              <w:t>а</w:t>
            </w:r>
            <w:r w:rsidRPr="007E2B27">
              <w:t>зования цифрового и гуманитарного проф</w:t>
            </w:r>
            <w:r w:rsidRPr="007E2B27">
              <w:t>и</w:t>
            </w:r>
            <w:r w:rsidRPr="007E2B27">
              <w:t>лей «Точка роста»</w:t>
            </w:r>
          </w:p>
          <w:p w:rsidR="007E2B27" w:rsidRPr="007E2B27" w:rsidRDefault="007E2B27" w:rsidP="007E2B2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детей, осваивающих учебных предмет «Технология» на базе Центров образ</w:t>
            </w:r>
            <w:r w:rsidRPr="007E2B27">
              <w:t>о</w:t>
            </w:r>
            <w:r w:rsidRPr="007E2B27">
              <w:t>вания цифрового и г</w:t>
            </w:r>
            <w:r w:rsidRPr="007E2B27">
              <w:t>у</w:t>
            </w:r>
            <w:r w:rsidRPr="007E2B27">
              <w:t>манитарного профилей «Точка роста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Численность детей, осваивающих учебных предмет «Основы безопасности жизн</w:t>
            </w:r>
            <w:r w:rsidRPr="007E2B27">
              <w:t>е</w:t>
            </w:r>
            <w:r w:rsidRPr="007E2B27">
              <w:t>деятельности» на базе Центров образования цифрового и гуман</w:t>
            </w:r>
            <w:r w:rsidRPr="007E2B27">
              <w:t>и</w:t>
            </w:r>
            <w:r w:rsidRPr="007E2B27">
              <w:t>тарного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детей, осваивающих учебных предмет «Основы без</w:t>
            </w:r>
            <w:r w:rsidRPr="007E2B27">
              <w:t>о</w:t>
            </w:r>
            <w:r w:rsidRPr="007E2B27">
              <w:t>пасности жизнедеятел</w:t>
            </w:r>
            <w:r w:rsidRPr="007E2B27">
              <w:t>ь</w:t>
            </w:r>
            <w:r w:rsidRPr="007E2B27">
              <w:t>ности» на базе Центров образования цифрового и гуманитарного проф</w:t>
            </w:r>
            <w:r w:rsidRPr="007E2B27">
              <w:t>и</w:t>
            </w:r>
            <w:r w:rsidRPr="007E2B27"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Численность детей, осваивающих учебных предмет «Информат</w:t>
            </w:r>
            <w:r w:rsidRPr="007E2B27">
              <w:t>и</w:t>
            </w:r>
            <w:r w:rsidRPr="007E2B27">
              <w:t>ка» на базе Центров образования цифров</w:t>
            </w:r>
            <w:r w:rsidRPr="007E2B27">
              <w:t>о</w:t>
            </w:r>
            <w:r w:rsidRPr="007E2B27">
              <w:t>го и гуманитарного профилей «Точка ро</w:t>
            </w:r>
            <w:r w:rsidRPr="007E2B27">
              <w:t>с</w:t>
            </w:r>
            <w:r w:rsidRPr="007E2B27">
              <w:t>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детей, осваивающих учебных предмет «Информатика» на базе Центров образ</w:t>
            </w:r>
            <w:r w:rsidRPr="007E2B27">
              <w:t>о</w:t>
            </w:r>
            <w:r w:rsidRPr="007E2B27">
              <w:t>вания цифрового и г</w:t>
            </w:r>
            <w:r w:rsidRPr="007E2B27">
              <w:t>у</w:t>
            </w:r>
            <w:r w:rsidRPr="007E2B27">
              <w:t>манитарного профилей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Численность детей, охваченных дополн</w:t>
            </w:r>
            <w:r w:rsidRPr="007E2B27">
              <w:t>и</w:t>
            </w:r>
            <w:r w:rsidRPr="007E2B27">
              <w:t>тельными общеобр</w:t>
            </w:r>
            <w:r w:rsidRPr="007E2B27">
              <w:t>а</w:t>
            </w:r>
            <w:r w:rsidRPr="007E2B27">
              <w:t>зовательными пр</w:t>
            </w:r>
            <w:r w:rsidRPr="007E2B27">
              <w:t>о</w:t>
            </w:r>
            <w:r w:rsidRPr="007E2B27">
              <w:t>граммами  на базе Центров образования цифрового и гуман</w:t>
            </w:r>
            <w:r w:rsidRPr="007E2B27">
              <w:t>и</w:t>
            </w:r>
            <w:r w:rsidRPr="007E2B27">
              <w:t>тарного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детей, охваченных дополн</w:t>
            </w:r>
            <w:r w:rsidRPr="007E2B27">
              <w:t>и</w:t>
            </w:r>
            <w:r w:rsidRPr="007E2B27">
              <w:t>тельными общеобраз</w:t>
            </w:r>
            <w:r w:rsidRPr="007E2B27">
              <w:t>о</w:t>
            </w:r>
            <w:r w:rsidRPr="007E2B27">
              <w:t>вательными програ</w:t>
            </w:r>
            <w:r w:rsidRPr="007E2B27">
              <w:t>м</w:t>
            </w:r>
            <w:r w:rsidRPr="007E2B27">
              <w:t>мами  на базе Центров образования цифрового и гуманитарного проф</w:t>
            </w:r>
            <w:r w:rsidRPr="007E2B27">
              <w:t>и</w:t>
            </w:r>
            <w:r w:rsidRPr="007E2B27"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Численность детей, занимающихся шахм</w:t>
            </w:r>
            <w:r w:rsidRPr="007E2B27">
              <w:t>а</w:t>
            </w:r>
            <w:r w:rsidRPr="007E2B27">
              <w:t>тами на постоянной основе,  на базе Це</w:t>
            </w:r>
            <w:r w:rsidRPr="007E2B27">
              <w:t>н</w:t>
            </w:r>
            <w:r w:rsidRPr="007E2B27">
              <w:lastRenderedPageBreak/>
              <w:t>тров образования ци</w:t>
            </w:r>
            <w:r w:rsidRPr="007E2B27">
              <w:t>ф</w:t>
            </w:r>
            <w:r w:rsidRPr="007E2B27">
              <w:t>рового и гуманитарн</w:t>
            </w:r>
            <w:r w:rsidRPr="007E2B27">
              <w:t>о</w:t>
            </w:r>
            <w:r w:rsidRPr="007E2B27">
              <w:t>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детей, занимающихся шахм</w:t>
            </w:r>
            <w:r w:rsidRPr="007E2B27">
              <w:t>а</w:t>
            </w:r>
            <w:r w:rsidRPr="007E2B27">
              <w:t>тами на постоянной о</w:t>
            </w:r>
            <w:r w:rsidRPr="007E2B27">
              <w:t>с</w:t>
            </w:r>
            <w:r w:rsidRPr="007E2B27">
              <w:lastRenderedPageBreak/>
              <w:t>нове,  на базе Центров образования цифрового и гуманитарного проф</w:t>
            </w:r>
            <w:r w:rsidRPr="007E2B27">
              <w:t>и</w:t>
            </w:r>
            <w:r w:rsidRPr="007E2B27"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lastRenderedPageBreak/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 xml:space="preserve">вания </w:t>
            </w:r>
            <w:r w:rsidRPr="007E2B27">
              <w:lastRenderedPageBreak/>
              <w:t>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Численность человек, ежемесячно испол</w:t>
            </w:r>
            <w:r w:rsidRPr="007E2B27">
              <w:t>ь</w:t>
            </w:r>
            <w:r w:rsidRPr="007E2B27">
              <w:t>зующих инфраструкт</w:t>
            </w:r>
            <w:r w:rsidRPr="007E2B27">
              <w:t>у</w:t>
            </w:r>
            <w:r w:rsidRPr="007E2B27">
              <w:t>ру Центров образов</w:t>
            </w:r>
            <w:r w:rsidRPr="007E2B27">
              <w:t>а</w:t>
            </w:r>
            <w:r w:rsidRPr="007E2B27">
              <w:t>ния цифрового и гум</w:t>
            </w:r>
            <w:r w:rsidRPr="007E2B27">
              <w:t>а</w:t>
            </w:r>
            <w:r w:rsidRPr="007E2B27">
              <w:t>нитарного профилей «Точка роста» для ди</w:t>
            </w:r>
            <w:r w:rsidRPr="007E2B27">
              <w:t>с</w:t>
            </w:r>
            <w:r w:rsidRPr="007E2B27">
              <w:t>танционного образ</w:t>
            </w:r>
            <w:r w:rsidRPr="007E2B27">
              <w:t>о</w:t>
            </w:r>
            <w:r w:rsidRPr="007E2B27"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человек, ежемесячно испол</w:t>
            </w:r>
            <w:r w:rsidRPr="007E2B27">
              <w:t>ь</w:t>
            </w:r>
            <w:r w:rsidRPr="007E2B27">
              <w:t>зующих инфраструктуру Центров образования цифрового и гуманита</w:t>
            </w:r>
            <w:r w:rsidRPr="007E2B27">
              <w:t>р</w:t>
            </w:r>
            <w:r w:rsidRPr="007E2B27">
              <w:t>ного профилей «Точка роста» для дистанцио</w:t>
            </w:r>
            <w:r w:rsidRPr="007E2B27">
              <w:t>н</w:t>
            </w:r>
            <w:r w:rsidRPr="007E2B27">
              <w:t>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Численность человек, ежемесячно вовлече</w:t>
            </w:r>
            <w:r w:rsidRPr="007E2B27">
              <w:t>н</w:t>
            </w:r>
            <w:r w:rsidRPr="007E2B27">
              <w:t>ных в программу соц</w:t>
            </w:r>
            <w:r w:rsidRPr="007E2B27">
              <w:t>и</w:t>
            </w:r>
            <w:r w:rsidRPr="007E2B27">
              <w:t>ально-культурных ко</w:t>
            </w:r>
            <w:r w:rsidRPr="007E2B27">
              <w:t>м</w:t>
            </w:r>
            <w:r w:rsidRPr="007E2B27">
              <w:t>петенций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человек, ежемесячно вовлече</w:t>
            </w:r>
            <w:r w:rsidRPr="007E2B27">
              <w:t>н</w:t>
            </w:r>
            <w:r w:rsidRPr="007E2B27">
              <w:t>ных в программу соц</w:t>
            </w:r>
            <w:r w:rsidRPr="007E2B27">
              <w:t>и</w:t>
            </w:r>
            <w:r w:rsidRPr="007E2B27">
              <w:t>ально-культурных ко</w:t>
            </w:r>
            <w:r w:rsidRPr="007E2B27">
              <w:t>м</w:t>
            </w:r>
            <w:r w:rsidRPr="007E2B27">
              <w:t>петенций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lastRenderedPageBreak/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Количество проведе</w:t>
            </w:r>
            <w:r w:rsidRPr="007E2B27">
              <w:t>н</w:t>
            </w:r>
            <w:r w:rsidRPr="007E2B27">
              <w:t>ных на площадке Це</w:t>
            </w:r>
            <w:r w:rsidRPr="007E2B27">
              <w:t>н</w:t>
            </w:r>
            <w:r w:rsidRPr="007E2B27">
              <w:t>тров образования ци</w:t>
            </w:r>
            <w:r w:rsidRPr="007E2B27">
              <w:t>ф</w:t>
            </w:r>
            <w:r w:rsidRPr="007E2B27">
              <w:t>рового и гуманитарн</w:t>
            </w:r>
            <w:r w:rsidRPr="007E2B27">
              <w:t>о</w:t>
            </w:r>
            <w:r w:rsidRPr="007E2B27">
              <w:t>го профилей «Точка роста» социокульту</w:t>
            </w:r>
            <w:r w:rsidRPr="007E2B27">
              <w:t>р</w:t>
            </w:r>
            <w:r w:rsidRPr="007E2B27">
              <w:t>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количество пров</w:t>
            </w:r>
            <w:r w:rsidRPr="007E2B27">
              <w:t>е</w:t>
            </w:r>
            <w:r w:rsidRPr="007E2B27">
              <w:t>денных на площадке Центров образования цифрового и гуманита</w:t>
            </w:r>
            <w:r w:rsidRPr="007E2B27">
              <w:t>р</w:t>
            </w:r>
            <w:r w:rsidRPr="007E2B27">
              <w:t>ного профилей «Точка роста» социокультурных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проведе</w:t>
            </w:r>
            <w:r w:rsidRPr="007E2B27">
              <w:t>н</w:t>
            </w:r>
            <w:r w:rsidRPr="007E2B27">
              <w:t>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проведенных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</w:t>
            </w:r>
            <w:r w:rsidRPr="007E2B27">
              <w:t>е</w:t>
            </w:r>
            <w:r w:rsidRPr="007E2B27">
              <w:t>ство пр</w:t>
            </w:r>
            <w:r w:rsidRPr="007E2B27">
              <w:t>о</w:t>
            </w:r>
            <w:r w:rsidRPr="007E2B27">
              <w:t>веденных мер</w:t>
            </w:r>
            <w:r w:rsidRPr="007E2B27">
              <w:t>о</w:t>
            </w:r>
            <w:r w:rsidRPr="007E2B27">
              <w:t>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Повышение квалиф</w:t>
            </w:r>
            <w:r w:rsidRPr="007E2B27">
              <w:t>и</w:t>
            </w:r>
            <w:r w:rsidRPr="007E2B27">
              <w:t>кации педагогов по предмету «Технол</w:t>
            </w:r>
            <w:r w:rsidRPr="007E2B27">
              <w:t>о</w:t>
            </w:r>
            <w:r w:rsidRPr="007E2B27">
              <w:t>гия»,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повышение квалиф</w:t>
            </w:r>
            <w:r w:rsidRPr="007E2B27">
              <w:t>и</w:t>
            </w:r>
            <w:r w:rsidRPr="007E2B27">
              <w:t>кации педагогов по предмету «Технология», ежегодно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педагогов ,повысивших квалиф</w:t>
            </w:r>
            <w:r w:rsidRPr="007E2B27">
              <w:t>и</w:t>
            </w:r>
            <w:r w:rsidRPr="007E2B27">
              <w:t>кацию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п</w:t>
            </w:r>
            <w:r w:rsidRPr="007E2B27">
              <w:t>е</w:t>
            </w:r>
            <w:r w:rsidRPr="007E2B27">
              <w:t>дагогов ,повысивших квалификацию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</w:t>
            </w:r>
            <w:r w:rsidRPr="007E2B27">
              <w:t>е</w:t>
            </w:r>
            <w:r w:rsidRPr="007E2B27">
              <w:t>ство п</w:t>
            </w:r>
            <w:r w:rsidRPr="007E2B27">
              <w:t>е</w:t>
            </w:r>
            <w:r w:rsidRPr="007E2B27">
              <w:t>дагогов ,повысивших кв</w:t>
            </w:r>
            <w:r w:rsidRPr="007E2B27">
              <w:t>а</w:t>
            </w:r>
            <w:r w:rsidRPr="007E2B27">
              <w:t>лифик</w:t>
            </w:r>
            <w:r w:rsidRPr="007E2B27">
              <w:t>а</w:t>
            </w:r>
            <w:r w:rsidRPr="007E2B27">
              <w:t>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lastRenderedPageBreak/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Повышение квалиф</w:t>
            </w:r>
            <w:r w:rsidRPr="007E2B27">
              <w:t>и</w:t>
            </w:r>
            <w:r w:rsidRPr="007E2B27">
              <w:t>кации иных сотрудн</w:t>
            </w:r>
            <w:r w:rsidRPr="007E2B27">
              <w:t>и</w:t>
            </w:r>
            <w:r w:rsidRPr="007E2B27">
              <w:t>ков Центров образов</w:t>
            </w:r>
            <w:r w:rsidRPr="007E2B27">
              <w:t>а</w:t>
            </w:r>
            <w:r w:rsidRPr="007E2B27">
              <w:t>ния цифрового и гум</w:t>
            </w:r>
            <w:r w:rsidRPr="007E2B27">
              <w:t>а</w:t>
            </w:r>
            <w:r w:rsidRPr="007E2B27">
              <w:t>нитарного профилей «Точка роста», ежего</w:t>
            </w:r>
            <w:r w:rsidRPr="007E2B27">
              <w:t>д</w:t>
            </w:r>
            <w:r w:rsidRPr="007E2B27">
              <w:t>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повышение квалиф</w:t>
            </w:r>
            <w:r w:rsidRPr="007E2B27">
              <w:t>и</w:t>
            </w:r>
            <w:r w:rsidRPr="007E2B27">
              <w:t>кации иных сотрудников Центров образования цифрового и гуманита</w:t>
            </w:r>
            <w:r w:rsidRPr="007E2B27">
              <w:t>р</w:t>
            </w:r>
            <w:r w:rsidRPr="007E2B27">
              <w:t>ного профилей «Точка роста», ежегодно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иных с</w:t>
            </w:r>
            <w:r w:rsidRPr="007E2B27">
              <w:t>о</w:t>
            </w:r>
            <w:r w:rsidRPr="007E2B27">
              <w:t>трудников ,повысивших квалификацию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иных сотрудн</w:t>
            </w:r>
            <w:r w:rsidRPr="007E2B27">
              <w:t>и</w:t>
            </w:r>
            <w:r w:rsidRPr="007E2B27">
              <w:t>ков ,повысивших квалификацию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</w:t>
            </w:r>
            <w:r w:rsidRPr="007E2B27">
              <w:t>е</w:t>
            </w:r>
            <w:r w:rsidRPr="007E2B27">
              <w:t>ство иных сотру</w:t>
            </w:r>
            <w:r w:rsidRPr="007E2B27">
              <w:t>д</w:t>
            </w:r>
            <w:r w:rsidRPr="007E2B27">
              <w:t>ников ,повысивших кв</w:t>
            </w:r>
            <w:r w:rsidRPr="007E2B27">
              <w:t>а</w:t>
            </w:r>
            <w:r w:rsidRPr="007E2B27">
              <w:t>лифик</w:t>
            </w:r>
            <w:r w:rsidRPr="007E2B27">
              <w:t>а</w:t>
            </w:r>
            <w:r w:rsidRPr="007E2B27">
              <w:t>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Число общеобразов</w:t>
            </w:r>
            <w:r w:rsidRPr="007E2B27">
              <w:t>а</w:t>
            </w:r>
            <w:r w:rsidRPr="007E2B27">
              <w:t>тельных организаций, расположенных в сел</w:t>
            </w:r>
            <w:r w:rsidRPr="007E2B27">
              <w:t>ь</w:t>
            </w:r>
            <w:r w:rsidRPr="007E2B27">
              <w:t>ской местности и м</w:t>
            </w:r>
            <w:r w:rsidRPr="007E2B27">
              <w:t>а</w:t>
            </w:r>
            <w:r w:rsidRPr="007E2B27">
              <w:t>лых городах, обнови</w:t>
            </w:r>
            <w:r w:rsidRPr="007E2B27">
              <w:t>в</w:t>
            </w:r>
            <w:r w:rsidRPr="007E2B27">
              <w:t>ших материально-техническую базу для реализации основных и дополнительных о</w:t>
            </w:r>
            <w:r w:rsidRPr="007E2B27">
              <w:t>б</w:t>
            </w:r>
            <w:r w:rsidRPr="007E2B27">
              <w:t>щеобразовательных программ цифрового и гуманитарного проф</w:t>
            </w:r>
            <w:r w:rsidRPr="007E2B27">
              <w:t>и</w:t>
            </w:r>
            <w:r w:rsidRPr="007E2B27">
              <w:t>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число общеобразов</w:t>
            </w:r>
            <w:r w:rsidRPr="007E2B27">
              <w:t>а</w:t>
            </w:r>
            <w:r w:rsidRPr="007E2B27">
              <w:t>тельных организаций, расположенных в сел</w:t>
            </w:r>
            <w:r w:rsidRPr="007E2B27">
              <w:t>ь</w:t>
            </w:r>
            <w:r w:rsidRPr="007E2B27">
              <w:t>ской местности и малых городах, обновивших материально-техническую базу для реализации основных и дополнительных общ</w:t>
            </w:r>
            <w:r w:rsidRPr="007E2B27">
              <w:t>е</w:t>
            </w:r>
            <w:r w:rsidRPr="007E2B27">
              <w:t>образовательных пр</w:t>
            </w:r>
            <w:r w:rsidRPr="007E2B27">
              <w:t>о</w:t>
            </w:r>
            <w:r w:rsidRPr="007E2B27">
              <w:t>грамм цифрового и г</w:t>
            </w:r>
            <w:r w:rsidRPr="007E2B27">
              <w:t>у</w:t>
            </w:r>
            <w:r w:rsidRPr="007E2B27">
              <w:t>манитарного профилей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образов</w:t>
            </w:r>
            <w:r w:rsidRPr="007E2B27">
              <w:t>а</w:t>
            </w:r>
            <w:r w:rsidRPr="007E2B27">
              <w:t>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о</w:t>
            </w:r>
            <w:r w:rsidRPr="007E2B27">
              <w:t>б</w:t>
            </w:r>
            <w:r w:rsidRPr="007E2B27">
              <w:t>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</w:t>
            </w:r>
            <w:r w:rsidRPr="007E2B27">
              <w:t>е</w:t>
            </w:r>
            <w:r w:rsidRPr="007E2B27">
              <w:t>ство о</w:t>
            </w:r>
            <w:r w:rsidRPr="007E2B27">
              <w:t>б</w:t>
            </w:r>
            <w:r w:rsidRPr="007E2B27">
              <w:t>разов</w:t>
            </w:r>
            <w:r w:rsidRPr="007E2B27">
              <w:t>а</w:t>
            </w:r>
            <w:r w:rsidRPr="007E2B27">
              <w:t>тельных орган</w:t>
            </w:r>
            <w:r w:rsidRPr="007E2B27">
              <w:t>и</w:t>
            </w:r>
            <w:r w:rsidRPr="007E2B27"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47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Количество общеобр</w:t>
            </w:r>
            <w:r w:rsidRPr="007E2B27">
              <w:t>а</w:t>
            </w:r>
            <w:r w:rsidRPr="007E2B27">
              <w:t>зовательных организ</w:t>
            </w:r>
            <w:r w:rsidRPr="007E2B27">
              <w:t>а</w:t>
            </w:r>
            <w:r w:rsidRPr="007E2B27">
              <w:lastRenderedPageBreak/>
              <w:t>ций, расположенных в сельской местности и малых городах, в кот</w:t>
            </w:r>
            <w:r w:rsidRPr="007E2B27">
              <w:t>о</w:t>
            </w:r>
            <w:r w:rsidRPr="007E2B27">
              <w:t>рых созданы и фун</w:t>
            </w:r>
            <w:r w:rsidRPr="007E2B27">
              <w:t>к</w:t>
            </w:r>
            <w:r w:rsidRPr="007E2B27">
              <w:t>ционируют центры о</w:t>
            </w:r>
            <w:r w:rsidRPr="007E2B27">
              <w:t>б</w:t>
            </w:r>
            <w:r w:rsidRPr="007E2B27">
              <w:t>разования естестве</w:t>
            </w:r>
            <w:r w:rsidRPr="007E2B27">
              <w:t>н</w:t>
            </w:r>
            <w:r w:rsidRPr="007E2B27">
              <w:t>но-научной и технол</w:t>
            </w:r>
            <w:r w:rsidRPr="007E2B27">
              <w:t>о</w:t>
            </w:r>
            <w:r w:rsidRPr="007E2B27">
              <w:t>гической направленн</w:t>
            </w:r>
            <w:r w:rsidRPr="007E2B27">
              <w:t>о</w:t>
            </w:r>
            <w:r w:rsidRPr="007E2B27">
              <w:t>стей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количество общео</w:t>
            </w:r>
            <w:r w:rsidRPr="007E2B27">
              <w:t>б</w:t>
            </w:r>
            <w:r w:rsidRPr="007E2B27">
              <w:lastRenderedPageBreak/>
              <w:t>разовательных орган</w:t>
            </w:r>
            <w:r w:rsidRPr="007E2B27">
              <w:t>и</w:t>
            </w:r>
            <w:r w:rsidRPr="007E2B27">
              <w:t>заций, расположенных в сельской местности и малых городах, в кот</w:t>
            </w:r>
            <w:r w:rsidRPr="007E2B27">
              <w:t>о</w:t>
            </w:r>
            <w:r w:rsidRPr="007E2B27">
              <w:t>рых созданы и функци</w:t>
            </w:r>
            <w:r w:rsidRPr="007E2B27">
              <w:t>о</w:t>
            </w:r>
            <w:r w:rsidRPr="007E2B27">
              <w:t>нируют центры образ</w:t>
            </w:r>
            <w:r w:rsidRPr="007E2B27">
              <w:t>о</w:t>
            </w:r>
            <w:r w:rsidRPr="007E2B27">
              <w:t>вания естественно-научной и технологич</w:t>
            </w:r>
            <w:r w:rsidRPr="007E2B27">
              <w:t>е</w:t>
            </w:r>
            <w:r w:rsidRPr="007E2B27">
              <w:t>ской направленностей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lastRenderedPageBreak/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Количество образов</w:t>
            </w:r>
            <w:r w:rsidRPr="007E2B27">
              <w:t>а</w:t>
            </w:r>
            <w:r w:rsidRPr="007E2B27">
              <w:lastRenderedPageBreak/>
              <w:t>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Количество о</w:t>
            </w:r>
            <w:r w:rsidRPr="007E2B27">
              <w:t>б</w:t>
            </w:r>
            <w:r w:rsidRPr="007E2B27">
              <w:t xml:space="preserve">разовательных </w:t>
            </w:r>
            <w:r w:rsidRPr="007E2B27">
              <w:lastRenderedPageBreak/>
              <w:t>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lastRenderedPageBreak/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Колич</w:t>
            </w:r>
            <w:r w:rsidRPr="007E2B27">
              <w:t>е</w:t>
            </w:r>
            <w:r w:rsidRPr="007E2B27">
              <w:t>ство о</w:t>
            </w:r>
            <w:r w:rsidRPr="007E2B27">
              <w:t>б</w:t>
            </w:r>
            <w:r w:rsidRPr="007E2B27">
              <w:lastRenderedPageBreak/>
              <w:t>разов</w:t>
            </w:r>
            <w:r w:rsidRPr="007E2B27">
              <w:t>а</w:t>
            </w:r>
            <w:r w:rsidRPr="007E2B27">
              <w:t>тельных орган</w:t>
            </w:r>
            <w:r w:rsidRPr="007E2B27">
              <w:t>и</w:t>
            </w:r>
            <w:r w:rsidRPr="007E2B27"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Спло</w:t>
            </w:r>
            <w:r w:rsidRPr="007E2B27">
              <w:t>ш</w:t>
            </w:r>
            <w:r w:rsidRPr="007E2B27">
              <w:lastRenderedPageBreak/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lastRenderedPageBreak/>
              <w:t>Упра</w:t>
            </w:r>
            <w:r w:rsidRPr="007E2B27">
              <w:t>в</w:t>
            </w:r>
            <w:r w:rsidRPr="007E2B27">
              <w:t xml:space="preserve">ление </w:t>
            </w:r>
            <w:r w:rsidRPr="007E2B27">
              <w:lastRenderedPageBreak/>
              <w:t>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48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Численность обуча</w:t>
            </w:r>
            <w:r w:rsidRPr="007E2B27">
              <w:t>ю</w:t>
            </w:r>
            <w:r w:rsidRPr="007E2B27">
              <w:t>щихся общеобразов</w:t>
            </w:r>
            <w:r w:rsidRPr="007E2B27">
              <w:t>а</w:t>
            </w:r>
            <w:r w:rsidRPr="007E2B27">
              <w:t>тельной организации, охваченных образов</w:t>
            </w:r>
            <w:r w:rsidRPr="007E2B27">
              <w:t>а</w:t>
            </w:r>
            <w:r w:rsidRPr="007E2B27">
              <w:t>тельными программ</w:t>
            </w:r>
            <w:r w:rsidRPr="007E2B27">
              <w:t>а</w:t>
            </w:r>
            <w:r w:rsidRPr="007E2B27">
              <w:t>ми общего образов</w:t>
            </w:r>
            <w:r w:rsidRPr="007E2B27">
              <w:t>а</w:t>
            </w:r>
            <w:r w:rsidRPr="007E2B27">
              <w:t>ния естественно-научной и технолог</w:t>
            </w:r>
            <w:r w:rsidRPr="007E2B27">
              <w:t>и</w:t>
            </w:r>
            <w:r w:rsidRPr="007E2B27">
              <w:t>ческой направленн</w:t>
            </w:r>
            <w:r w:rsidRPr="007E2B27">
              <w:t>о</w:t>
            </w:r>
            <w:r w:rsidRPr="007E2B27">
              <w:t>стей на базе центра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обуча</w:t>
            </w:r>
            <w:r w:rsidRPr="007E2B27">
              <w:t>ю</w:t>
            </w:r>
            <w:r w:rsidRPr="007E2B27">
              <w:t>щихся общеобразов</w:t>
            </w:r>
            <w:r w:rsidRPr="007E2B27">
              <w:t>а</w:t>
            </w:r>
            <w:r w:rsidRPr="007E2B27">
              <w:t>тельной организации, охваченных образов</w:t>
            </w:r>
            <w:r w:rsidRPr="007E2B27">
              <w:t>а</w:t>
            </w:r>
            <w:r w:rsidRPr="007E2B27">
              <w:t>тельными программами общего образования е</w:t>
            </w:r>
            <w:r w:rsidRPr="007E2B27">
              <w:t>с</w:t>
            </w:r>
            <w:r w:rsidRPr="007E2B27">
              <w:t>тественно-научной и технологической н</w:t>
            </w:r>
            <w:r w:rsidRPr="007E2B27">
              <w:t>а</w:t>
            </w:r>
            <w:r w:rsidRPr="007E2B27">
              <w:t>правленностей на базе центра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Численность обуча</w:t>
            </w:r>
            <w:r w:rsidRPr="007E2B27">
              <w:t>ю</w:t>
            </w:r>
            <w:r w:rsidRPr="007E2B27">
              <w:t>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Численность обучающихся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обуча</w:t>
            </w:r>
            <w:r w:rsidRPr="007E2B27">
              <w:t>ю</w:t>
            </w:r>
            <w:r w:rsidRPr="007E2B27">
              <w:t>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49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Численность детей, обучающихся пр</w:t>
            </w:r>
            <w:r w:rsidRPr="007E2B27">
              <w:t>о</w:t>
            </w:r>
            <w:r w:rsidRPr="007E2B27">
              <w:t>граммам дополн</w:t>
            </w:r>
            <w:r w:rsidRPr="007E2B27">
              <w:t>и</w:t>
            </w:r>
            <w:r w:rsidRPr="007E2B27">
              <w:t>тельного образования естественно-научной и технической напра</w:t>
            </w:r>
            <w:r w:rsidRPr="007E2B27">
              <w:t>в</w:t>
            </w:r>
            <w:r w:rsidRPr="007E2B27">
              <w:lastRenderedPageBreak/>
              <w:t>ленностей на базе це</w:t>
            </w:r>
            <w:r w:rsidRPr="007E2B27">
              <w:t>н</w:t>
            </w:r>
            <w:r w:rsidRPr="007E2B27">
              <w:t>тра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детей, обучающихся програ</w:t>
            </w:r>
            <w:r w:rsidRPr="007E2B27">
              <w:t>м</w:t>
            </w:r>
            <w:r w:rsidRPr="007E2B27">
              <w:t>мам дополнительного образования естестве</w:t>
            </w:r>
            <w:r w:rsidRPr="007E2B27">
              <w:t>н</w:t>
            </w:r>
            <w:r w:rsidRPr="007E2B27">
              <w:t>но-научной и технич</w:t>
            </w:r>
            <w:r w:rsidRPr="007E2B27">
              <w:t>е</w:t>
            </w:r>
            <w:r w:rsidRPr="007E2B27">
              <w:lastRenderedPageBreak/>
              <w:t>ской направленностей на базе центра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lastRenderedPageBreak/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Численность обуча</w:t>
            </w:r>
            <w:r w:rsidRPr="007E2B27">
              <w:t>ю</w:t>
            </w:r>
            <w:r w:rsidRPr="007E2B27">
              <w:t>щихся, ежемесячно использующих инфр</w:t>
            </w:r>
            <w:r w:rsidRPr="007E2B27">
              <w:t>а</w:t>
            </w:r>
            <w:r w:rsidRPr="007E2B27">
              <w:t>структуру центров «Точка роста»  для ди</w:t>
            </w:r>
            <w:r w:rsidRPr="007E2B27">
              <w:t>с</w:t>
            </w:r>
            <w:r w:rsidRPr="007E2B27">
              <w:t>танционного образ</w:t>
            </w:r>
            <w:r w:rsidRPr="007E2B27">
              <w:t>о</w:t>
            </w:r>
            <w:r w:rsidRPr="007E2B27"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обуча</w:t>
            </w:r>
            <w:r w:rsidRPr="007E2B27">
              <w:t>ю</w:t>
            </w:r>
            <w:r w:rsidRPr="007E2B27">
              <w:t>щихся, ежемесячно и</w:t>
            </w:r>
            <w:r w:rsidRPr="007E2B27">
              <w:t>с</w:t>
            </w:r>
            <w:r w:rsidRPr="007E2B27">
              <w:t>пользующих инфр</w:t>
            </w:r>
            <w:r w:rsidRPr="007E2B27">
              <w:t>а</w:t>
            </w:r>
            <w:r w:rsidRPr="007E2B27">
              <w:t>структуру центров «То</w:t>
            </w:r>
            <w:r w:rsidRPr="007E2B27">
              <w:t>ч</w:t>
            </w:r>
            <w:r w:rsidRPr="007E2B27">
              <w:t>ка роста»  для дистанц</w:t>
            </w:r>
            <w:r w:rsidRPr="007E2B27">
              <w:t>и</w:t>
            </w:r>
            <w:r w:rsidRPr="007E2B27">
              <w:t xml:space="preserve">онного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Численность обуча</w:t>
            </w:r>
            <w:r w:rsidRPr="007E2B27">
              <w:t>ю</w:t>
            </w:r>
            <w:r w:rsidRPr="007E2B27">
              <w:t>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Численность обучающихся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обуча</w:t>
            </w:r>
            <w:r w:rsidRPr="007E2B27">
              <w:t>ю</w:t>
            </w:r>
            <w:r w:rsidRPr="007E2B27">
              <w:t>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51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Доля педагогических работников центра «Точка роста», пр</w:t>
            </w:r>
            <w:r w:rsidRPr="007E2B27">
              <w:t>о</w:t>
            </w:r>
            <w:r w:rsidRPr="007E2B27">
              <w:t>шедших обучение по программам из реес</w:t>
            </w:r>
            <w:r w:rsidRPr="007E2B27">
              <w:t>т</w:t>
            </w:r>
            <w:r w:rsidRPr="007E2B27">
              <w:t>ра программ повыш</w:t>
            </w:r>
            <w:r w:rsidRPr="007E2B27">
              <w:t>е</w:t>
            </w:r>
            <w:r w:rsidRPr="007E2B27">
              <w:t>ния квалификации ф</w:t>
            </w:r>
            <w:r w:rsidRPr="007E2B27">
              <w:t>е</w:t>
            </w:r>
            <w:r w:rsidRPr="007E2B27">
              <w:t>дерального оператора.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педагогических работников центра «Точка роста», проше</w:t>
            </w:r>
            <w:r w:rsidRPr="007E2B27">
              <w:t>д</w:t>
            </w:r>
            <w:r w:rsidRPr="007E2B27">
              <w:t>ших обучение по пр</w:t>
            </w:r>
            <w:r w:rsidRPr="007E2B27">
              <w:t>о</w:t>
            </w:r>
            <w:r w:rsidRPr="007E2B27">
              <w:t>граммам из реестра пр</w:t>
            </w:r>
            <w:r w:rsidRPr="007E2B27">
              <w:t>о</w:t>
            </w:r>
            <w:r w:rsidRPr="007E2B27">
              <w:t>грамм повышения кв</w:t>
            </w:r>
            <w:r w:rsidRPr="007E2B27">
              <w:t>а</w:t>
            </w:r>
            <w:r w:rsidRPr="007E2B27">
              <w:t>лификации федеральн</w:t>
            </w:r>
            <w:r w:rsidRPr="007E2B27">
              <w:t>о</w:t>
            </w:r>
            <w:r w:rsidRPr="007E2B27">
              <w:t>го оператора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педагогических работников центра «Точка роста», проше</w:t>
            </w:r>
            <w:r w:rsidRPr="007E2B27">
              <w:t>д</w:t>
            </w:r>
            <w:r w:rsidRPr="007E2B27">
              <w:t>ших обучение по пр</w:t>
            </w:r>
            <w:r w:rsidRPr="007E2B27">
              <w:t>о</w:t>
            </w:r>
            <w:r w:rsidRPr="007E2B27">
              <w:t>граммам из реестра пр</w:t>
            </w:r>
            <w:r w:rsidRPr="007E2B27">
              <w:t>о</w:t>
            </w:r>
            <w:r w:rsidRPr="007E2B27">
              <w:t>грамм повышения кв</w:t>
            </w:r>
            <w:r w:rsidRPr="007E2B27">
              <w:t>а</w:t>
            </w:r>
            <w:r w:rsidRPr="007E2B27">
              <w:t>лификации федеральн</w:t>
            </w:r>
            <w:r w:rsidRPr="007E2B27">
              <w:t>о</w:t>
            </w:r>
            <w:r w:rsidRPr="007E2B27">
              <w:lastRenderedPageBreak/>
              <w:t>го оператора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А – количество педагогических работников центра «Точка роста», пр</w:t>
            </w:r>
            <w:r w:rsidRPr="007E2B27">
              <w:t>о</w:t>
            </w:r>
            <w:r w:rsidRPr="007E2B27">
              <w:t>шедших обуч</w:t>
            </w:r>
            <w:r w:rsidRPr="007E2B27">
              <w:t>е</w:t>
            </w:r>
            <w:r w:rsidRPr="007E2B27">
              <w:t>ние по пр</w:t>
            </w:r>
            <w:r w:rsidRPr="007E2B27">
              <w:t>о</w:t>
            </w:r>
            <w:r w:rsidRPr="007E2B27">
              <w:t>граммам из реестра пр</w:t>
            </w:r>
            <w:r w:rsidRPr="007E2B27">
              <w:t>о</w:t>
            </w:r>
            <w:r w:rsidRPr="007E2B27">
              <w:t>грамм повыш</w:t>
            </w:r>
            <w:r w:rsidRPr="007E2B27">
              <w:t>е</w:t>
            </w:r>
            <w:r w:rsidRPr="007E2B27">
              <w:lastRenderedPageBreak/>
              <w:t>ния квалифик</w:t>
            </w:r>
            <w:r w:rsidRPr="007E2B27">
              <w:t>а</w:t>
            </w:r>
            <w:r w:rsidRPr="007E2B27">
              <w:t>ции федерал</w:t>
            </w:r>
            <w:r w:rsidRPr="007E2B27">
              <w:t>ь</w:t>
            </w:r>
            <w:r w:rsidRPr="007E2B27">
              <w:t>ного оператора</w:t>
            </w:r>
          </w:p>
          <w:p w:rsidR="007E2B27" w:rsidRPr="007E2B27" w:rsidRDefault="007E2B27" w:rsidP="007E2B27"/>
          <w:p w:rsidR="007E2B27" w:rsidRPr="007E2B27" w:rsidRDefault="007E2B27" w:rsidP="007E2B27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% педаг</w:t>
            </w:r>
            <w:r w:rsidRPr="007E2B27">
              <w:t>о</w:t>
            </w:r>
            <w:r w:rsidRPr="007E2B27">
              <w:t>гических работн</w:t>
            </w:r>
            <w:r w:rsidRPr="007E2B27">
              <w:t>и</w:t>
            </w:r>
            <w:r w:rsidRPr="007E2B27">
              <w:t>ков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lastRenderedPageBreak/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 xml:space="preserve">В-общее кол-во педагогических работников центра «Точка роста»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52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Численность воспита</w:t>
            </w:r>
            <w:r w:rsidRPr="007E2B27">
              <w:t>н</w:t>
            </w:r>
            <w:r w:rsidRPr="007E2B27">
              <w:t>ников в возрасте до трех лет, посещающих муниципальные орг</w:t>
            </w:r>
            <w:r w:rsidRPr="007E2B27">
              <w:t>а</w:t>
            </w:r>
            <w:r w:rsidRPr="007E2B27">
              <w:t>низации, осущест</w:t>
            </w:r>
            <w:r w:rsidRPr="007E2B27">
              <w:t>в</w:t>
            </w:r>
            <w:r w:rsidRPr="007E2B27">
              <w:t>ляющие образо</w:t>
            </w:r>
            <w:r w:rsidRPr="007E2B27">
              <w:softHyphen/>
              <w:t>вательную деятел</w:t>
            </w:r>
            <w:r w:rsidRPr="007E2B27">
              <w:t>ь</w:t>
            </w:r>
            <w:r w:rsidRPr="007E2B27">
              <w:t>ность по образов</w:t>
            </w:r>
            <w:r w:rsidRPr="007E2B27">
              <w:t>а</w:t>
            </w:r>
            <w:r w:rsidRPr="007E2B27">
              <w:t>тельным программам дошкольного образо</w:t>
            </w:r>
            <w:r w:rsidRPr="007E2B27">
              <w:softHyphen/>
              <w:t>вания, присмотр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восп</w:t>
            </w:r>
            <w:r w:rsidRPr="007E2B27">
              <w:t>и</w:t>
            </w:r>
            <w:r w:rsidRPr="007E2B27">
              <w:t>танников до 3х лет, п</w:t>
            </w:r>
            <w:r w:rsidRPr="007E2B27">
              <w:t>о</w:t>
            </w:r>
            <w:r w:rsidRPr="007E2B27">
              <w:t>сещающих муниципал</w:t>
            </w:r>
            <w:r w:rsidRPr="007E2B27">
              <w:t>ь</w:t>
            </w:r>
            <w:r w:rsidRPr="007E2B27">
              <w:t>ные  образовательные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воспита</w:t>
            </w:r>
            <w:r w:rsidRPr="007E2B27">
              <w:t>н</w:t>
            </w:r>
            <w:r w:rsidRPr="007E2B27">
              <w:t>ников до 3х лет, пос</w:t>
            </w:r>
            <w:r w:rsidRPr="007E2B27">
              <w:t>е</w:t>
            </w:r>
            <w:r w:rsidRPr="007E2B27">
              <w:t>щающих муниципал</w:t>
            </w:r>
            <w:r w:rsidRPr="007E2B27">
              <w:t>ь</w:t>
            </w:r>
            <w:r w:rsidRPr="007E2B27">
              <w:t>ные  образовательные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воспитанников до 3х лет, п</w:t>
            </w:r>
            <w:r w:rsidRPr="007E2B27">
              <w:t>о</w:t>
            </w:r>
            <w:r w:rsidRPr="007E2B27">
              <w:t>сещающих м</w:t>
            </w:r>
            <w:r w:rsidRPr="007E2B27">
              <w:t>у</w:t>
            </w:r>
            <w:r w:rsidRPr="007E2B27">
              <w:t>ниципальные  образовател</w:t>
            </w:r>
            <w:r w:rsidRPr="007E2B27">
              <w:t>ь</w:t>
            </w:r>
            <w:r w:rsidRPr="007E2B27">
              <w:t>ные организ</w:t>
            </w:r>
            <w:r w:rsidRPr="007E2B27">
              <w:t>а</w:t>
            </w:r>
            <w:r w:rsidRPr="007E2B27">
              <w:t>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53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Количество услуг пс</w:t>
            </w:r>
            <w:r w:rsidRPr="007E2B27">
              <w:t>и</w:t>
            </w:r>
            <w:r w:rsidRPr="007E2B27">
              <w:t>холого-педагогической, методической и соц</w:t>
            </w:r>
            <w:r w:rsidRPr="007E2B27">
              <w:t>и</w:t>
            </w:r>
            <w:r w:rsidRPr="007E2B27">
              <w:t>альной помощи род</w:t>
            </w:r>
            <w:r w:rsidRPr="007E2B27">
              <w:t>и</w:t>
            </w:r>
            <w:r w:rsidRPr="007E2B27">
              <w:t>телям (законным пре</w:t>
            </w:r>
            <w:r w:rsidRPr="007E2B27">
              <w:t>д</w:t>
            </w:r>
            <w:r w:rsidRPr="007E2B27">
              <w:lastRenderedPageBreak/>
              <w:t>ставителям) детей, а также гражданам, же</w:t>
            </w:r>
            <w:r w:rsidRPr="007E2B27">
              <w:softHyphen/>
              <w:t>лающим принять на воспитание в свои с</w:t>
            </w:r>
            <w:r w:rsidRPr="007E2B27">
              <w:t>е</w:t>
            </w:r>
            <w:r w:rsidRPr="007E2B27">
              <w:t>мьи детей, оставшихся без попечения родит</w:t>
            </w:r>
            <w:r w:rsidRPr="007E2B27">
              <w:t>е</w:t>
            </w:r>
            <w:r w:rsidRPr="007E2B27">
              <w:t>лей, в том числе с пр</w:t>
            </w:r>
            <w:r w:rsidRPr="007E2B27">
              <w:t>и</w:t>
            </w:r>
            <w:r w:rsidRPr="007E2B27">
              <w:t>влечением некомме</w:t>
            </w:r>
            <w:r w:rsidRPr="007E2B27">
              <w:t>р</w:t>
            </w:r>
            <w:r w:rsidRPr="007E2B27">
              <w:t>ческих организаций нарастающим итогом;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 xml:space="preserve"> Показатель характер</w:t>
            </w:r>
            <w:r w:rsidRPr="007E2B27">
              <w:t>и</w:t>
            </w:r>
            <w:r w:rsidRPr="007E2B27">
              <w:t>зует количество услуг психолого-педагогической, мет</w:t>
            </w:r>
            <w:r w:rsidRPr="007E2B27">
              <w:t>о</w:t>
            </w:r>
            <w:r w:rsidRPr="007E2B27">
              <w:t xml:space="preserve">дической и социальной </w:t>
            </w:r>
            <w:r w:rsidRPr="007E2B27">
              <w:lastRenderedPageBreak/>
              <w:t>помощи родителям (з</w:t>
            </w:r>
            <w:r w:rsidRPr="007E2B27">
              <w:t>а</w:t>
            </w:r>
            <w:r w:rsidRPr="007E2B27">
              <w:t>конным представит</w:t>
            </w:r>
            <w:r w:rsidRPr="007E2B27">
              <w:t>е</w:t>
            </w:r>
            <w:r w:rsidRPr="007E2B27">
              <w:t>лям) детей, а также гр</w:t>
            </w:r>
            <w:r w:rsidRPr="007E2B27">
              <w:t>а</w:t>
            </w:r>
            <w:r w:rsidRPr="007E2B27">
              <w:t>жданам, же</w:t>
            </w:r>
            <w:r w:rsidRPr="007E2B27">
              <w:softHyphen/>
              <w:t>лающим принять на воспитание в свои семьи детей, о</w:t>
            </w:r>
            <w:r w:rsidRPr="007E2B27">
              <w:t>с</w:t>
            </w:r>
            <w:r w:rsidRPr="007E2B27">
              <w:t>тавшихся без попечения родителей, в том числе 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 xml:space="preserve"> количество услуг псих</w:t>
            </w:r>
            <w:r w:rsidRPr="007E2B27">
              <w:t>о</w:t>
            </w:r>
            <w:r w:rsidRPr="007E2B27">
              <w:t>лого-педагогической, методической и соц</w:t>
            </w:r>
            <w:r w:rsidRPr="007E2B27">
              <w:t>и</w:t>
            </w:r>
            <w:r w:rsidRPr="007E2B27">
              <w:t>альной помощи родит</w:t>
            </w:r>
            <w:r w:rsidRPr="007E2B27">
              <w:t>е</w:t>
            </w:r>
            <w:r w:rsidRPr="007E2B27">
              <w:t>лям (законным предст</w:t>
            </w:r>
            <w:r w:rsidRPr="007E2B27">
              <w:t>а</w:t>
            </w:r>
            <w:r w:rsidRPr="007E2B27">
              <w:lastRenderedPageBreak/>
              <w:t>вителям) детей, а также гражданам, же</w:t>
            </w:r>
            <w:r w:rsidRPr="007E2B27">
              <w:softHyphen/>
              <w:t>лающим принять на воспитание в свои семьи детей, о</w:t>
            </w:r>
            <w:r w:rsidRPr="007E2B27">
              <w:t>с</w:t>
            </w:r>
            <w:r w:rsidRPr="007E2B27">
              <w:t>тавшихся без попечения родителей, в том числе 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 xml:space="preserve"> количество у</w:t>
            </w:r>
            <w:r w:rsidRPr="007E2B27">
              <w:t>с</w:t>
            </w:r>
            <w:r w:rsidRPr="007E2B27">
              <w:t>луг психолого-педагогич</w:t>
            </w:r>
            <w:r w:rsidRPr="007E2B27">
              <w:t>е</w:t>
            </w:r>
            <w:r w:rsidRPr="007E2B27">
              <w:t>ской, метод</w:t>
            </w:r>
            <w:r w:rsidRPr="007E2B27">
              <w:t>и</w:t>
            </w:r>
            <w:r w:rsidRPr="007E2B27">
              <w:t>ческой и соц</w:t>
            </w:r>
            <w:r w:rsidRPr="007E2B27">
              <w:t>и</w:t>
            </w:r>
            <w:r w:rsidRPr="007E2B27">
              <w:lastRenderedPageBreak/>
              <w:t>альной помощи родителям (з</w:t>
            </w:r>
            <w:r w:rsidRPr="007E2B27">
              <w:t>а</w:t>
            </w:r>
            <w:r w:rsidRPr="007E2B27">
              <w:t>конным пре</w:t>
            </w:r>
            <w:r w:rsidRPr="007E2B27">
              <w:t>д</w:t>
            </w:r>
            <w:r w:rsidRPr="007E2B27">
              <w:t>ставителям) детей, а также гражданам, же</w:t>
            </w:r>
            <w:r w:rsidRPr="007E2B27">
              <w:softHyphen/>
              <w:t>лающим пр</w:t>
            </w:r>
            <w:r w:rsidRPr="007E2B27">
              <w:t>и</w:t>
            </w:r>
            <w:r w:rsidRPr="007E2B27">
              <w:t>нять на восп</w:t>
            </w:r>
            <w:r w:rsidRPr="007E2B27">
              <w:t>и</w:t>
            </w:r>
            <w:r w:rsidRPr="007E2B27">
              <w:t>тание в свои семьи детей, оставшихся без попечения р</w:t>
            </w:r>
            <w:r w:rsidRPr="007E2B27">
              <w:t>о</w:t>
            </w:r>
            <w:r w:rsidRPr="007E2B27">
              <w:t>дителей,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Число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lastRenderedPageBreak/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Доля граждан, полож</w:t>
            </w:r>
            <w:r w:rsidRPr="007E2B27">
              <w:t>и</w:t>
            </w:r>
            <w:r w:rsidRPr="007E2B27">
              <w:t>тельно оценивших к</w:t>
            </w:r>
            <w:r w:rsidRPr="007E2B27">
              <w:t>а</w:t>
            </w:r>
            <w:r w:rsidRPr="007E2B27">
              <w:t>чество услуг психолого-педагогической, мет</w:t>
            </w:r>
            <w:r w:rsidRPr="007E2B27">
              <w:t>о</w:t>
            </w:r>
            <w:r w:rsidRPr="007E2B27">
              <w:t>дической и консульт</w:t>
            </w:r>
            <w:r w:rsidRPr="007E2B27">
              <w:t>а</w:t>
            </w:r>
            <w:r w:rsidRPr="007E2B27">
              <w:t>тивной помощи, от общего числа об</w:t>
            </w:r>
            <w:r w:rsidRPr="007E2B27">
              <w:softHyphen/>
              <w:t>ратившихся за получ</w:t>
            </w:r>
            <w:r w:rsidRPr="007E2B27">
              <w:t>е</w:t>
            </w:r>
            <w:r w:rsidRPr="007E2B27">
              <w:t>нием услуги;</w:t>
            </w:r>
          </w:p>
          <w:p w:rsidR="007E2B27" w:rsidRPr="007E2B27" w:rsidRDefault="007E2B27" w:rsidP="007E2B2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 качество услуг псих</w:t>
            </w:r>
            <w:r w:rsidRPr="007E2B27">
              <w:t>о</w:t>
            </w:r>
            <w:r w:rsidRPr="007E2B27">
              <w:t>лого-педагогической, методической и ко</w:t>
            </w:r>
            <w:r w:rsidRPr="007E2B27">
              <w:t>н</w:t>
            </w:r>
            <w:r w:rsidRPr="007E2B27">
              <w:t>сультативной помощи, от общего числа об</w:t>
            </w:r>
            <w:r w:rsidRPr="007E2B27">
              <w:softHyphen/>
              <w:t>ратившихся за получ</w:t>
            </w:r>
            <w:r w:rsidRPr="007E2B27">
              <w:t>е</w:t>
            </w:r>
            <w:r w:rsidRPr="007E2B27">
              <w:t>нием услуги;</w:t>
            </w:r>
          </w:p>
          <w:p w:rsidR="007E2B27" w:rsidRPr="007E2B27" w:rsidRDefault="007E2B27" w:rsidP="007E2B27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С- Доля граждан, пол</w:t>
            </w:r>
            <w:r w:rsidRPr="007E2B27">
              <w:t>о</w:t>
            </w:r>
            <w:r w:rsidRPr="007E2B27">
              <w:t>жительно оценивших качество услуг психол</w:t>
            </w:r>
            <w:r w:rsidRPr="007E2B27">
              <w:t>о</w:t>
            </w:r>
            <w:r w:rsidRPr="007E2B27">
              <w:t>го-педагогической, м</w:t>
            </w:r>
            <w:r w:rsidRPr="007E2B27">
              <w:t>е</w:t>
            </w:r>
            <w:r w:rsidRPr="007E2B27">
              <w:t>тодической и консульт</w:t>
            </w:r>
            <w:r w:rsidRPr="007E2B27">
              <w:t>а</w:t>
            </w:r>
            <w:r w:rsidRPr="007E2B27">
              <w:t>тивной помощи, от о</w:t>
            </w:r>
            <w:r w:rsidRPr="007E2B27">
              <w:t>б</w:t>
            </w:r>
            <w:r w:rsidRPr="007E2B27">
              <w:t>щего числа об</w:t>
            </w:r>
            <w:r w:rsidRPr="007E2B27">
              <w:softHyphen/>
              <w:t>ратившихся за получ</w:t>
            </w:r>
            <w:r w:rsidRPr="007E2B27">
              <w:t>е</w:t>
            </w:r>
            <w:r w:rsidRPr="007E2B27">
              <w:t>нием услуги;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А-кол-во гра</w:t>
            </w:r>
            <w:r w:rsidRPr="007E2B27">
              <w:t>ж</w:t>
            </w:r>
            <w:r w:rsidRPr="007E2B27">
              <w:t>дан полож</w:t>
            </w:r>
            <w:r w:rsidRPr="007E2B27">
              <w:t>и</w:t>
            </w:r>
            <w:r w:rsidRPr="007E2B27">
              <w:t>тельно оц</w:t>
            </w:r>
            <w:r w:rsidRPr="007E2B27">
              <w:t>е</w:t>
            </w:r>
            <w:r w:rsidRPr="007E2B27">
              <w:t>нивших пол</w:t>
            </w:r>
            <w:r w:rsidRPr="007E2B27">
              <w:t>у</w:t>
            </w:r>
            <w:r w:rsidRPr="007E2B27">
              <w:t>ченную услугу</w:t>
            </w:r>
          </w:p>
          <w:p w:rsidR="007E2B27" w:rsidRPr="007E2B27" w:rsidRDefault="007E2B27" w:rsidP="007E2B27">
            <w:r w:rsidRPr="007E2B27">
              <w:t>В-общее кол-во граждан. обр</w:t>
            </w:r>
            <w:r w:rsidRPr="007E2B27">
              <w:t>а</w:t>
            </w:r>
            <w:r w:rsidRPr="007E2B27">
              <w:t>тившихся за услугой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Доступность дошкол</w:t>
            </w:r>
            <w:r w:rsidRPr="007E2B27">
              <w:t>ь</w:t>
            </w:r>
            <w:r w:rsidRPr="007E2B27">
              <w:t xml:space="preserve">ного образования для детей  в возрасте от </w:t>
            </w:r>
            <w:r w:rsidRPr="007E2B27">
              <w:lastRenderedPageBreak/>
              <w:t>полутора до 3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 Доступность дошк</w:t>
            </w:r>
            <w:r w:rsidRPr="007E2B27">
              <w:t>о</w:t>
            </w:r>
            <w:r w:rsidRPr="007E2B27">
              <w:t xml:space="preserve">льного образования для </w:t>
            </w:r>
            <w:r w:rsidRPr="007E2B27">
              <w:lastRenderedPageBreak/>
              <w:t>детей  в возрасте от п</w:t>
            </w:r>
            <w:r w:rsidRPr="007E2B27">
              <w:t>о</w:t>
            </w:r>
            <w:r w:rsidRPr="007E2B27">
              <w:t>лутора до 3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lastRenderedPageBreak/>
              <w:t>С- процент детей в во</w:t>
            </w:r>
            <w:r w:rsidRPr="007E2B27">
              <w:t>з</w:t>
            </w:r>
            <w:r w:rsidRPr="007E2B27">
              <w:t>расте от полутора  до 3 лет, получающих дошк</w:t>
            </w:r>
            <w:r w:rsidRPr="007E2B27">
              <w:t>о</w:t>
            </w:r>
            <w:r w:rsidRPr="007E2B27">
              <w:t>льную образовательную услугу, в общей числе</w:t>
            </w:r>
            <w:r w:rsidRPr="007E2B27">
              <w:t>н</w:t>
            </w:r>
            <w:r w:rsidRPr="007E2B27">
              <w:t>ности детей  в возрасте от полутора  до 3 лет, желающих получать д</w:t>
            </w:r>
            <w:r w:rsidRPr="007E2B27">
              <w:t>о</w:t>
            </w:r>
            <w:r w:rsidRPr="007E2B27">
              <w:t>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А - количеств</w:t>
            </w:r>
            <w:r w:rsidRPr="007E2B27">
              <w:t>о</w:t>
            </w:r>
            <w:r w:rsidRPr="007E2B27">
              <w:t>детей в возра</w:t>
            </w:r>
            <w:r w:rsidRPr="007E2B27">
              <w:t>с</w:t>
            </w:r>
            <w:r w:rsidRPr="007E2B27">
              <w:t xml:space="preserve">те от полутора  </w:t>
            </w:r>
            <w:r w:rsidRPr="007E2B27">
              <w:lastRenderedPageBreak/>
              <w:t>до 3 лет, пол</w:t>
            </w:r>
            <w:r w:rsidRPr="007E2B27">
              <w:t>у</w:t>
            </w:r>
            <w:r w:rsidRPr="007E2B27">
              <w:t>чающих дошк</w:t>
            </w:r>
            <w:r w:rsidRPr="007E2B27">
              <w:t>о</w:t>
            </w:r>
            <w:r w:rsidRPr="007E2B27">
              <w:t>льную образ</w:t>
            </w:r>
            <w:r w:rsidRPr="007E2B27">
              <w:t>о</w:t>
            </w:r>
            <w:r w:rsidRPr="007E2B27">
              <w:t>вательную усл</w:t>
            </w:r>
            <w:r w:rsidRPr="007E2B27">
              <w:t>у</w:t>
            </w:r>
            <w:r w:rsidRPr="007E2B27">
              <w:t>гу</w:t>
            </w:r>
          </w:p>
          <w:p w:rsidR="007E2B27" w:rsidRPr="007E2B27" w:rsidRDefault="007E2B27" w:rsidP="007E2B27">
            <w:r w:rsidRPr="007E2B27">
              <w:t xml:space="preserve"> В- общая  чи</w:t>
            </w:r>
            <w:r w:rsidRPr="007E2B27">
              <w:t>с</w:t>
            </w:r>
            <w:r w:rsidRPr="007E2B27">
              <w:t>ленность детей  в возрасте от полутора  до 3 лет, желающих получать д</w:t>
            </w:r>
            <w:r w:rsidRPr="007E2B27">
              <w:t>о</w:t>
            </w:r>
            <w:r w:rsidRPr="007E2B27">
              <w:t>школьное о</w:t>
            </w:r>
            <w:r w:rsidRPr="007E2B27">
              <w:t>б</w:t>
            </w:r>
            <w:r w:rsidRPr="007E2B27">
              <w:t>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lastRenderedPageBreak/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lastRenderedPageBreak/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07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56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Доля обучающихся, получающих начальное общее образование в муниципальных обр</w:t>
            </w:r>
            <w:r w:rsidRPr="007E2B27">
              <w:t>а</w:t>
            </w:r>
            <w:r w:rsidRPr="007E2B27">
              <w:t>зовательных организ</w:t>
            </w:r>
            <w:r w:rsidRPr="007E2B27">
              <w:t>а</w:t>
            </w:r>
            <w:r w:rsidRPr="007E2B27">
              <w:t>циях, получающих бе</w:t>
            </w:r>
            <w:r w:rsidRPr="007E2B27">
              <w:t>с</w:t>
            </w:r>
            <w:r w:rsidRPr="007E2B27">
              <w:t>платное горячее пит</w:t>
            </w:r>
            <w:r w:rsidRPr="007E2B27">
              <w:t>а</w:t>
            </w:r>
            <w:r w:rsidRPr="007E2B27">
              <w:t>ние, к общему колич</w:t>
            </w:r>
            <w:r w:rsidRPr="007E2B27">
              <w:t>е</w:t>
            </w:r>
            <w:r w:rsidRPr="007E2B27">
              <w:t>ству обучающихся, п</w:t>
            </w:r>
            <w:r w:rsidRPr="007E2B27">
              <w:t>о</w:t>
            </w:r>
            <w:r w:rsidRPr="007E2B27">
              <w:t>лучающих начальное общее образование в муниципальных обр</w:t>
            </w:r>
            <w:r w:rsidRPr="007E2B27">
              <w:t>а</w:t>
            </w:r>
            <w:r w:rsidRPr="007E2B27">
              <w:t>зовательных организ</w:t>
            </w:r>
            <w:r w:rsidRPr="007E2B27">
              <w:t>а</w:t>
            </w:r>
            <w:r w:rsidRPr="007E2B27">
              <w:t>циях в отчетном ф</w:t>
            </w:r>
            <w:r w:rsidRPr="007E2B27">
              <w:t>и</w:t>
            </w:r>
            <w:r w:rsidRPr="007E2B27">
              <w:t>нансовом году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обучающихся, получающих начальное общее образование в муниципальных образ</w:t>
            </w:r>
            <w:r w:rsidRPr="007E2B27">
              <w:t>о</w:t>
            </w:r>
            <w:r w:rsidRPr="007E2B27">
              <w:t>вательных организациях, получающих бесплатное горячее питание, к о</w:t>
            </w:r>
            <w:r w:rsidRPr="007E2B27">
              <w:t>б</w:t>
            </w:r>
            <w:r w:rsidRPr="007E2B27">
              <w:t>щему количеству об</w:t>
            </w:r>
            <w:r w:rsidRPr="007E2B27">
              <w:t>у</w:t>
            </w:r>
            <w:r w:rsidRPr="007E2B27">
              <w:t>чающихся, получающих начальное общее обр</w:t>
            </w:r>
            <w:r w:rsidRPr="007E2B27">
              <w:t>а</w:t>
            </w:r>
            <w:r w:rsidRPr="007E2B27">
              <w:t>зование в муниципал</w:t>
            </w:r>
            <w:r w:rsidRPr="007E2B27">
              <w:t>ь</w:t>
            </w:r>
            <w:r w:rsidRPr="007E2B27">
              <w:t xml:space="preserve">ных образовательных организациях в отчетном финансовом году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обучающихся, , получающих начальное общее образование в муниципальных образ</w:t>
            </w:r>
            <w:r w:rsidRPr="007E2B27">
              <w:t>о</w:t>
            </w:r>
            <w:r w:rsidRPr="007E2B27">
              <w:t xml:space="preserve">вательных организациях, получающих бесплатное горячее питание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А – количество обучающихся, получающих начальное о</w:t>
            </w:r>
            <w:r w:rsidRPr="007E2B27">
              <w:t>б</w:t>
            </w:r>
            <w:r w:rsidRPr="007E2B27">
              <w:t>щее образов</w:t>
            </w:r>
            <w:r w:rsidRPr="007E2B27">
              <w:t>а</w:t>
            </w:r>
            <w:r w:rsidRPr="007E2B27">
              <w:t>ние в муниц</w:t>
            </w:r>
            <w:r w:rsidRPr="007E2B27">
              <w:t>и</w:t>
            </w:r>
            <w:r w:rsidRPr="007E2B27">
              <w:t>пальных обр</w:t>
            </w:r>
            <w:r w:rsidRPr="007E2B27">
              <w:t>а</w:t>
            </w:r>
            <w:r w:rsidRPr="007E2B27">
              <w:t>зовательных организациях, получающих бесплатное г</w:t>
            </w:r>
            <w:r w:rsidRPr="007E2B27">
              <w:t>о</w:t>
            </w:r>
            <w:r w:rsidRPr="007E2B27">
              <w:t>рячее питание</w:t>
            </w:r>
          </w:p>
          <w:p w:rsidR="007E2B27" w:rsidRPr="007E2B27" w:rsidRDefault="007E2B27" w:rsidP="007E2B27"/>
          <w:p w:rsidR="007E2B27" w:rsidRPr="007E2B27" w:rsidRDefault="007E2B27" w:rsidP="007E2B27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% об</w:t>
            </w:r>
            <w:r w:rsidRPr="007E2B27">
              <w:t>у</w:t>
            </w:r>
            <w:r w:rsidRPr="007E2B27">
              <w:t>чающихся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07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об</w:t>
            </w:r>
            <w:r w:rsidRPr="007E2B27">
              <w:t>у</w:t>
            </w:r>
            <w:r w:rsidRPr="007E2B27">
              <w:t>чающихся, п</w:t>
            </w:r>
            <w:r w:rsidRPr="007E2B27">
              <w:t>о</w:t>
            </w:r>
            <w:r w:rsidRPr="007E2B27">
              <w:t>лучающих н</w:t>
            </w:r>
            <w:r w:rsidRPr="007E2B27">
              <w:t>а</w:t>
            </w:r>
            <w:r w:rsidRPr="007E2B27">
              <w:t>чальное общее образование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</w:tr>
      <w:tr w:rsidR="007E2B27" w:rsidRPr="007E2B27" w:rsidTr="008B44CF">
        <w:trPr>
          <w:trHeight w:val="1722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57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Доля общеобразов</w:t>
            </w:r>
            <w:r w:rsidRPr="007E2B27">
              <w:t>а</w:t>
            </w:r>
            <w:r w:rsidRPr="007E2B27">
              <w:t>тельных организаций, в которых реализованы мероприятия по с</w:t>
            </w:r>
            <w:r w:rsidRPr="007E2B27">
              <w:t>о</w:t>
            </w:r>
            <w:r w:rsidRPr="007E2B27">
              <w:t>блюдению санитарно-эпидемиологических требований в условиях распространения н</w:t>
            </w:r>
            <w:r w:rsidRPr="007E2B27">
              <w:t>о</w:t>
            </w:r>
            <w:r w:rsidRPr="007E2B27">
              <w:t>вой коронавирусной инфекции (COVID-19)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общеобразов</w:t>
            </w:r>
            <w:r w:rsidRPr="007E2B27">
              <w:t>а</w:t>
            </w:r>
            <w:r w:rsidRPr="007E2B27">
              <w:t>тельных организаций, в которых реализованы мероприятия по собл</w:t>
            </w:r>
            <w:r w:rsidRPr="007E2B27">
              <w:t>ю</w:t>
            </w:r>
            <w:r w:rsidRPr="007E2B27">
              <w:t>дению санитарно-эпидемиологических требований в условиях распространения новой коронавирусной инфе</w:t>
            </w:r>
            <w:r w:rsidRPr="007E2B27">
              <w:t>к</w:t>
            </w:r>
            <w:r w:rsidRPr="007E2B27">
              <w:t>ции (COVID-19)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общеобразов</w:t>
            </w:r>
            <w:r w:rsidRPr="007E2B27">
              <w:t>а</w:t>
            </w:r>
            <w:r w:rsidRPr="007E2B27">
              <w:t>тельных организаций, в которых реализованы мероприятия по собл</w:t>
            </w:r>
            <w:r w:rsidRPr="007E2B27">
              <w:t>ю</w:t>
            </w:r>
            <w:r w:rsidRPr="007E2B27">
              <w:t>дению санитарно-эпидемиологических требований в условиях распространения новой коронавирусной инфе</w:t>
            </w:r>
            <w:r w:rsidRPr="007E2B27">
              <w:t>к</w:t>
            </w:r>
            <w:r w:rsidRPr="007E2B27">
              <w:t xml:space="preserve">ции (COVID-19)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А – количество общеобразов</w:t>
            </w:r>
            <w:r w:rsidRPr="007E2B27">
              <w:t>а</w:t>
            </w:r>
            <w:r w:rsidRPr="007E2B27">
              <w:t>тельных орг</w:t>
            </w:r>
            <w:r w:rsidRPr="007E2B27">
              <w:t>а</w:t>
            </w:r>
            <w:r w:rsidRPr="007E2B27">
              <w:t>низаций, в к</w:t>
            </w:r>
            <w:r w:rsidRPr="007E2B27">
              <w:t>о</w:t>
            </w:r>
            <w:r w:rsidRPr="007E2B27">
              <w:t>торых реализ</w:t>
            </w:r>
            <w:r w:rsidRPr="007E2B27">
              <w:t>о</w:t>
            </w:r>
            <w:r w:rsidRPr="007E2B27">
              <w:t>ваны мер</w:t>
            </w:r>
            <w:r w:rsidRPr="007E2B27">
              <w:t>о</w:t>
            </w:r>
            <w:r w:rsidRPr="007E2B27">
              <w:t>приятия по с</w:t>
            </w:r>
            <w:r w:rsidRPr="007E2B27">
              <w:t>о</w:t>
            </w:r>
            <w:r w:rsidRPr="007E2B27">
              <w:t>блюдению с</w:t>
            </w:r>
            <w:r w:rsidRPr="007E2B27">
              <w:t>а</w:t>
            </w:r>
            <w:r w:rsidRPr="007E2B27">
              <w:t>нитарно-эпидемиолог</w:t>
            </w:r>
            <w:r w:rsidRPr="007E2B27">
              <w:t>и</w:t>
            </w:r>
            <w:r w:rsidRPr="007E2B27">
              <w:t>ческих треб</w:t>
            </w:r>
            <w:r w:rsidRPr="007E2B27">
              <w:t>о</w:t>
            </w:r>
            <w:r w:rsidRPr="007E2B27">
              <w:t>ваний в услов</w:t>
            </w:r>
            <w:r w:rsidRPr="007E2B27">
              <w:t>и</w:t>
            </w:r>
            <w:r w:rsidRPr="007E2B27">
              <w:t>ях распростр</w:t>
            </w:r>
            <w:r w:rsidRPr="007E2B27">
              <w:t>а</w:t>
            </w:r>
            <w:r w:rsidRPr="007E2B27">
              <w:t>нения новой коронавиру</w:t>
            </w:r>
            <w:r w:rsidRPr="007E2B27">
              <w:t>с</w:t>
            </w:r>
            <w:r w:rsidRPr="007E2B27">
              <w:t>ной инфекции (COVID-19)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% орган</w:t>
            </w:r>
            <w:r w:rsidRPr="007E2B27">
              <w:t>и</w:t>
            </w:r>
            <w:r w:rsidRPr="007E2B27"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1722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общ</w:t>
            </w:r>
            <w:r w:rsidRPr="007E2B27">
              <w:t>е</w:t>
            </w:r>
            <w:r w:rsidRPr="007E2B27">
              <w:t>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</w:tr>
    </w:tbl>
    <w:p w:rsidR="007E2B27" w:rsidRPr="007E2B27" w:rsidRDefault="007E2B27" w:rsidP="007E2B27"/>
    <w:p w:rsidR="007E2B27" w:rsidRDefault="007E2B27" w:rsidP="007E2B27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lastRenderedPageBreak/>
        <w:t>ФИНАНСОВОЕ ОБЕСПЕЧЕНИЕ</w:t>
      </w:r>
    </w:p>
    <w:p w:rsidR="007E2B27" w:rsidRDefault="007E2B27" w:rsidP="007E2B27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7E2B27" w:rsidRDefault="007E2B27" w:rsidP="007E2B27">
      <w:pPr>
        <w:autoSpaceDE w:val="0"/>
        <w:spacing w:after="0" w:line="240" w:lineRule="auto"/>
        <w:ind w:left="709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>муниципальной программы за счет средств районного бюджета</w:t>
      </w:r>
    </w:p>
    <w:tbl>
      <w:tblPr>
        <w:tblW w:w="0" w:type="auto"/>
        <w:tblInd w:w="529" w:type="dxa"/>
        <w:tblLayout w:type="fixed"/>
        <w:tblLook w:val="0000"/>
      </w:tblPr>
      <w:tblGrid>
        <w:gridCol w:w="2976"/>
        <w:gridCol w:w="4111"/>
        <w:gridCol w:w="1417"/>
        <w:gridCol w:w="1418"/>
        <w:gridCol w:w="1417"/>
        <w:gridCol w:w="1296"/>
        <w:gridCol w:w="1337"/>
        <w:gridCol w:w="1225"/>
      </w:tblGrid>
      <w:tr w:rsidR="007E2B27" w:rsidTr="008B44CF">
        <w:trPr>
          <w:cantSplit/>
          <w:trHeight w:val="449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Ответственный исполн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и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тель, соисполнитель, уч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а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стник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Источник финансового</w:t>
            </w:r>
          </w:p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обеспечения</w:t>
            </w:r>
          </w:p>
        </w:tc>
        <w:tc>
          <w:tcPr>
            <w:tcW w:w="81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Расходы (тыс. руб.)</w:t>
            </w:r>
          </w:p>
        </w:tc>
      </w:tr>
      <w:tr w:rsidR="007E2B27" w:rsidTr="008B44CF">
        <w:trPr>
          <w:cantSplit/>
          <w:trHeight w:val="433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2022 год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2023 год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2024 год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2025 год</w:t>
            </w:r>
          </w:p>
        </w:tc>
      </w:tr>
      <w:tr w:rsidR="007E2B27" w:rsidTr="008B44CF">
        <w:trPr>
          <w:trHeight w:val="25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8</w:t>
            </w:r>
          </w:p>
        </w:tc>
      </w:tr>
      <w:tr w:rsidR="007E2B27" w:rsidTr="008B44CF">
        <w:trPr>
          <w:cantSplit/>
          <w:trHeight w:val="293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0"/>
                <w:lang w:val="en-US"/>
              </w:rPr>
            </w:pPr>
          </w:p>
          <w:p w:rsidR="007E2B27" w:rsidRDefault="007E2B27" w:rsidP="008B44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0"/>
                <w:lang w:val="en-US"/>
              </w:rPr>
            </w:pPr>
          </w:p>
          <w:p w:rsidR="007E2B27" w:rsidRDefault="007E2B27" w:rsidP="008B44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32"/>
                <w:szCs w:val="20"/>
              </w:rPr>
              <w:t>Итого</w:t>
            </w:r>
          </w:p>
          <w:p w:rsidR="007E2B27" w:rsidRDefault="007E2B27" w:rsidP="008B44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563 328,20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592 857,5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521 565,10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527 585,10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513 905,90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513 905,90</w:t>
            </w:r>
          </w:p>
        </w:tc>
      </w:tr>
      <w:tr w:rsidR="007E2B27" w:rsidTr="008B44CF">
        <w:trPr>
          <w:cantSplit/>
          <w:trHeight w:val="36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Pr="006C0AE3" w:rsidRDefault="007E2B27" w:rsidP="008B44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164 501,50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Pr="006C0AE3" w:rsidRDefault="007E2B27" w:rsidP="008B44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175 380,20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Pr="006C0AE3" w:rsidRDefault="007E2B27" w:rsidP="008B44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178 807,20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Pr="006C0AE3" w:rsidRDefault="007E2B27" w:rsidP="008B44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180 433,20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Pr="006C0AE3" w:rsidRDefault="007E2B27" w:rsidP="008B44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176 150,50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Pr="006C0AE3" w:rsidRDefault="007E2B27" w:rsidP="008B44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176 150,50</w:t>
            </w:r>
          </w:p>
        </w:tc>
      </w:tr>
      <w:tr w:rsidR="007E2B27" w:rsidTr="008B44CF">
        <w:trPr>
          <w:cantSplit/>
          <w:trHeight w:val="503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субвенции и субсидии из областного бю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жета за счет средств федерального бюдж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17 690,80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27 921,50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29 817,1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34 089,0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25 068,00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25 068,00</w:t>
            </w:r>
          </w:p>
        </w:tc>
      </w:tr>
      <w:tr w:rsidR="007E2B27" w:rsidTr="008B44CF">
        <w:trPr>
          <w:cantSplit/>
          <w:trHeight w:val="62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субвенции и субсидии из областного бю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жета за счет собственных средств облас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381 135,90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389 555,80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312 940,8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313 062,9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312 687,40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312 687,40</w:t>
            </w:r>
          </w:p>
        </w:tc>
      </w:tr>
      <w:tr w:rsidR="007E2B27" w:rsidTr="008B44CF">
        <w:trPr>
          <w:cantSplit/>
          <w:trHeight w:val="513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безвозмездные поступления от физич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</w:tr>
      <w:tr w:rsidR="007E2B27" w:rsidTr="008B44CF">
        <w:trPr>
          <w:cantSplit/>
          <w:trHeight w:val="258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Подпрограмма 1, всего</w:t>
            </w:r>
          </w:p>
          <w:p w:rsidR="007E2B27" w:rsidRDefault="007E2B27" w:rsidP="008B44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Участник 1</w:t>
            </w:r>
          </w:p>
          <w:p w:rsidR="007E2B27" w:rsidRDefault="007E2B27" w:rsidP="008B44CF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муниципальные образовател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ные учреждения, реализующие основную общеобразовател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ную программу дошкольного образования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145 175,30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139 062,80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139 268,90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140 268,90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139 268,90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139 268,90</w:t>
            </w:r>
          </w:p>
        </w:tc>
      </w:tr>
      <w:tr w:rsidR="007E2B27" w:rsidTr="008B44CF">
        <w:trPr>
          <w:cantSplit/>
          <w:trHeight w:val="348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31 517,70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34 159,50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34 365,60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35 365,60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34 365,6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34 365,6</w:t>
            </w:r>
          </w:p>
        </w:tc>
      </w:tr>
      <w:tr w:rsidR="007E2B27" w:rsidTr="008B44CF">
        <w:trPr>
          <w:cantSplit/>
          <w:trHeight w:val="615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7E2B27" w:rsidTr="008B44CF">
        <w:trPr>
          <w:cantSplit/>
          <w:trHeight w:val="59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113 657,60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104 903,30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104 903,30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104 903,30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104 903,30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104 903,30</w:t>
            </w:r>
          </w:p>
        </w:tc>
      </w:tr>
      <w:tr w:rsidR="007E2B27" w:rsidTr="008B44CF">
        <w:trPr>
          <w:cantSplit/>
          <w:trHeight w:val="459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7E2B27" w:rsidTr="008B44CF">
        <w:trPr>
          <w:cantSplit/>
          <w:trHeight w:val="291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Подпрограмма 2, всего</w:t>
            </w:r>
          </w:p>
          <w:p w:rsidR="007E2B27" w:rsidRDefault="007E2B27" w:rsidP="008B44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муниципальные образовател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ные учреждения (общеобраз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вательные учреждения и учр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ждения дополнительного обр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зования детей),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E2B27" w:rsidRDefault="007E2B27" w:rsidP="008B44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Никольского муниципального района</w:t>
            </w:r>
          </w:p>
          <w:p w:rsidR="007E2B27" w:rsidRDefault="007E2B27" w:rsidP="008B44CF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374 022,90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407 592,10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335 351,80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339 665,10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326 985,90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326 985,90</w:t>
            </w:r>
          </w:p>
        </w:tc>
      </w:tr>
      <w:tr w:rsidR="007E2B27" w:rsidTr="008B44CF">
        <w:trPr>
          <w:cantSplit/>
          <w:trHeight w:val="258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88 853,80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95 018,10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97 497,20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97 416,50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94 133,80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94 133,80</w:t>
            </w:r>
          </w:p>
        </w:tc>
      </w:tr>
      <w:tr w:rsidR="007E2B27" w:rsidTr="008B44CF">
        <w:trPr>
          <w:cantSplit/>
          <w:trHeight w:val="629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Pr="00E07D0F" w:rsidRDefault="007E2B27" w:rsidP="008B44CF">
            <w:pPr>
              <w:spacing w:after="0" w:line="240" w:lineRule="auto"/>
              <w:jc w:val="center"/>
            </w:pPr>
            <w:r w:rsidRPr="00E07D0F">
              <w:rPr>
                <w:rFonts w:ascii="Times New Roman" w:hAnsi="Times New Roman"/>
                <w:szCs w:val="20"/>
              </w:rPr>
              <w:t>17 690,80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Pr="00E07D0F" w:rsidRDefault="007E2B27" w:rsidP="008B44CF">
            <w:pPr>
              <w:spacing w:after="0" w:line="240" w:lineRule="auto"/>
              <w:jc w:val="center"/>
            </w:pPr>
            <w:r w:rsidRPr="00E07D0F">
              <w:rPr>
                <w:rFonts w:ascii="Times New Roman" w:hAnsi="Times New Roman"/>
                <w:szCs w:val="20"/>
              </w:rPr>
              <w:t>27 921,50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Pr="00E07D0F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29 817,1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Pr="00E07D0F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34 089,0</w:t>
            </w:r>
            <w:r w:rsidRPr="00E07D0F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Pr="00E07D0F" w:rsidRDefault="007E2B27" w:rsidP="008B44CF">
            <w:pPr>
              <w:spacing w:after="0" w:line="240" w:lineRule="auto"/>
              <w:jc w:val="center"/>
            </w:pPr>
            <w:r w:rsidRPr="00E07D0F">
              <w:rPr>
                <w:rFonts w:ascii="Times New Roman" w:hAnsi="Times New Roman"/>
                <w:szCs w:val="20"/>
              </w:rPr>
              <w:t>25 068,00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Pr="00E07D0F" w:rsidRDefault="007E2B27" w:rsidP="008B44CF">
            <w:pPr>
              <w:spacing w:after="0" w:line="240" w:lineRule="auto"/>
              <w:jc w:val="center"/>
            </w:pPr>
            <w:r w:rsidRPr="00E07D0F">
              <w:rPr>
                <w:rFonts w:ascii="Times New Roman" w:hAnsi="Times New Roman"/>
                <w:szCs w:val="20"/>
              </w:rPr>
              <w:t>25 068,00</w:t>
            </w:r>
          </w:p>
        </w:tc>
      </w:tr>
      <w:tr w:rsidR="007E2B27" w:rsidTr="008B44CF">
        <w:trPr>
          <w:cantSplit/>
          <w:trHeight w:val="768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267 478,30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284 652,50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208 037,5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208 159,6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207 784,10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207 784,10</w:t>
            </w:r>
          </w:p>
        </w:tc>
      </w:tr>
      <w:tr w:rsidR="007E2B27" w:rsidTr="008B44CF">
        <w:trPr>
          <w:cantSplit/>
          <w:trHeight w:val="527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Безвозмезд,ные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</w:tr>
      <w:tr w:rsidR="007E2B27" w:rsidTr="008B44CF">
        <w:trPr>
          <w:cantSplit/>
          <w:trHeight w:val="319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E2B27" w:rsidRDefault="007E2B27" w:rsidP="008B44C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Участник 1</w:t>
            </w:r>
          </w:p>
          <w:p w:rsidR="007E2B27" w:rsidRDefault="007E2B27" w:rsidP="008B44CF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муниципальные образовател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ные учреждения (общеобраз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вательные учреждения и учр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ждения дополнительного обр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зования детей)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308 526,20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326 563,10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330 264,90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336 556,10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326 949,90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326 949,90</w:t>
            </w:r>
          </w:p>
        </w:tc>
      </w:tr>
      <w:tr w:rsidR="007E2B27" w:rsidTr="008B44CF">
        <w:trPr>
          <w:cantSplit/>
          <w:trHeight w:val="282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86 407,10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90 664,30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92 410,30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94 307,50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94 097,80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94 097,80</w:t>
            </w:r>
          </w:p>
        </w:tc>
      </w:tr>
      <w:tr w:rsidR="007E2B27" w:rsidTr="008B44CF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Pr="00E07D0F" w:rsidRDefault="007E2B27" w:rsidP="008B44CF">
            <w:pPr>
              <w:spacing w:after="0" w:line="240" w:lineRule="auto"/>
              <w:jc w:val="center"/>
            </w:pPr>
            <w:r w:rsidRPr="00E07D0F">
              <w:rPr>
                <w:rFonts w:ascii="Times New Roman" w:hAnsi="Times New Roman"/>
                <w:szCs w:val="20"/>
              </w:rPr>
              <w:t>17 690,80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Pr="00E07D0F" w:rsidRDefault="007E2B27" w:rsidP="008B44CF">
            <w:pPr>
              <w:spacing w:after="0" w:line="240" w:lineRule="auto"/>
              <w:jc w:val="center"/>
            </w:pPr>
            <w:r w:rsidRPr="00E07D0F">
              <w:rPr>
                <w:rFonts w:ascii="Times New Roman" w:hAnsi="Times New Roman"/>
                <w:szCs w:val="20"/>
              </w:rPr>
              <w:t>27 921,50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Pr="00E07D0F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29 817,1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Pr="00E07D0F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34 089,0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Pr="00E07D0F" w:rsidRDefault="007E2B27" w:rsidP="008B44CF">
            <w:pPr>
              <w:spacing w:after="0" w:line="240" w:lineRule="auto"/>
              <w:jc w:val="center"/>
            </w:pPr>
            <w:r w:rsidRPr="00E07D0F">
              <w:rPr>
                <w:rFonts w:ascii="Times New Roman" w:hAnsi="Times New Roman"/>
                <w:szCs w:val="20"/>
              </w:rPr>
              <w:t>25 068,00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Pr="00E07D0F" w:rsidRDefault="007E2B27" w:rsidP="008B44CF">
            <w:pPr>
              <w:spacing w:after="0" w:line="240" w:lineRule="auto"/>
              <w:jc w:val="center"/>
            </w:pPr>
            <w:r w:rsidRPr="00E07D0F">
              <w:rPr>
                <w:rFonts w:ascii="Times New Roman" w:hAnsi="Times New Roman"/>
                <w:szCs w:val="20"/>
              </w:rPr>
              <w:t>25 068,00</w:t>
            </w:r>
          </w:p>
        </w:tc>
      </w:tr>
      <w:tr w:rsidR="007E2B27" w:rsidTr="008B44CF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204 428,30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207 977,30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208 037,5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208 159,6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207 784,10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207 784,10</w:t>
            </w:r>
          </w:p>
        </w:tc>
      </w:tr>
      <w:tr w:rsidR="007E2B27" w:rsidTr="008B44CF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7E2B27" w:rsidTr="008B44CF">
        <w:trPr>
          <w:cantSplit/>
          <w:trHeight w:val="328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Участник 2</w:t>
            </w:r>
          </w:p>
          <w:p w:rsidR="007E2B27" w:rsidRDefault="007E2B27" w:rsidP="008B44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Никольского муниципального района</w:t>
            </w:r>
          </w:p>
          <w:p w:rsidR="007E2B27" w:rsidRDefault="007E2B27" w:rsidP="008B44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E2B27" w:rsidRDefault="007E2B27" w:rsidP="008B44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65 496,70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81 029,00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5 086,90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3 109,00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36,00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36,00</w:t>
            </w:r>
          </w:p>
        </w:tc>
      </w:tr>
      <w:tr w:rsidR="007E2B27" w:rsidTr="008B44CF">
        <w:trPr>
          <w:cantSplit/>
          <w:trHeight w:val="26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2 446,70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4 353,80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5 086,90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3 109,00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36,00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36,00</w:t>
            </w:r>
          </w:p>
        </w:tc>
      </w:tr>
      <w:tr w:rsidR="007E2B27" w:rsidTr="008B44CF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7E2B27" w:rsidTr="008B44CF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63 050,0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76 675,20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7E2B27" w:rsidTr="008B44CF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7E2B27" w:rsidTr="008B44CF">
        <w:trPr>
          <w:cantSplit/>
          <w:trHeight w:val="190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Подпрограмма 3, всего</w:t>
            </w:r>
          </w:p>
          <w:p w:rsidR="007E2B27" w:rsidRDefault="007E2B27" w:rsidP="008B44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министрации  Никольского муниципального района,</w:t>
            </w:r>
          </w:p>
          <w:p w:rsidR="007E2B27" w:rsidRDefault="007E2B27" w:rsidP="008B44CF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Администрация Никольского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44 130,00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46 202,6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46 944,4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47 651,1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47 651,1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47 651,1</w:t>
            </w:r>
          </w:p>
        </w:tc>
      </w:tr>
      <w:tr w:rsidR="007E2B27" w:rsidTr="008B44CF">
        <w:trPr>
          <w:cantSplit/>
          <w:trHeight w:val="272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44 130,00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46 202,6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46 944,4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47 651,1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47 651,1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47 651,1</w:t>
            </w:r>
          </w:p>
        </w:tc>
      </w:tr>
      <w:tr w:rsidR="007E2B27" w:rsidTr="008B44CF">
        <w:trPr>
          <w:cantSplit/>
          <w:trHeight w:val="732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7E2B27" w:rsidTr="008B44CF">
        <w:trPr>
          <w:cantSplit/>
          <w:trHeight w:val="732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7E2B27" w:rsidTr="008B44CF">
        <w:trPr>
          <w:cantSplit/>
          <w:trHeight w:val="305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исполнитель:</w:t>
            </w:r>
          </w:p>
          <w:p w:rsidR="007E2B27" w:rsidRDefault="007E2B27" w:rsidP="008B44CF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 адм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нистрации Никольского мун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3 211,80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3 263,8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3 263,8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3 263,8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3 263,8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3 263,8</w:t>
            </w:r>
          </w:p>
        </w:tc>
      </w:tr>
      <w:tr w:rsidR="007E2B27" w:rsidTr="008B44CF">
        <w:trPr>
          <w:cantSplit/>
          <w:trHeight w:val="419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3 211 ,80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3 263,8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3 263,8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3 263,8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3 263,8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3 263,8</w:t>
            </w:r>
          </w:p>
        </w:tc>
      </w:tr>
      <w:tr w:rsidR="007E2B27" w:rsidTr="008B44CF">
        <w:trPr>
          <w:cantSplit/>
          <w:trHeight w:val="539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7E2B27" w:rsidTr="008B44CF">
        <w:trPr>
          <w:cantSplit/>
          <w:trHeight w:val="732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7E2B27" w:rsidTr="008B44CF">
        <w:trPr>
          <w:cantSplit/>
          <w:trHeight w:val="623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7E2B27" w:rsidTr="008B44CF">
        <w:trPr>
          <w:cantSplit/>
          <w:trHeight w:val="430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Соисполнитель:</w:t>
            </w:r>
          </w:p>
          <w:p w:rsidR="007E2B27" w:rsidRDefault="007E2B27" w:rsidP="008B44CF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Никольского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40 918,20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42 938,8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43 680,6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44 387,3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44 387,3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44 387,3</w:t>
            </w:r>
          </w:p>
        </w:tc>
      </w:tr>
      <w:tr w:rsidR="007E2B27" w:rsidTr="008B44CF">
        <w:trPr>
          <w:cantSplit/>
          <w:trHeight w:val="355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40 918,20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42 938,8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43 680,6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44 387,3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44 387,3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44 387,3</w:t>
            </w:r>
          </w:p>
        </w:tc>
      </w:tr>
      <w:tr w:rsidR="007E2B27" w:rsidTr="008B44CF">
        <w:trPr>
          <w:cantSplit/>
          <w:trHeight w:val="53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7E2B27" w:rsidTr="008B44CF">
        <w:trPr>
          <w:cantSplit/>
          <w:trHeight w:val="732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7E2B27" w:rsidTr="008B44CF">
        <w:trPr>
          <w:cantSplit/>
          <w:trHeight w:val="503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</w:tbl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E2B27" w:rsidRDefault="007E2B27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E2B27" w:rsidRDefault="007E2B27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lastRenderedPageBreak/>
        <w:t>Приложение  4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муниципальной программе</w:t>
      </w:r>
    </w:p>
    <w:p w:rsidR="007E2B27" w:rsidRDefault="007E2B27" w:rsidP="007E2B27">
      <w:pPr>
        <w:autoSpaceDE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ПРОГНОЗНАЯ (СПРАВОЧНАЯ) ОЦЕНКА</w:t>
      </w:r>
    </w:p>
    <w:p w:rsidR="007E2B27" w:rsidRDefault="007E2B27" w:rsidP="007E2B27">
      <w:pPr>
        <w:autoSpaceDE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привлечения средств областного бюджета за счет средств федерального бюджета и собственных средств </w:t>
      </w:r>
    </w:p>
    <w:p w:rsidR="007E2B27" w:rsidRDefault="007E2B27" w:rsidP="007E2B27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7"/>
          <w:szCs w:val="27"/>
        </w:rPr>
        <w:t>областного бюджета бюджетов поселений района, организаций на реализацию целей муниципальной программы</w:t>
      </w:r>
    </w:p>
    <w:p w:rsidR="007E2B27" w:rsidRDefault="007E2B27" w:rsidP="007E2B27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W w:w="0" w:type="auto"/>
        <w:tblInd w:w="245" w:type="dxa"/>
        <w:tblLayout w:type="fixed"/>
        <w:tblLook w:val="0000"/>
      </w:tblPr>
      <w:tblGrid>
        <w:gridCol w:w="5078"/>
        <w:gridCol w:w="1620"/>
        <w:gridCol w:w="1800"/>
        <w:gridCol w:w="1620"/>
        <w:gridCol w:w="1620"/>
        <w:gridCol w:w="1980"/>
        <w:gridCol w:w="1757"/>
      </w:tblGrid>
      <w:tr w:rsidR="007E2B27" w:rsidTr="008B44CF">
        <w:trPr>
          <w:cantSplit/>
          <w:trHeight w:val="503"/>
        </w:trPr>
        <w:tc>
          <w:tcPr>
            <w:tcW w:w="5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103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Оценка расходов (тыс. руб.)</w:t>
            </w:r>
          </w:p>
        </w:tc>
      </w:tr>
      <w:tr w:rsidR="007E2B27" w:rsidTr="008B44CF">
        <w:trPr>
          <w:cantSplit/>
          <w:trHeight w:val="417"/>
        </w:trPr>
        <w:tc>
          <w:tcPr>
            <w:tcW w:w="5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2020 год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2024 год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2025 год</w:t>
            </w:r>
          </w:p>
        </w:tc>
      </w:tr>
      <w:tr w:rsidR="007E2B27" w:rsidTr="008B44CF">
        <w:trPr>
          <w:trHeight w:val="407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398 936,70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380 610,00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405 666,40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342 694,10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338 476,80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338 176,80</w:t>
            </w:r>
          </w:p>
        </w:tc>
      </w:tr>
      <w:tr w:rsidR="007E2B27" w:rsidTr="008B44CF">
        <w:trPr>
          <w:trHeight w:val="414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федеральный бюджет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17 690,80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27 921,50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28296,10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29 585,30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25 068,00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25 068,00</w:t>
            </w:r>
          </w:p>
        </w:tc>
      </w:tr>
      <w:tr w:rsidR="007E2B27" w:rsidTr="008B44CF">
        <w:trPr>
          <w:trHeight w:val="734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областной бюджет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381 245,90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352 688,50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377 370,30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313 108,80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313 408,8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313 108,80</w:t>
            </w:r>
          </w:p>
        </w:tc>
      </w:tr>
      <w:tr w:rsidR="007E2B27" w:rsidTr="008B44CF">
        <w:trPr>
          <w:trHeight w:val="505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бюджеты поселений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&lt;**&gt;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  <w:tr w:rsidR="007E2B27" w:rsidTr="008B44CF">
        <w:trPr>
          <w:trHeight w:val="555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организации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B27" w:rsidRDefault="007E2B27" w:rsidP="008B44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7E2B27" w:rsidRDefault="007E2B27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</w:tbl>
    <w:p w:rsidR="007E2B27" w:rsidRDefault="007E2B27" w:rsidP="007E2B27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7E2B27" w:rsidRDefault="007E2B27" w:rsidP="007E2B27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&lt;*&gt; </w:t>
      </w:r>
      <w:r>
        <w:rPr>
          <w:rFonts w:ascii="Times New Roman" w:hAnsi="Times New Roman"/>
          <w:i/>
          <w:sz w:val="23"/>
          <w:szCs w:val="23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>
        <w:rPr>
          <w:rFonts w:ascii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i/>
          <w:sz w:val="23"/>
          <w:szCs w:val="23"/>
        </w:rPr>
        <w:t>объемы финансового обеспечения реализации муниципальной программы  за счет указанных средств, отраженные в приложении 3 к программе.</w:t>
      </w:r>
    </w:p>
    <w:p w:rsidR="007E2B27" w:rsidRDefault="007E2B27" w:rsidP="007E2B27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 xml:space="preserve">&lt;**&gt; </w:t>
      </w:r>
      <w:r>
        <w:rPr>
          <w:rFonts w:ascii="Times New Roman" w:hAnsi="Times New Roman"/>
          <w:i/>
          <w:sz w:val="23"/>
          <w:szCs w:val="23"/>
        </w:rPr>
        <w:t>Сведения приводится для муниципальных программ в случае участия поселений.</w:t>
      </w:r>
    </w:p>
    <w:p w:rsidR="00F030B6" w:rsidRPr="007E61E0" w:rsidRDefault="00F030B6" w:rsidP="00F030B6">
      <w:pPr>
        <w:autoSpaceDE w:val="0"/>
        <w:rPr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p w:rsidR="00F030B6" w:rsidRPr="00ED6802" w:rsidRDefault="00F030B6" w:rsidP="00F030B6">
      <w:pPr>
        <w:pageBreakBefore/>
        <w:spacing w:after="0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sectPr w:rsidR="00F030B6" w:rsidRPr="00ED6802" w:rsidSect="00F63432">
          <w:headerReference w:type="default" r:id="rId7"/>
          <w:pgSz w:w="16838" w:h="11906" w:orient="landscape"/>
          <w:pgMar w:top="0" w:right="678" w:bottom="284" w:left="227" w:header="709" w:footer="720" w:gutter="0"/>
          <w:cols w:space="720"/>
          <w:docGrid w:linePitch="360"/>
        </w:sectPr>
      </w:pPr>
    </w:p>
    <w:p w:rsidR="00F030B6" w:rsidRPr="00E0561E" w:rsidRDefault="00F030B6" w:rsidP="00F030B6">
      <w:pPr>
        <w:widowControl w:val="0"/>
        <w:suppressAutoHyphens/>
        <w:spacing w:after="0" w:line="200" w:lineRule="atLeast"/>
        <w:ind w:right="-1"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ПАСПОРТ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подпрограммы 1 муниципальной программы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Развитие дошкольного образования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»</w:t>
      </w:r>
    </w:p>
    <w:p w:rsidR="00F030B6" w:rsidRPr="00E0561E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8647"/>
      </w:tblGrid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Ответственный исполнитель  подпрограммы</w:t>
            </w:r>
          </w:p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(соисполнитель программы)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Управление образования администрации Никольского  муниципального района;</w:t>
            </w:r>
          </w:p>
          <w:p w:rsidR="00E0561E" w:rsidRPr="00E0561E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Муниципальное казенное учреждение «Центр обслуживания бюджетных учре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ж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дений»</w:t>
            </w:r>
            <w:r w:rsidR="00E0561E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E0561E" w:rsidP="00F05C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Муниципальное казенное учреждение «Центр бухгалтерского учета и отчетности Никольского муниципального района».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F030B6" w:rsidRPr="00E0561E" w:rsidTr="00F05C43">
        <w:trPr>
          <w:trHeight w:val="777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Участники по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8647" w:type="dxa"/>
            <w:shd w:val="clear" w:color="auto" w:fill="auto"/>
          </w:tcPr>
          <w:p w:rsidR="00F030B6" w:rsidRPr="00E0561E" w:rsidRDefault="00E0561E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униципальные образовательные организации, реализующие основную общео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б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разовательную программу дошкольного образования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.</w:t>
            </w:r>
          </w:p>
        </w:tc>
      </w:tr>
      <w:tr w:rsidR="00F030B6" w:rsidRPr="00E0561E" w:rsidTr="00F05C43">
        <w:trPr>
          <w:trHeight w:val="1375"/>
        </w:trPr>
        <w:tc>
          <w:tcPr>
            <w:tcW w:w="1985" w:type="dxa"/>
            <w:shd w:val="clear" w:color="auto" w:fill="auto"/>
          </w:tcPr>
          <w:p w:rsidR="00F030B6" w:rsidRPr="0061631D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Цели  и задачи подпрограммы</w:t>
            </w:r>
          </w:p>
        </w:tc>
        <w:tc>
          <w:tcPr>
            <w:tcW w:w="8647" w:type="dxa"/>
            <w:shd w:val="clear" w:color="auto" w:fill="auto"/>
          </w:tcPr>
          <w:p w:rsidR="009500A5" w:rsidRDefault="009500A5" w:rsidP="009500A5">
            <w:pPr>
              <w:tabs>
                <w:tab w:val="left" w:pos="176"/>
              </w:tabs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Цель:</w:t>
            </w:r>
          </w:p>
          <w:p w:rsidR="009500A5" w:rsidRDefault="009500A5" w:rsidP="009500A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беспечение государственных гарантий доступности и равных возможностей получения качественного образования всех уровней для формирования успе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ш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ной, социально активной личности, отвечающей требованиям современного 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щества и экономики.</w:t>
            </w:r>
          </w:p>
          <w:p w:rsidR="009500A5" w:rsidRPr="009500A5" w:rsidRDefault="009500A5" w:rsidP="009500A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9500A5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Задачи:</w:t>
            </w:r>
          </w:p>
          <w:p w:rsidR="00E3081E" w:rsidRPr="0061631D" w:rsidRDefault="00E3081E" w:rsidP="00880081">
            <w:pPr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доступности и качества дошкольного образования вне зависим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 от места жительства детей. (5.1.4.1.)</w:t>
            </w:r>
          </w:p>
          <w:p w:rsidR="00E3081E" w:rsidRDefault="00E3081E" w:rsidP="00E3081E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Модер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низация 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образовательной среды в соответствии с ФГОС ДО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(5.1.4.2.)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030B6" w:rsidRPr="00E3081E" w:rsidRDefault="00E3081E" w:rsidP="00E3081E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Удовлетворение потребностей детей-инвалидов, детей с ограниченными 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можностями здоровья в инклюзивном образовании</w:t>
            </w:r>
            <w:r w:rsidRPr="00E3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5.1.4.6.)</w:t>
            </w:r>
            <w:r w:rsidR="00F030B6" w:rsidRPr="00E3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B5ED0" w:rsidRDefault="00BB5ED0" w:rsidP="00880081">
            <w:pPr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дополнительных мест в образ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вательных организациях, осуществляющих образовательную деятельность по образовательным программам дошкольного образования. (5.1.4.14.)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ind w:right="1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оздание условий для раннего развития детей в возрасте до 3 лет, реализация программы психоло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го-педагогической, методической и консультативной п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родителям детей, получающих дошкольное образование в семье;</w:t>
            </w:r>
          </w:p>
        </w:tc>
      </w:tr>
      <w:tr w:rsidR="00F030B6" w:rsidRPr="00E0561E" w:rsidTr="00F05C43">
        <w:trPr>
          <w:trHeight w:val="737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Сроки и этапы реализации по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F030B6" w:rsidRPr="00E0561E" w:rsidRDefault="00F030B6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2020-2025 годы</w:t>
            </w:r>
          </w:p>
          <w:p w:rsidR="00F030B6" w:rsidRPr="00E0561E" w:rsidRDefault="00F030B6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Целевые показ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тели   подпр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граммы </w:t>
            </w:r>
          </w:p>
        </w:tc>
        <w:tc>
          <w:tcPr>
            <w:tcW w:w="8647" w:type="dxa"/>
            <w:shd w:val="clear" w:color="auto" w:fill="auto"/>
          </w:tcPr>
          <w:p w:rsidR="00F030B6" w:rsidRPr="00E0561E" w:rsidRDefault="00F030B6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Процент доступности дошкольного образования 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ля детей в возрасте о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 2 месяцев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до 3 лет 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(5.1.5.5.)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F030B6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Процент охвата детей в возрасте  3-7 лет программами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ошкольного образования</w:t>
            </w:r>
            <w:r w:rsidR="00A262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(5.1.5.4.)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DC22E0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Удельный вес численности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1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обучающихся в соответствии с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федеральн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гос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стандар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(5.1.5.1.)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030B6" w:rsidRPr="00E0561E" w:rsidRDefault="00DC22E0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дошкольных образовательных организаций, в которых создана униве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сальная безбарьерная среда для инклюзивного образования детей-инвалидов, в общем количестве дошкольных образов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ательных организаций</w:t>
            </w:r>
            <w:r w:rsidR="00A262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(5.1.5.2.)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Default="00DC22E0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детей-инвалидов в возрасте от 1,5 до 7 лет, охваченных дошкольным обр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зованием</w:t>
            </w:r>
            <w:r w:rsidR="00AF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Pr="00182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оступность дошкольного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для детей в возрасте от полутора до трех лет;</w:t>
            </w:r>
          </w:p>
          <w:p w:rsid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Ч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исленность воспитанников в возрасте до трех лет, посещающих муниципал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 организации, осуществляющие образовательную дея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тельность по образов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тельным программам дошкольного образования, присмотр и уход;</w:t>
            </w:r>
          </w:p>
          <w:p w:rsidR="00AF1403" w:rsidRP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К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оличество услуг психолого-педагогической, методической и социальной п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родителям (законным представителям) детей, а также гражданам, же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лающим принять на воспитание в свои семьи детей, оставшихся без попечения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родителей, в том числе с привлечением некоммерческих организаций;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оля граждан, положительно оценивших качество услуг психолого-педагогической, методической и консультативной помощи, от общего числа об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ратившихся за получением услуги;</w:t>
            </w: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Объёмы фина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сового обесп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чения подпр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граммы </w:t>
            </w:r>
          </w:p>
        </w:tc>
        <w:tc>
          <w:tcPr>
            <w:tcW w:w="8647" w:type="dxa"/>
            <w:shd w:val="clear" w:color="auto" w:fill="auto"/>
          </w:tcPr>
          <w:p w:rsidR="008A2849" w:rsidRPr="008A2849" w:rsidRDefault="008A2849" w:rsidP="008A2849">
            <w:pPr>
              <w:spacing w:after="0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8A2849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«Общий объем бюджетных ассигнований на реализацию подпрограммы 1 составл</w:t>
            </w:r>
            <w:r w:rsidRPr="008A2849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я</w:t>
            </w:r>
            <w:r w:rsidRPr="008A2849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ет 842 313,70тыс. руб., в том числе по годам реализации:</w:t>
            </w:r>
          </w:p>
          <w:p w:rsidR="008A2849" w:rsidRPr="008A2849" w:rsidRDefault="008A2849" w:rsidP="008A2849">
            <w:pPr>
              <w:tabs>
                <w:tab w:val="left" w:pos="-108"/>
              </w:tabs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8A2849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2020 год – 145 175,30  тыс. руб.;</w:t>
            </w:r>
          </w:p>
          <w:p w:rsidR="008A2849" w:rsidRPr="008A2849" w:rsidRDefault="008A2849" w:rsidP="008A2849">
            <w:pPr>
              <w:tabs>
                <w:tab w:val="left" w:pos="-108"/>
              </w:tabs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8A2849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2021 год – 139 062,80   тыс. руб.;</w:t>
            </w:r>
          </w:p>
          <w:p w:rsidR="008A2849" w:rsidRPr="008A2849" w:rsidRDefault="008A2849" w:rsidP="008A2849">
            <w:pPr>
              <w:tabs>
                <w:tab w:val="left" w:pos="-108"/>
              </w:tabs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8A2849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2022 год – 139 268,90  тыс. руб.;</w:t>
            </w:r>
          </w:p>
          <w:p w:rsidR="008A2849" w:rsidRPr="008A2849" w:rsidRDefault="008A2849" w:rsidP="008A2849">
            <w:pPr>
              <w:tabs>
                <w:tab w:val="left" w:pos="-108"/>
              </w:tabs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8A2849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2023 год – 140 268,90  тыс. руб.;</w:t>
            </w:r>
          </w:p>
          <w:p w:rsidR="008A2849" w:rsidRPr="008A2849" w:rsidRDefault="008A2849" w:rsidP="008A2849">
            <w:pPr>
              <w:tabs>
                <w:tab w:val="left" w:pos="-108"/>
              </w:tabs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8A2849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2024 год -  139 268,90  тыс. руб.;</w:t>
            </w:r>
          </w:p>
          <w:p w:rsidR="008A2849" w:rsidRPr="008A2849" w:rsidRDefault="008A2849" w:rsidP="008A2849">
            <w:pPr>
              <w:tabs>
                <w:tab w:val="left" w:pos="-108"/>
              </w:tabs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8A2849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2025 год – 139 268,90  тыс. руб.</w:t>
            </w:r>
          </w:p>
          <w:p w:rsidR="008A2849" w:rsidRPr="008A2849" w:rsidRDefault="008A2849" w:rsidP="008A2849">
            <w:pPr>
              <w:snapToGrid w:val="0"/>
              <w:spacing w:after="0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8A2849">
              <w:rPr>
                <w:rFonts w:ascii="Times New Roman" w:eastAsia="Times New Roman" w:hAnsi="Times New Roman"/>
                <w:sz w:val="23"/>
                <w:szCs w:val="23"/>
              </w:rPr>
              <w:t>в том числе за счет субвенций и субсидий из областного бюджета за счет собстве</w:t>
            </w:r>
            <w:r w:rsidRPr="008A2849">
              <w:rPr>
                <w:rFonts w:ascii="Times New Roman" w:eastAsia="Times New Roman" w:hAnsi="Times New Roman"/>
                <w:sz w:val="23"/>
                <w:szCs w:val="23"/>
              </w:rPr>
              <w:t>н</w:t>
            </w:r>
            <w:r w:rsidRPr="008A2849">
              <w:rPr>
                <w:rFonts w:ascii="Times New Roman" w:eastAsia="Times New Roman" w:hAnsi="Times New Roman"/>
                <w:sz w:val="23"/>
                <w:szCs w:val="23"/>
              </w:rPr>
              <w:t>ных средств областного бюджета – 638 174,10 тыс. рублей, в том числе по годам реализации:</w:t>
            </w:r>
          </w:p>
          <w:p w:rsidR="008A2849" w:rsidRPr="008A2849" w:rsidRDefault="008A2849" w:rsidP="008A2849">
            <w:pPr>
              <w:snapToGrid w:val="0"/>
              <w:spacing w:after="0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8A2849">
              <w:rPr>
                <w:rFonts w:ascii="Times New Roman" w:eastAsia="Times New Roman" w:hAnsi="Times New Roman"/>
                <w:sz w:val="23"/>
                <w:szCs w:val="23"/>
              </w:rPr>
              <w:t>2020 год – 113 657,60  тыс. руб.</w:t>
            </w:r>
          </w:p>
          <w:p w:rsidR="008A2849" w:rsidRPr="008A2849" w:rsidRDefault="008A2849" w:rsidP="008A2849">
            <w:pPr>
              <w:snapToGrid w:val="0"/>
              <w:spacing w:after="0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8A2849">
              <w:rPr>
                <w:rFonts w:ascii="Times New Roman" w:eastAsia="Times New Roman" w:hAnsi="Times New Roman"/>
                <w:sz w:val="23"/>
                <w:szCs w:val="23"/>
              </w:rPr>
              <w:t xml:space="preserve">2021 год – 104 903,30  тыс. руб. </w:t>
            </w:r>
          </w:p>
          <w:p w:rsidR="008A2849" w:rsidRPr="008A2849" w:rsidRDefault="008A2849" w:rsidP="008A2849">
            <w:pPr>
              <w:snapToGrid w:val="0"/>
              <w:spacing w:after="0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8A2849">
              <w:rPr>
                <w:rFonts w:ascii="Times New Roman" w:eastAsia="Times New Roman" w:hAnsi="Times New Roman"/>
                <w:sz w:val="23"/>
                <w:szCs w:val="23"/>
              </w:rPr>
              <w:t>2022 год – 104 903,30 тыс. руб.</w:t>
            </w:r>
          </w:p>
          <w:p w:rsidR="008A2849" w:rsidRPr="008A2849" w:rsidRDefault="008A2849" w:rsidP="008A2849">
            <w:pPr>
              <w:snapToGrid w:val="0"/>
              <w:spacing w:after="0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8A2849">
              <w:rPr>
                <w:rFonts w:ascii="Times New Roman" w:eastAsia="Times New Roman" w:hAnsi="Times New Roman"/>
                <w:sz w:val="23"/>
                <w:szCs w:val="23"/>
              </w:rPr>
              <w:t>2023 год – 104 903,30 тыс. руб.</w:t>
            </w:r>
          </w:p>
          <w:p w:rsidR="008A2849" w:rsidRPr="008A2849" w:rsidRDefault="008A2849" w:rsidP="008A2849">
            <w:pPr>
              <w:snapToGrid w:val="0"/>
              <w:spacing w:after="0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8A2849">
              <w:rPr>
                <w:rFonts w:ascii="Times New Roman" w:eastAsia="Times New Roman" w:hAnsi="Times New Roman"/>
                <w:sz w:val="23"/>
                <w:szCs w:val="23"/>
              </w:rPr>
              <w:t>2024 год – 104 903,30 тыс. руб.</w:t>
            </w:r>
          </w:p>
          <w:p w:rsidR="008A2849" w:rsidRPr="008A2849" w:rsidRDefault="008A2849" w:rsidP="008A2849">
            <w:pPr>
              <w:snapToGrid w:val="0"/>
              <w:spacing w:after="0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8A2849">
              <w:rPr>
                <w:rFonts w:ascii="Times New Roman" w:eastAsia="Times New Roman" w:hAnsi="Times New Roman"/>
                <w:sz w:val="23"/>
                <w:szCs w:val="23"/>
              </w:rPr>
              <w:t>2025 год – 104 903,30 тыс. руб.,</w:t>
            </w:r>
          </w:p>
          <w:p w:rsidR="008A2849" w:rsidRPr="008A2849" w:rsidRDefault="008A2849" w:rsidP="008A2849">
            <w:pPr>
              <w:snapToGrid w:val="0"/>
              <w:spacing w:after="0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8A2849">
              <w:rPr>
                <w:rFonts w:ascii="Times New Roman" w:eastAsia="Times New Roman" w:hAnsi="Times New Roman"/>
                <w:sz w:val="23"/>
                <w:szCs w:val="23"/>
              </w:rPr>
              <w:t>в том числе за счет собственных доходов бюджета – 204 139,60 тыс. рублей, в том числе по годам реализации:</w:t>
            </w:r>
          </w:p>
          <w:p w:rsidR="008A2849" w:rsidRPr="008A2849" w:rsidRDefault="008A2849" w:rsidP="008A2849">
            <w:pPr>
              <w:snapToGrid w:val="0"/>
              <w:spacing w:after="0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8A2849">
              <w:rPr>
                <w:rFonts w:ascii="Times New Roman" w:eastAsia="Times New Roman" w:hAnsi="Times New Roman"/>
                <w:sz w:val="23"/>
                <w:szCs w:val="23"/>
              </w:rPr>
              <w:t>2020 год – 31 517,70  тыс. руб.</w:t>
            </w:r>
          </w:p>
          <w:p w:rsidR="008A2849" w:rsidRPr="008A2849" w:rsidRDefault="008A2849" w:rsidP="008A2849">
            <w:pPr>
              <w:snapToGrid w:val="0"/>
              <w:spacing w:after="0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8A2849">
              <w:rPr>
                <w:rFonts w:ascii="Times New Roman" w:eastAsia="Times New Roman" w:hAnsi="Times New Roman"/>
                <w:sz w:val="23"/>
                <w:szCs w:val="23"/>
              </w:rPr>
              <w:t xml:space="preserve">2021 год – 34 159,50  тыс. руб. </w:t>
            </w:r>
          </w:p>
          <w:p w:rsidR="008A2849" w:rsidRPr="008A2849" w:rsidRDefault="008A2849" w:rsidP="008A2849">
            <w:pPr>
              <w:snapToGrid w:val="0"/>
              <w:spacing w:after="0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8A2849">
              <w:rPr>
                <w:rFonts w:ascii="Times New Roman" w:eastAsia="Times New Roman" w:hAnsi="Times New Roman"/>
                <w:sz w:val="23"/>
                <w:szCs w:val="23"/>
              </w:rPr>
              <w:t>2022 год – 34 365,60 тыс. руб.</w:t>
            </w:r>
          </w:p>
          <w:p w:rsidR="008A2849" w:rsidRPr="008A2849" w:rsidRDefault="008A2849" w:rsidP="008A2849">
            <w:pPr>
              <w:snapToGrid w:val="0"/>
              <w:spacing w:after="0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8A2849">
              <w:rPr>
                <w:rFonts w:ascii="Times New Roman" w:eastAsia="Times New Roman" w:hAnsi="Times New Roman"/>
                <w:sz w:val="23"/>
                <w:szCs w:val="23"/>
              </w:rPr>
              <w:t>2023 год – 35 365,60 тыс. руб.</w:t>
            </w:r>
          </w:p>
          <w:p w:rsidR="008A2849" w:rsidRPr="008A2849" w:rsidRDefault="008A2849" w:rsidP="008A2849">
            <w:pPr>
              <w:snapToGrid w:val="0"/>
              <w:spacing w:after="0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8A2849">
              <w:rPr>
                <w:rFonts w:ascii="Times New Roman" w:eastAsia="Times New Roman" w:hAnsi="Times New Roman"/>
                <w:sz w:val="23"/>
                <w:szCs w:val="23"/>
              </w:rPr>
              <w:t>2024 год – 34 365,60 тыс. руб.</w:t>
            </w:r>
          </w:p>
          <w:p w:rsidR="008A2849" w:rsidRPr="008A2849" w:rsidRDefault="008A2849" w:rsidP="008A2849">
            <w:pPr>
              <w:spacing w:after="0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8A2849">
              <w:rPr>
                <w:rFonts w:ascii="Times New Roman" w:eastAsia="Times New Roman" w:hAnsi="Times New Roman"/>
                <w:sz w:val="23"/>
                <w:szCs w:val="23"/>
              </w:rPr>
              <w:t>2025 год – 34 365,60 тыс. руб..</w:t>
            </w:r>
          </w:p>
          <w:p w:rsidR="00F030B6" w:rsidRPr="00B01FCC" w:rsidRDefault="00F030B6" w:rsidP="008A2849">
            <w:pPr>
              <w:spacing w:after="0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Ожидаемые 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зультаты реал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зации подпр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граммы</w:t>
            </w:r>
          </w:p>
        </w:tc>
        <w:tc>
          <w:tcPr>
            <w:tcW w:w="8647" w:type="dxa"/>
            <w:shd w:val="clear" w:color="auto" w:fill="auto"/>
          </w:tcPr>
          <w:p w:rsidR="004855AC" w:rsidRDefault="004855AC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За период с 2018 года </w:t>
            </w:r>
            <w:r w:rsidR="005147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по 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год планируется достижение следующих результатов:</w:t>
            </w:r>
          </w:p>
          <w:p w:rsidR="00F030B6" w:rsidRPr="00E0561E" w:rsidRDefault="004855AC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Процент доступности дошкольного образования д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ля детей в возрасте о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 2 месяцев до 3 лет-</w:t>
            </w:r>
            <w:r w:rsidR="005147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10</w:t>
            </w:r>
            <w:r w:rsidR="00885B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%;</w:t>
            </w:r>
          </w:p>
          <w:p w:rsidR="00F030B6" w:rsidRPr="00E0561E" w:rsidRDefault="00DC22E0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– Процент охвата детей в возрасте  3-7 лет программами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ошкольного образования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100%;</w:t>
            </w:r>
          </w:p>
          <w:p w:rsidR="00F030B6" w:rsidRPr="00E0561E" w:rsidRDefault="00F030B6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Удельный вес численности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обучающихся в соответствии с 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федеральн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гос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стандар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том-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100%;</w:t>
            </w:r>
          </w:p>
          <w:p w:rsidR="001024FE" w:rsidRPr="00E0561E" w:rsidRDefault="00DC22E0" w:rsidP="001024F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дошкольных образовательных организаций, в которых создана униве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сальная безбарьерная среда для инклюзивного образования детей-инвалидов, в общем количестве дошкольных образовательных организаций – 18,2 %; </w:t>
            </w:r>
          </w:p>
          <w:p w:rsidR="00F030B6" w:rsidRDefault="00DC22E0" w:rsidP="001024F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детей-инвалидов в возрасте от 1,5 до 7 лет, охваченных дошкольным обр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зованием – 95 %</w:t>
            </w:r>
            <w:r w:rsidR="00AF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беспечение доступности дошкольного образования для детей в возрасте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полутора до трех лет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уровне 100%;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охранение численности воспитанников в возрасте до трех лет, посещаю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щих муниципальные организации, осуществляющие образо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вательную деятельность по образовательным программам дошкольного образо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вания, присмотр и уход, на уровне не менее 200 человек;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величение количества услуг психолого-педагогической, методической и соц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альной помощи родителям (законным представителям) детей, а также гра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жданам, желающим принять на воспитание в свои семьи детей, оставшихся без попечения родителей, в том числе с привлечением 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екоммерческих организаций до 309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единиц;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охранение доли граждан, положительно оценивших качество услуг пси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холого-педагогической, методической и консультативной помощи, от общего числа 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ратившихся за получени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 услуги, на уровне не менее 100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%;</w:t>
            </w:r>
          </w:p>
        </w:tc>
      </w:tr>
    </w:tbl>
    <w:p w:rsidR="00F030B6" w:rsidRPr="00B32B79" w:rsidRDefault="00F030B6" w:rsidP="00F030B6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color w:val="FF0000"/>
          <w:sz w:val="23"/>
          <w:szCs w:val="23"/>
          <w:lang w:eastAsia="ar-SA"/>
        </w:rPr>
      </w:pPr>
    </w:p>
    <w:p w:rsidR="00F030B6" w:rsidRDefault="00F030B6" w:rsidP="00F030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                    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     Раздел 1. Общая характеристика сферы реализации подпрограммы  1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муниципальной программы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  По состоянию на 1 сентября 2018 года   муниципальную  систему дошкольного образования Никольского района  представляют  15 образовательных организаций:  11 детских садов (6 -  в городе Ни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кольске, 5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детских садов  в сельской местности); 4  общеобразовательные школы с дошкольными группами (МБОУ «Вахневская ООШ», «Борковская СОШ», «Байдаровская ООШ», «Дуниловская ООШ»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На 1 января 2019 года дошкольные образовательные учреждения и дошкольные группы в общеобразовательных школах района посещает 1224 ребенка. Всего 70 групп вместе с группами кратковременного пребывания. Открыты 8 групп кратковременного пребывания в 7 ДОУ, их посещают 82 ребенка.  В городских детских садах -856 детей (873- в 2017 г., 884 в 2016 г.),  в сельских – 368 детей (378 –в 2017 году, 384 в 2016 году). Из 368 детей в селе -316 в детских садах, 52 – в дошкольных группах при школах. Детские сады посещают 14 воспитанников с ограниченными возможностями здоровья и 17 детей-инвалидов.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Процент охвата детей в возрасте от 1,5 до 7 лет дошкольным образованием составляет 92% (90%  в 2017 году, 88,2 %   в 2016). Проектная мощность  ДОУ  в г. Никольске - 745 мест (воспитанников посещает 856), в сельской местности 551 место (воспитанников- 368). Обеспеченность детского населения местами в ДОУ (число детей  на 100 мест): в городе-115 детей на 100 мест, в селе — 67детей. Средняя наполняемость групп: в городских детских садах-22 ребенка; в сельских детских садах-12  человек.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Р</w:t>
      </w:r>
      <w:r w:rsidR="00A2625C">
        <w:rPr>
          <w:rFonts w:ascii="Times New Roman" w:hAnsi="Times New Roman" w:cs="Times New Roman"/>
          <w:color w:val="000000"/>
          <w:sz w:val="24"/>
        </w:rPr>
        <w:t>асположены в типовых зданиях -10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, приспособленных -1 (МБДОУ «Детский сад № 8 «Малышок»): кирпичных-7 зданий, деревянных-4. Имеют водопровод -11, канализацию-11, централизованное отопление -10 ДОУ, печное-1.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Размер родительской платы на 2018 год  установлен в размере 1800 руб. в месяц в детских садах  с 12-часовым пребыванием детей, 1600 руб. в месяц - в детских садах с 9-часовым пребыванием. Доля родительской платы в расходах на содержание ребенка в образовательных учреждениях составила 13%.</w:t>
      </w:r>
    </w:p>
    <w:p w:rsidR="00F030B6" w:rsidRPr="00E0561E" w:rsidRDefault="00F030B6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 w:rsidRPr="00E0561E">
        <w:rPr>
          <w:rFonts w:ascii="Times New Roman" w:hAnsi="Times New Roman" w:cs="Times New Roman"/>
          <w:color w:val="000000"/>
          <w:sz w:val="24"/>
        </w:rPr>
        <w:t xml:space="preserve"> </w:t>
      </w:r>
      <w:r w:rsidR="00885BE2">
        <w:rPr>
          <w:rFonts w:ascii="Times New Roman" w:hAnsi="Times New Roman" w:cs="Times New Roman"/>
          <w:color w:val="000000"/>
          <w:sz w:val="24"/>
        </w:rPr>
        <w:t xml:space="preserve">      </w:t>
      </w:r>
      <w:r w:rsidRPr="00E0561E">
        <w:rPr>
          <w:rFonts w:ascii="Times New Roman" w:hAnsi="Times New Roman" w:cs="Times New Roman"/>
          <w:color w:val="000000"/>
          <w:sz w:val="24"/>
        </w:rPr>
        <w:t>Численность детей, стоящих на учете для определения в детские сады района на 01.01. 2019 года 82 человека. Это дети в возрасте от 0 до 2,5 лет. (на 01.01. 2</w:t>
      </w:r>
      <w:r w:rsidR="00A2625C">
        <w:rPr>
          <w:rFonts w:ascii="Times New Roman" w:hAnsi="Times New Roman" w:cs="Times New Roman"/>
          <w:color w:val="000000"/>
          <w:sz w:val="24"/>
        </w:rPr>
        <w:t>018 года -117 детей, на 01.01.</w:t>
      </w:r>
      <w:r w:rsidRPr="00E0561E">
        <w:rPr>
          <w:rFonts w:ascii="Times New Roman" w:hAnsi="Times New Roman" w:cs="Times New Roman"/>
          <w:color w:val="000000"/>
          <w:sz w:val="24"/>
        </w:rPr>
        <w:t xml:space="preserve"> </w:t>
      </w:r>
      <w:r w:rsidR="00A2625C">
        <w:rPr>
          <w:rFonts w:ascii="Times New Roman" w:hAnsi="Times New Roman" w:cs="Times New Roman"/>
          <w:color w:val="000000"/>
          <w:sz w:val="24"/>
        </w:rPr>
        <w:t>2017 года-156 детей, на 01.01.</w:t>
      </w:r>
      <w:r w:rsidRPr="00E0561E">
        <w:rPr>
          <w:rFonts w:ascii="Times New Roman" w:hAnsi="Times New Roman" w:cs="Times New Roman"/>
          <w:color w:val="000000"/>
          <w:sz w:val="24"/>
        </w:rPr>
        <w:t xml:space="preserve"> 2016 г. –182 ребенка). Практически все желающие дети устроены в детские сады города и района. Комплектование ведется в течение всего года по мере поступления заявлений в соответствии с административным регламентом.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Выплачено компенсации части внесенной родительской платы в 2018 году-5 827.62 руб. (в 2017 году -5680.25 тыс. руб. ( в 2016-5 124, 20 тыс. руб., в 2015 году -5 109,945 т р.). Её получили в 2018 году-1054 чел</w:t>
      </w:r>
      <w:r w:rsidR="00A2625C">
        <w:rPr>
          <w:rFonts w:ascii="Times New Roman" w:hAnsi="Times New Roman" w:cs="Times New Roman"/>
          <w:color w:val="000000"/>
          <w:sz w:val="24"/>
        </w:rPr>
        <w:t>. (  в 2017 году 1122 родителя ,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 в 2016 году -1113 родителей , в 2015 году -1114 родителей, в 2014 году -1006 человек).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Все 11 дошкольных образовательных учреждений имеют лицензию на реализацию дополнительных обще</w:t>
      </w:r>
      <w:r w:rsidR="00A2625C">
        <w:rPr>
          <w:rFonts w:ascii="Times New Roman" w:hAnsi="Times New Roman" w:cs="Times New Roman"/>
          <w:color w:val="000000"/>
          <w:sz w:val="24"/>
        </w:rPr>
        <w:t>образовательных программ.  Дополнительное образование по разным направленостям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 в течение 2018 года в детских садах района получили 1502 детей  (из них 645 на бюджетной основе,  857–на внебюджетной).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В 2018 году принято 199 заявлений от родителей на постановку в очередь на устройство в дошкольные учреждения. Из них 180 (90%) в электронном виде через ЕПГУ.  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lastRenderedPageBreak/>
        <w:t xml:space="preserve"> 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 1 сентября 2015 года все ДОУ  реализуют основную образовательную программу дошкольн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го образования, соответствующую 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федеральному государственному стандарту дошкольного образ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вания. Постоянно обновляется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развивающей предметно-пространственной сре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да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Основными стратегическими 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целями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развития муниципальной системы дошкольного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вания являются: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обеспечение государственных гарантий доступности дошкольного образования, в том числе для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тей в возрасте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от 2 месяцев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до 3 лет;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-создание условий для повышения качества дошкольного образования через внедрение федерального государственного образовательного стандарта дошкольного образования.</w:t>
      </w:r>
    </w:p>
    <w:p w:rsidR="00F030B6" w:rsidRPr="00E0561E" w:rsidRDefault="00F030B6" w:rsidP="00F030B6">
      <w:pPr>
        <w:spacing w:line="240" w:lineRule="auto"/>
        <w:ind w:left="36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030B6" w:rsidRPr="00E0561E" w:rsidRDefault="00F030B6" w:rsidP="00F030B6">
      <w:pPr>
        <w:spacing w:line="240" w:lineRule="auto"/>
        <w:ind w:left="36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Раздел 2. Цели, задачи, целевые индикаторы и показатели, основные ожидаемые конечные результаты подпрограммы 1 муниципальной программы, сроки и этапы реализации по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д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программы муниципальной программы</w:t>
      </w:r>
    </w:p>
    <w:p w:rsidR="00F030B6" w:rsidRDefault="00F030B6" w:rsidP="00F030B6">
      <w:pPr>
        <w:spacing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    </w:t>
      </w:r>
    </w:p>
    <w:p w:rsidR="005147BD" w:rsidRPr="0061631D" w:rsidRDefault="005147BD" w:rsidP="00170E1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Целью подпрограммы 1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муниципальной программы 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и экономики.</w:t>
      </w:r>
    </w:p>
    <w:p w:rsidR="005147BD" w:rsidRPr="0061631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Программа предусматривает реализацию ряда задач и достижение соответствующих задачам показателей.</w:t>
      </w:r>
    </w:p>
    <w:p w:rsidR="005147B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Задачи:</w:t>
      </w:r>
    </w:p>
    <w:p w:rsidR="005147BD" w:rsidRPr="0061631D" w:rsidRDefault="005147BD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доступности и качества дошкольного образования вне зависимости от места жител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ства детей. (5.1.4.1.)</w:t>
      </w:r>
    </w:p>
    <w:p w:rsidR="005147BD" w:rsidRDefault="005147BD" w:rsidP="005147BD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низация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образовательной среды в соответствии с ФГОС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(5.1.4.2.)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147BD" w:rsidRPr="00E3081E" w:rsidRDefault="005147BD" w:rsidP="005147BD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Удовлетворение потребностей детей-инвалидов, детей с ограниченными возможностями здоровья в инклюзивном образовании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5.1.4.6.)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147BD" w:rsidRDefault="00DC22E0" w:rsidP="00DC22E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</w:t>
      </w:r>
      <w:r w:rsidR="005147BD"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повышения доступности дошкольного образования для детей в возрасте от 2 месяцев до 3 лет за счет создания дополнительных мест в образовательных организациях, осуществляющих образовательную деятельность по образовательным программам дошкольного образования. (5.1.4.14.)</w:t>
      </w:r>
    </w:p>
    <w:p w:rsidR="00184D33" w:rsidRPr="00883621" w:rsidRDefault="00184D33" w:rsidP="00184D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льное образование в семье;</w:t>
      </w:r>
    </w:p>
    <w:p w:rsidR="00184D33" w:rsidRPr="00074CAC" w:rsidRDefault="00184D33" w:rsidP="00DC22E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</w:p>
    <w:p w:rsidR="005147B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Показатели: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Процент доступности дошкольного образования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ля детей в возрасте о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 2 месяцев до 3 лет  (5.1.5.5.)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;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Процент охвата детей в возрасте  3-7 лет программами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ошкольного образования(5.1.5.4.)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Удельный вес численности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обучающихся в соответствии с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том (5.1.5.1.)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тельных организаций;</w:t>
      </w:r>
    </w:p>
    <w:p w:rsidR="00DC22E0" w:rsidRDefault="00DC22E0" w:rsidP="00DC22E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детей-инвалидов в возрасте от 1,5 до 7 лет, охваченных дошкольным образованием</w:t>
      </w:r>
      <w:r w:rsidR="00C71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беспечение доступности дошкольного образования для детей в возрасте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полутора до трех лет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уровне 100%;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охранение численности воспитанников в возрасте до трех лет, посещаю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щих муниципальные орг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низации, осуществляющие образо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вательную деятельность по образовательным программам дошк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льного образо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вания, присмотр и уход, на уровне не менее 200 человек;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величение количества услуг психолого-педагогической, методической и социальной помощи р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дителям (законным представителям) детей, а также гра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жданам, желающим принять на воспитание в свои семьи детей, оставшихся без попечения родителей, в том числе с привлечением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екоммерческих организаций до 309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0 единиц;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охранение доли граждан, положительно оценивших качество услуг пси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холого-педагогической, методической и консультативной помощи, от общего числа обратившихся за получен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ием услуги, на уровне не менее 100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C22E0" w:rsidRDefault="00DC22E0" w:rsidP="0025404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5147BD" w:rsidRDefault="005147BD" w:rsidP="005147BD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</w:t>
      </w:r>
      <w:r w:rsidRPr="0061631D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резу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льтате реализации подпрограммы 1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муниципальной программы будет обеспечено дост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жение к 2025 году </w:t>
      </w:r>
      <w:r w:rsidRPr="005147B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следующих результатов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: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Процент доступности дошкольного образования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ля детей в возрасте о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 2 месяцев до 3 лет- 100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%;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– Процент охвата детей в возрасте  3-7 лет программами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ошкольного образования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100%;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Удельный вес численности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обучающихся в соответствии с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том-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100%;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тельных организаций – 18,2 %; </w:t>
      </w:r>
    </w:p>
    <w:p w:rsidR="00DC22E0" w:rsidRDefault="00DC22E0" w:rsidP="00DC22E0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детей-инвалидов в возрасте от 1,5 до 7 лет, охваченных дошкольным образованием – 95 %.</w:t>
      </w:r>
    </w:p>
    <w:p w:rsidR="003557E2" w:rsidRPr="005147BD" w:rsidRDefault="003557E2" w:rsidP="00DC22E0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3. Характеристика основных мероприятий подпрограммы 1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Для достижения цел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 и решения задач подпрограммы 1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84943">
        <w:rPr>
          <w:rFonts w:ascii="Times New Roman" w:eastAsia="Times New Roman" w:hAnsi="Times New Roman"/>
          <w:sz w:val="24"/>
          <w:szCs w:val="24"/>
          <w:lang w:eastAsia="zh-CN"/>
        </w:rPr>
        <w:t>муниципальной программы необходимо реализовать ряд основных мероприятий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1. Организация предост</w:t>
      </w:r>
      <w:r w:rsidR="002E4767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авления </w:t>
      </w:r>
      <w:r w:rsidR="00852BB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дошкольного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  <w:r w:rsidR="002E4767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и дополнительного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образования в муниципаль</w:t>
      </w:r>
      <w:r w:rsidR="00852BB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ных  дошкольных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образовательных учреждениях.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общеобразовательных программ образовательными учрежд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ниями района, обеспечение устойчивого развития системы образования в условиях модернизации образования.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EC5F4B" w:rsidRPr="00D348D1" w:rsidRDefault="00852BB0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- предоставление субсидий дошкольным 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образовательным учреждениям на финансовое обесп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чение  выполнения муниципального задания на оказание муниципальных услуг (выполнение работ) по предоставлению общедоступного и бесплатн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ого дошкольного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образования;</w:t>
      </w:r>
    </w:p>
    <w:p w:rsidR="00EC5F4B" w:rsidRPr="00D348D1" w:rsidRDefault="00EC5F4B" w:rsidP="00EC5F4B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обеспечение за счет средств областного бюджета расхо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>дов на оплату труда работников д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 xml:space="preserve">школьных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образовательных учреждений (за исключением расходов на оплату труда обслуживающ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го персонала, осуществляемых за счет средств районного бюджета (</w:t>
      </w:r>
      <w:r w:rsidRPr="00D348D1">
        <w:rPr>
          <w:rFonts w:ascii="Times New Roman" w:eastAsia="Times New Roman" w:hAnsi="Times New Roman"/>
          <w:sz w:val="24"/>
          <w:szCs w:val="24"/>
          <w:u w:val="single"/>
          <w:lang w:eastAsia="zh-CN"/>
        </w:rPr>
        <w:t>с 1 января 2015 года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)); расходов на приобретение средств обучения и воспитания, необходимых для организации образовательной деятельности; расходов на приобретение учебников, учебных пособий, игр, игрушек  (за исключен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ем расходов на содержание зданий и коммунальных расходов, осуществляемых за счет средств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онного бюджета);</w:t>
      </w:r>
    </w:p>
    <w:p w:rsidR="00EC5F4B" w:rsidRPr="00D348D1" w:rsidRDefault="00EC5F4B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     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проведение мероприятий по устранению нарушений надзорных органов, включая капитальный и текущий ремонты; приобретение оборудования, мебели; проведение мероприятий по компл</w:t>
      </w:r>
      <w:r w:rsidR="00CA7074">
        <w:rPr>
          <w:rFonts w:ascii="Times New Roman" w:eastAsia="Times New Roman" w:hAnsi="Times New Roman"/>
          <w:sz w:val="24"/>
          <w:szCs w:val="24"/>
          <w:lang w:eastAsia="zh-CN"/>
        </w:rPr>
        <w:t>ексной безопасности учреждений;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условий для инклюзивного образования детей – инвалидов: м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роприятия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по материально-техническому обеспечению информационной инфраструктуры 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тельного пространства района, созданию и внедрению информационных систем и электронного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кументооборота в управлении системой образо</w:t>
      </w:r>
      <w:r w:rsidR="00CA7074">
        <w:rPr>
          <w:rFonts w:ascii="Times New Roman" w:eastAsia="Times New Roman" w:hAnsi="Times New Roman"/>
          <w:sz w:val="24"/>
          <w:szCs w:val="24"/>
          <w:lang w:eastAsia="zh-CN"/>
        </w:rPr>
        <w:t>вания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852BB0" w:rsidRDefault="00852BB0" w:rsidP="00EC5F4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создание  в дошкольных </w:t>
      </w:r>
      <w:r w:rsidR="00EC5F4B" w:rsidRPr="00D348D1">
        <w:rPr>
          <w:rFonts w:ascii="Times New Roman" w:hAnsi="Times New Roman"/>
          <w:sz w:val="24"/>
          <w:szCs w:val="24"/>
        </w:rPr>
        <w:t>образовательных организациях условий для получения детьми-инвалидами качественного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объекте; устройство входных калиток; устройство пешеходных дорожек для пер</w:t>
      </w:r>
      <w:r w:rsidR="00EC5F4B" w:rsidRPr="00D348D1">
        <w:rPr>
          <w:rFonts w:ascii="Times New Roman" w:hAnsi="Times New Roman"/>
          <w:sz w:val="24"/>
          <w:szCs w:val="24"/>
        </w:rPr>
        <w:t>е</w:t>
      </w:r>
      <w:r w:rsidR="00EC5F4B" w:rsidRPr="00D348D1">
        <w:rPr>
          <w:rFonts w:ascii="Times New Roman" w:hAnsi="Times New Roman"/>
          <w:sz w:val="24"/>
          <w:szCs w:val="24"/>
        </w:rPr>
        <w:t>движения инвалидов к зданию; установка тактильных средств на покрытии пешеходных путей, ду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лирование входных лестниц пандусами или другими устройствами подъема, оборудование вход</w:t>
      </w:r>
      <w:r w:rsidR="00CA7074">
        <w:rPr>
          <w:rFonts w:ascii="Times New Roman" w:hAnsi="Times New Roman"/>
          <w:sz w:val="24"/>
          <w:szCs w:val="24"/>
        </w:rPr>
        <w:t>ных лестниц поручнями,</w:t>
      </w:r>
      <w:r w:rsidR="00EC5F4B" w:rsidRPr="00D348D1">
        <w:rPr>
          <w:rFonts w:ascii="Times New Roman" w:hAnsi="Times New Roman"/>
          <w:sz w:val="24"/>
          <w:szCs w:val="24"/>
        </w:rPr>
        <w:t xml:space="preserve">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</w:t>
      </w:r>
      <w:r w:rsidR="00EC5F4B" w:rsidRPr="00D348D1">
        <w:rPr>
          <w:rFonts w:ascii="Times New Roman" w:hAnsi="Times New Roman"/>
          <w:sz w:val="24"/>
          <w:szCs w:val="24"/>
        </w:rPr>
        <w:t>а</w:t>
      </w:r>
      <w:r w:rsidR="00EC5F4B" w:rsidRPr="00D348D1">
        <w:rPr>
          <w:rFonts w:ascii="Times New Roman" w:hAnsi="Times New Roman"/>
          <w:sz w:val="24"/>
          <w:szCs w:val="24"/>
        </w:rPr>
        <w:t xml:space="preserve">новка поручней на лестницах внутри здания, дублирование лестниц внутри здания пандусами или </w:t>
      </w:r>
      <w:r w:rsidR="00EC5F4B" w:rsidRPr="00D348D1">
        <w:rPr>
          <w:rFonts w:ascii="Times New Roman" w:hAnsi="Times New Roman"/>
          <w:sz w:val="24"/>
          <w:szCs w:val="24"/>
        </w:rPr>
        <w:lastRenderedPageBreak/>
        <w:t>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местах демонтажа дверей, пор</w:t>
      </w:r>
      <w:r w:rsidR="00EC5F4B" w:rsidRPr="00D348D1">
        <w:rPr>
          <w:rFonts w:ascii="Times New Roman" w:hAnsi="Times New Roman"/>
          <w:sz w:val="24"/>
          <w:szCs w:val="24"/>
        </w:rPr>
        <w:t>о</w:t>
      </w:r>
      <w:r w:rsidR="00EC5F4B" w:rsidRPr="00D348D1">
        <w:rPr>
          <w:rFonts w:ascii="Times New Roman" w:hAnsi="Times New Roman"/>
          <w:sz w:val="24"/>
          <w:szCs w:val="24"/>
        </w:rPr>
        <w:t>гов или устранения перепадов высот, установка перил вдоль стен внутри здания; устройство та</w:t>
      </w:r>
      <w:r w:rsidR="00EC5F4B" w:rsidRPr="00D348D1">
        <w:rPr>
          <w:rFonts w:ascii="Times New Roman" w:hAnsi="Times New Roman"/>
          <w:sz w:val="24"/>
          <w:szCs w:val="24"/>
        </w:rPr>
        <w:t>к</w:t>
      </w:r>
      <w:r w:rsidR="00EC5F4B" w:rsidRPr="00D348D1">
        <w:rPr>
          <w:rFonts w:ascii="Times New Roman" w:hAnsi="Times New Roman"/>
          <w:sz w:val="24"/>
          <w:szCs w:val="24"/>
        </w:rPr>
        <w:t>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санитарно-гигиенических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или оборудование отдельной санитарно-гигиенической комнаты для инвалидов на кресле-коляске; оборудование комплексной (визуальные, звуковые и тактильные) для всех категорий инвалидов си</w:t>
      </w:r>
      <w:r w:rsidR="00EC5F4B" w:rsidRPr="00D348D1">
        <w:rPr>
          <w:rFonts w:ascii="Times New Roman" w:hAnsi="Times New Roman"/>
          <w:sz w:val="24"/>
          <w:szCs w:val="24"/>
        </w:rPr>
        <w:t>с</w:t>
      </w:r>
      <w:r w:rsidR="00EC5F4B" w:rsidRPr="00D348D1">
        <w:rPr>
          <w:rFonts w:ascii="Times New Roman" w:hAnsi="Times New Roman"/>
          <w:sz w:val="24"/>
          <w:szCs w:val="24"/>
        </w:rPr>
        <w:t>темой средств информации и системой сигнализации об опасности; переоборудование и приспосо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</w:t>
      </w:r>
      <w:r w:rsidR="00EC5F4B" w:rsidRPr="00D348D1">
        <w:rPr>
          <w:rFonts w:ascii="Times New Roman" w:hAnsi="Times New Roman"/>
          <w:sz w:val="24"/>
          <w:szCs w:val="24"/>
        </w:rPr>
        <w:t>и</w:t>
      </w:r>
      <w:r w:rsidR="00EC5F4B" w:rsidRPr="00D348D1">
        <w:rPr>
          <w:rFonts w:ascii="Times New Roman" w:hAnsi="Times New Roman"/>
          <w:sz w:val="24"/>
          <w:szCs w:val="24"/>
        </w:rPr>
        <w:t>нетов с учетом требований СП 136.13330.2012 и СП 59.13330.2016 (установка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ных кабинетов специальным учебным (специальные учебники для реализации адаптированных обр</w:t>
      </w:r>
      <w:r w:rsidR="00EC5F4B" w:rsidRPr="00D348D1">
        <w:rPr>
          <w:rFonts w:ascii="Times New Roman" w:hAnsi="Times New Roman"/>
          <w:sz w:val="24"/>
          <w:szCs w:val="24"/>
        </w:rPr>
        <w:t>а</w:t>
      </w:r>
      <w:r w:rsidR="00EC5F4B" w:rsidRPr="00D348D1">
        <w:rPr>
          <w:rFonts w:ascii="Times New Roman" w:hAnsi="Times New Roman"/>
          <w:sz w:val="24"/>
          <w:szCs w:val="24"/>
        </w:rPr>
        <w:t>зовательных программ, учебные пособия и дидактические материалы), специальным реабилитацио</w:t>
      </w:r>
      <w:r w:rsidR="00EC5F4B" w:rsidRPr="00D348D1">
        <w:rPr>
          <w:rFonts w:ascii="Times New Roman" w:hAnsi="Times New Roman"/>
          <w:sz w:val="24"/>
          <w:szCs w:val="24"/>
        </w:rPr>
        <w:t>н</w:t>
      </w:r>
      <w:r w:rsidR="00EC5F4B" w:rsidRPr="00D348D1">
        <w:rPr>
          <w:rFonts w:ascii="Times New Roman" w:hAnsi="Times New Roman"/>
          <w:sz w:val="24"/>
          <w:szCs w:val="24"/>
        </w:rPr>
        <w:t>ным, специальным компьютерным оборудованием, специальными техническими средствами обуч</w:t>
      </w:r>
      <w:r w:rsidR="00EC5F4B" w:rsidRPr="00D348D1">
        <w:rPr>
          <w:rFonts w:ascii="Times New Roman" w:hAnsi="Times New Roman"/>
          <w:sz w:val="24"/>
          <w:szCs w:val="24"/>
        </w:rPr>
        <w:t>е</w:t>
      </w:r>
      <w:r w:rsidR="00EC5F4B" w:rsidRPr="00D348D1">
        <w:rPr>
          <w:rFonts w:ascii="Times New Roman" w:hAnsi="Times New Roman"/>
          <w:sz w:val="24"/>
          <w:szCs w:val="24"/>
        </w:rPr>
        <w:t>ния коллективного и индивидуального пользования в соответствии с учетом разнообразных особых образовательных потребностей и индивидуальных возможностей детей-инвалидов в соответствии с федеральными государственными образова</w:t>
      </w:r>
      <w:r>
        <w:rPr>
          <w:rFonts w:ascii="Times New Roman" w:hAnsi="Times New Roman"/>
          <w:sz w:val="24"/>
          <w:szCs w:val="24"/>
        </w:rPr>
        <w:t xml:space="preserve">тельными стандартами дошкольного </w:t>
      </w:r>
      <w:r w:rsidR="00EC5F4B" w:rsidRPr="00D348D1">
        <w:rPr>
          <w:rFonts w:ascii="Times New Roman" w:hAnsi="Times New Roman"/>
          <w:sz w:val="24"/>
          <w:szCs w:val="24"/>
        </w:rPr>
        <w:t xml:space="preserve"> образования об</w:t>
      </w:r>
      <w:r w:rsidR="00EC5F4B" w:rsidRPr="00D348D1">
        <w:rPr>
          <w:rFonts w:ascii="Times New Roman" w:hAnsi="Times New Roman"/>
          <w:sz w:val="24"/>
          <w:szCs w:val="24"/>
        </w:rPr>
        <w:t>у</w:t>
      </w:r>
      <w:r w:rsidR="00EC5F4B" w:rsidRPr="00D348D1">
        <w:rPr>
          <w:rFonts w:ascii="Times New Roman" w:hAnsi="Times New Roman"/>
          <w:sz w:val="24"/>
          <w:szCs w:val="24"/>
        </w:rPr>
        <w:t>чающихся с ограниченными возможностями здоровья и обучающихся с умственной отсталостью</w:t>
      </w:r>
      <w:r>
        <w:rPr>
          <w:rFonts w:ascii="Times New Roman" w:hAnsi="Times New Roman"/>
          <w:sz w:val="24"/>
          <w:szCs w:val="24"/>
        </w:rPr>
        <w:t>.</w:t>
      </w:r>
    </w:p>
    <w:p w:rsidR="00BE417C" w:rsidRDefault="00BE417C" w:rsidP="00BE417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Основное мероприятие 2</w:t>
      </w:r>
      <w:r w:rsidRPr="00E0561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.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Предоставление компенсации, выплачиваемой родителям (з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конным представителям) детей, посещающих дошкольные образовательные учреждения.</w:t>
      </w:r>
    </w:p>
    <w:p w:rsidR="00BE417C" w:rsidRPr="00D348D1" w:rsidRDefault="00BE417C" w:rsidP="00BE417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Цель мероприятия: обеспечение предоставления мер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оциальной поддержки семьям детей, получающих дошкольное образование в муниципальных дошкольных образовательных учрежден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ях.</w:t>
      </w:r>
    </w:p>
    <w:p w:rsidR="00BE417C" w:rsidRPr="00E0561E" w:rsidRDefault="00BE417C" w:rsidP="00BE41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</w:t>
      </w:r>
      <w:r w:rsidR="00B84943">
        <w:rPr>
          <w:rFonts w:ascii="Times New Roman" w:eastAsia="Times New Roman" w:hAnsi="Times New Roman"/>
          <w:sz w:val="24"/>
          <w:szCs w:val="24"/>
          <w:lang w:eastAsia="ar-SA"/>
        </w:rPr>
        <w:t>В рамках осуществления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данного мероприятия предусматривает</w:t>
      </w:r>
      <w:r w:rsidR="00B84943">
        <w:rPr>
          <w:rFonts w:ascii="Times New Roman" w:eastAsia="Times New Roman" w:hAnsi="Times New Roman"/>
          <w:sz w:val="24"/>
          <w:szCs w:val="24"/>
          <w:lang w:eastAsia="ar-SA"/>
        </w:rPr>
        <w:t>ся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предоставление компенс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ции части родительской платы за присмотр и уход за детьми в образовательных организациях Н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и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кольского муниципального района, реализующих образовательную программу дошкольного образ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вания в размерах, установленных статьей 7 Закона области от 17 июля 2013 года № 3140-ОЗ «О м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рах социальной поддержки отдельных категорий граждан в целях реализации права на образование»</w:t>
      </w:r>
    </w:p>
    <w:p w:rsidR="00D52E9F" w:rsidRPr="00D348D1" w:rsidRDefault="00D52E9F" w:rsidP="00D52E9F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Основное мероприятие 3. Модернизация региональных систем  дошкольного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образов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ния. 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Цель мероприятия: создание условий для удовлетворения потребностей граждан, общества и рынка труда в качественном образовании.</w:t>
      </w:r>
    </w:p>
    <w:p w:rsidR="00D52E9F" w:rsidRPr="00D348D1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Реализация данного мероприятия включает в себя: </w:t>
      </w:r>
    </w:p>
    <w:p w:rsidR="00D52E9F" w:rsidRPr="00D348D1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меры по нормативно- правовому, организационно-управленческому обеспечению введения ФГОС, духовно-нравственного развития и воспитания обучающихся, организации формирования культуры здорового и безопасного образа жизни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школьников, обеспечению региональных, наци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нальных и этнокультурных особенностей содержания образования, поддержке социально-педагогических инициатив, направленных на развитие муниципальной системы образования;</w:t>
      </w:r>
    </w:p>
    <w:p w:rsidR="00D52E9F" w:rsidRPr="00D52E9F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реконструкция зданий образовательных организаций, проведение капитального ремонта, благ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устройство территории.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D52E9F" w:rsidRPr="00BE417C" w:rsidRDefault="00D52E9F" w:rsidP="00D52E9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   Основное мероприятие 4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. Реализация механизмов обеспечения доступности качественных об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разовательных услуг общего 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образования детям с ограниченными возможностями здор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вья, детям- инвалидам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Цель мероприятия: обеспечение предоставления мер социальной поддержки детей с ограниченным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 возможностями здоровья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В рамках осуществления данного мероприятия предусматривается за счет средств областного бюджета в соответствии с  </w:t>
      </w:r>
      <w:hyperlink r:id="rId8" w:history="1">
        <w:r w:rsidRPr="00D348D1">
          <w:rPr>
            <w:rStyle w:val="ab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области от 17 декабря 2007 года N 1719-ОЗ «О наделении органов местного самоуправления отдельными государственными полномочиями в сфере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образования»:</w:t>
      </w:r>
    </w:p>
    <w:p w:rsidR="00D52E9F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двухразовым питанием детей с ограниченными возможностями здоровья, обучающихся в соответствующей муниципальной организации, осуществляющей образовательную деятельность по адаптированным основным общеобразовательным программам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дошкольного образования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но не проживающих в ней;</w:t>
      </w:r>
    </w:p>
    <w:p w:rsidR="00C719E6" w:rsidRPr="00C719E6" w:rsidRDefault="00C719E6" w:rsidP="00C719E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«Основное мероприятие 5 «Реализация регионального проекта «Поддержка семей, име</w:t>
      </w: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ю</w:t>
      </w: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щих детей».</w:t>
      </w:r>
    </w:p>
    <w:p w:rsidR="00C719E6" w:rsidRPr="00883621" w:rsidRDefault="00C719E6" w:rsidP="00C719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</w:t>
      </w:r>
      <w:r w:rsidRPr="00995619">
        <w:rPr>
          <w:rFonts w:ascii="Times New Roman" w:eastAsia="Times New Roman" w:hAnsi="Times New Roman"/>
          <w:sz w:val="24"/>
          <w:szCs w:val="24"/>
          <w:lang w:eastAsia="ru-RU"/>
        </w:rPr>
        <w:t>Цель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основного мероприятия: 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дошкольное образование в семье;</w:t>
      </w:r>
    </w:p>
    <w:p w:rsidR="00C719E6" w:rsidRPr="00883621" w:rsidRDefault="00C719E6" w:rsidP="00C719E6">
      <w:pPr>
        <w:widowControl w:val="0"/>
        <w:tabs>
          <w:tab w:val="left" w:pos="159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 рамках осуществления основного мероприятия предусматривает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ся:</w:t>
      </w:r>
    </w:p>
    <w:p w:rsidR="00C719E6" w:rsidRPr="00883621" w:rsidRDefault="00C719E6" w:rsidP="00C719E6">
      <w:pPr>
        <w:widowControl w:val="0"/>
        <w:tabs>
          <w:tab w:val="left" w:pos="1052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оказание информационно-просветительской поддержки родителям (за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конным представ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телям) детей по вопросам получения услуг психолого-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методической и консульт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тивной помощи, повышения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 компетентности родителей (законных пре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ставителей) детей;</w:t>
      </w:r>
    </w:p>
    <w:p w:rsidR="00C719E6" w:rsidRPr="00883621" w:rsidRDefault="00C719E6" w:rsidP="00C719E6">
      <w:pPr>
        <w:widowControl w:val="0"/>
        <w:tabs>
          <w:tab w:val="left" w:pos="1066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б)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исследований по изучению запросов родителей (законных представителей) 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тей на получение знаний и компетенций в области образова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и воспитания детей, оценке удовл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творенности родителей (законных пред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ставителей) качеством оказанных услуг психолого-педагогической, методиче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ской и консультативной помощи и др.;</w:t>
      </w:r>
    </w:p>
    <w:p w:rsidR="00C719E6" w:rsidRPr="00883621" w:rsidRDefault="00C719E6" w:rsidP="00C719E6">
      <w:pPr>
        <w:widowControl w:val="0"/>
        <w:tabs>
          <w:tab w:val="left" w:pos="1071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повышение профессионального уровня специалистов, оказывающих ус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луги психолого-педагогической, методической и консультативной помощи ро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дителям (законным представителям).</w:t>
      </w:r>
    </w:p>
    <w:p w:rsidR="00C719E6" w:rsidRPr="00883621" w:rsidRDefault="00C719E6" w:rsidP="00C719E6">
      <w:pPr>
        <w:widowControl w:val="0"/>
        <w:tabs>
          <w:tab w:val="left" w:pos="1076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г)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предоставление субсидий государственным бюджетным образователь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ным организациям для детей, нуждающихся в психолого-педагогической и ме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дико-социальной помощи, на:</w:t>
      </w:r>
    </w:p>
    <w:p w:rsidR="00C719E6" w:rsidRPr="00883621" w:rsidRDefault="00C719E6" w:rsidP="00C719E6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оказание родителям (законным представителям) детей услуг психолого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дической и консультативной помощи;</w:t>
      </w:r>
    </w:p>
    <w:p w:rsidR="00C719E6" w:rsidRPr="00883621" w:rsidRDefault="00C719E6" w:rsidP="00C719E6">
      <w:pPr>
        <w:widowControl w:val="0"/>
        <w:spacing w:after="0" w:line="240" w:lineRule="auto"/>
        <w:ind w:firstLine="12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повышение профессионального уровня специалистов, оказывающих услуги психолого-педагогической, методической и консультативной помощи родителям (законным представителям).</w:t>
      </w:r>
    </w:p>
    <w:p w:rsidR="00C719E6" w:rsidRDefault="00C719E6" w:rsidP="00C719E6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популяризационных материалов (медиаматериалов) по вопросам получения родит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лями (законными представителями) детей услуг психолого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методической и консул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тативной помощи, повышения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 компетентности родителей (законных представителей)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C719E6" w:rsidRPr="00D348D1" w:rsidRDefault="00C719E6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EC5F4B" w:rsidRPr="00D52E9F" w:rsidRDefault="00EC5F4B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074" w:rsidRPr="00E0561E" w:rsidRDefault="00CA7074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Default="00F030B6" w:rsidP="00D52E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4. Финансовое обеспечение реализации основных мероприятий подпрограммы 1 мун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и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ципальной программы за счет средств районного бюджета</w:t>
      </w:r>
    </w:p>
    <w:p w:rsidR="001D6500" w:rsidRPr="00CA7074" w:rsidRDefault="001D6500" w:rsidP="00CA70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8A2849" w:rsidRPr="00177AA0" w:rsidRDefault="008A2849" w:rsidP="008A2849">
      <w:pPr>
        <w:spacing w:after="0"/>
        <w:jc w:val="both"/>
        <w:rPr>
          <w:rFonts w:ascii="Times New Roman" w:eastAsia="Times New Roman" w:hAnsi="Times New Roman"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«Общий объем бюджетных ассигнований на реализацию подпрограммы 1 составляет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842 313,70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тыс. руб., в том числе по годам реализации:</w:t>
      </w:r>
    </w:p>
    <w:p w:rsidR="008A2849" w:rsidRPr="00177AA0" w:rsidRDefault="008A2849" w:rsidP="008A2849">
      <w:pPr>
        <w:tabs>
          <w:tab w:val="left" w:pos="-108"/>
        </w:tabs>
        <w:spacing w:after="0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2020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145 175,30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8A2849" w:rsidRPr="00177AA0" w:rsidRDefault="008A2849" w:rsidP="008A2849">
      <w:pPr>
        <w:tabs>
          <w:tab w:val="left" w:pos="-108"/>
        </w:tabs>
        <w:spacing w:after="0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2021 год – 139 062,8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 тыс. руб.;</w:t>
      </w:r>
    </w:p>
    <w:p w:rsidR="008A2849" w:rsidRPr="00177AA0" w:rsidRDefault="008A2849" w:rsidP="008A2849">
      <w:pPr>
        <w:tabs>
          <w:tab w:val="left" w:pos="-108"/>
        </w:tabs>
        <w:spacing w:after="0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2022 год – 139 268,9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8A2849" w:rsidRPr="00177AA0" w:rsidRDefault="008A2849" w:rsidP="008A2849">
      <w:pPr>
        <w:tabs>
          <w:tab w:val="left" w:pos="-108"/>
        </w:tabs>
        <w:spacing w:after="0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2023 год – 140 268,9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8A2849" w:rsidRPr="00177AA0" w:rsidRDefault="008A2849" w:rsidP="008A2849">
      <w:pPr>
        <w:tabs>
          <w:tab w:val="left" w:pos="-108"/>
        </w:tabs>
        <w:spacing w:after="0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2024 год - 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139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 268,9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8A2849" w:rsidRPr="00177AA0" w:rsidRDefault="008A2849" w:rsidP="008A2849">
      <w:pPr>
        <w:tabs>
          <w:tab w:val="left" w:pos="-108"/>
        </w:tabs>
        <w:spacing w:after="0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2025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139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 268,9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</w:t>
      </w:r>
    </w:p>
    <w:p w:rsidR="008A2849" w:rsidRPr="00177AA0" w:rsidRDefault="008A2849" w:rsidP="008A2849">
      <w:pPr>
        <w:snapToGrid w:val="0"/>
        <w:spacing w:after="0"/>
        <w:jc w:val="both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в том числе за счет субвенций и субсидий из областного бюджета за счет собственных средств обл</w:t>
      </w:r>
      <w:r w:rsidRPr="00177AA0">
        <w:rPr>
          <w:rFonts w:ascii="Times New Roman" w:eastAsia="Times New Roman" w:hAnsi="Times New Roman"/>
          <w:i/>
          <w:sz w:val="23"/>
          <w:szCs w:val="23"/>
        </w:rPr>
        <w:t>а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стного </w:t>
      </w:r>
      <w:r>
        <w:rPr>
          <w:rFonts w:ascii="Times New Roman" w:eastAsia="Times New Roman" w:hAnsi="Times New Roman"/>
          <w:i/>
          <w:sz w:val="23"/>
          <w:szCs w:val="23"/>
        </w:rPr>
        <w:t>бюджета – 638 174,10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рублей, в том числе по годам реализации:</w:t>
      </w:r>
    </w:p>
    <w:p w:rsidR="008A2849" w:rsidRPr="00177AA0" w:rsidRDefault="008A2849" w:rsidP="008A2849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2020 год –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113 657,60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тыс. руб.</w:t>
      </w:r>
    </w:p>
    <w:p w:rsidR="008A2849" w:rsidRPr="00177AA0" w:rsidRDefault="008A2849" w:rsidP="008A2849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2021 год – 104 903,3</w:t>
      </w:r>
      <w:r>
        <w:rPr>
          <w:rFonts w:ascii="Times New Roman" w:eastAsia="Times New Roman" w:hAnsi="Times New Roman"/>
          <w:i/>
          <w:sz w:val="23"/>
          <w:szCs w:val="23"/>
        </w:rPr>
        <w:t>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тыс. руб. </w:t>
      </w:r>
    </w:p>
    <w:p w:rsidR="008A2849" w:rsidRPr="00177AA0" w:rsidRDefault="008A2849" w:rsidP="008A2849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2022 год – 104 903,3</w:t>
      </w:r>
      <w:r>
        <w:rPr>
          <w:rFonts w:ascii="Times New Roman" w:eastAsia="Times New Roman" w:hAnsi="Times New Roman"/>
          <w:i/>
          <w:sz w:val="23"/>
          <w:szCs w:val="23"/>
        </w:rPr>
        <w:t>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</w:t>
      </w:r>
    </w:p>
    <w:p w:rsidR="008A2849" w:rsidRPr="00177AA0" w:rsidRDefault="008A2849" w:rsidP="008A2849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2023 год – 104 903,3</w:t>
      </w:r>
      <w:r>
        <w:rPr>
          <w:rFonts w:ascii="Times New Roman" w:eastAsia="Times New Roman" w:hAnsi="Times New Roman"/>
          <w:i/>
          <w:sz w:val="23"/>
          <w:szCs w:val="23"/>
        </w:rPr>
        <w:t>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</w:t>
      </w:r>
    </w:p>
    <w:p w:rsidR="008A2849" w:rsidRPr="00177AA0" w:rsidRDefault="008A2849" w:rsidP="008A2849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lastRenderedPageBreak/>
        <w:t>2024 год – 104 903,3</w:t>
      </w:r>
      <w:r>
        <w:rPr>
          <w:rFonts w:ascii="Times New Roman" w:eastAsia="Times New Roman" w:hAnsi="Times New Roman"/>
          <w:i/>
          <w:sz w:val="23"/>
          <w:szCs w:val="23"/>
        </w:rPr>
        <w:t>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</w:t>
      </w:r>
    </w:p>
    <w:p w:rsidR="008A2849" w:rsidRPr="00177AA0" w:rsidRDefault="008A2849" w:rsidP="008A2849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2025 год – 104 903,3</w:t>
      </w:r>
      <w:r>
        <w:rPr>
          <w:rFonts w:ascii="Times New Roman" w:eastAsia="Times New Roman" w:hAnsi="Times New Roman"/>
          <w:i/>
          <w:sz w:val="23"/>
          <w:szCs w:val="23"/>
        </w:rPr>
        <w:t>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руб.,</w:t>
      </w:r>
    </w:p>
    <w:p w:rsidR="008A2849" w:rsidRPr="00177AA0" w:rsidRDefault="008A2849" w:rsidP="008A2849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в том числе за счет собстве</w:t>
      </w:r>
      <w:r>
        <w:rPr>
          <w:rFonts w:ascii="Times New Roman" w:eastAsia="Times New Roman" w:hAnsi="Times New Roman"/>
          <w:i/>
          <w:sz w:val="23"/>
          <w:szCs w:val="23"/>
        </w:rPr>
        <w:t>нных доходов бюджета – 204 139,60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рублей, в том числе по годам ре</w:t>
      </w:r>
      <w:r w:rsidRPr="00177AA0">
        <w:rPr>
          <w:rFonts w:ascii="Times New Roman" w:eastAsia="Times New Roman" w:hAnsi="Times New Roman"/>
          <w:i/>
          <w:sz w:val="23"/>
          <w:szCs w:val="23"/>
        </w:rPr>
        <w:t>а</w:t>
      </w:r>
      <w:r w:rsidRPr="00177AA0">
        <w:rPr>
          <w:rFonts w:ascii="Times New Roman" w:eastAsia="Times New Roman" w:hAnsi="Times New Roman"/>
          <w:i/>
          <w:sz w:val="23"/>
          <w:szCs w:val="23"/>
        </w:rPr>
        <w:t>лизации:</w:t>
      </w:r>
    </w:p>
    <w:p w:rsidR="008A2849" w:rsidRPr="00177AA0" w:rsidRDefault="008A2849" w:rsidP="008A2849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2020 год –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31 517,70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тыс. руб.</w:t>
      </w:r>
    </w:p>
    <w:p w:rsidR="008A2849" w:rsidRPr="00177AA0" w:rsidRDefault="008A2849" w:rsidP="008A2849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2021 год – 34 159,5</w:t>
      </w:r>
      <w:r>
        <w:rPr>
          <w:rFonts w:ascii="Times New Roman" w:eastAsia="Times New Roman" w:hAnsi="Times New Roman"/>
          <w:i/>
          <w:sz w:val="23"/>
          <w:szCs w:val="23"/>
        </w:rPr>
        <w:t>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тыс. руб. </w:t>
      </w:r>
    </w:p>
    <w:p w:rsidR="008A2849" w:rsidRPr="00177AA0" w:rsidRDefault="008A2849" w:rsidP="008A2849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2022 год – 34 365,6</w:t>
      </w:r>
      <w:r>
        <w:rPr>
          <w:rFonts w:ascii="Times New Roman" w:eastAsia="Times New Roman" w:hAnsi="Times New Roman"/>
          <w:i/>
          <w:sz w:val="23"/>
          <w:szCs w:val="23"/>
        </w:rPr>
        <w:t>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</w:t>
      </w:r>
    </w:p>
    <w:p w:rsidR="008A2849" w:rsidRPr="00177AA0" w:rsidRDefault="008A2849" w:rsidP="008A2849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2023 год – 35 365,6</w:t>
      </w:r>
      <w:r>
        <w:rPr>
          <w:rFonts w:ascii="Times New Roman" w:eastAsia="Times New Roman" w:hAnsi="Times New Roman"/>
          <w:i/>
          <w:sz w:val="23"/>
          <w:szCs w:val="23"/>
        </w:rPr>
        <w:t>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</w:t>
      </w:r>
    </w:p>
    <w:p w:rsidR="008A2849" w:rsidRPr="00177AA0" w:rsidRDefault="008A2849" w:rsidP="008A2849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2024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34</w:t>
      </w:r>
      <w:r w:rsidRPr="00177AA0">
        <w:rPr>
          <w:rFonts w:ascii="Times New Roman" w:eastAsia="Times New Roman" w:hAnsi="Times New Roman"/>
          <w:i/>
          <w:sz w:val="23"/>
          <w:szCs w:val="23"/>
        </w:rPr>
        <w:t> 365,6</w:t>
      </w:r>
      <w:r>
        <w:rPr>
          <w:rFonts w:ascii="Times New Roman" w:eastAsia="Times New Roman" w:hAnsi="Times New Roman"/>
          <w:i/>
          <w:sz w:val="23"/>
          <w:szCs w:val="23"/>
        </w:rPr>
        <w:t>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</w:t>
      </w:r>
    </w:p>
    <w:p w:rsidR="008A2849" w:rsidRPr="00177AA0" w:rsidRDefault="008A2849" w:rsidP="008A2849">
      <w:pPr>
        <w:spacing w:after="0"/>
        <w:jc w:val="both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2025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34</w:t>
      </w:r>
      <w:r w:rsidRPr="00177AA0">
        <w:rPr>
          <w:rFonts w:ascii="Times New Roman" w:eastAsia="Times New Roman" w:hAnsi="Times New Roman"/>
          <w:i/>
          <w:sz w:val="23"/>
          <w:szCs w:val="23"/>
        </w:rPr>
        <w:t> 365,6</w:t>
      </w:r>
      <w:r>
        <w:rPr>
          <w:rFonts w:ascii="Times New Roman" w:eastAsia="Times New Roman" w:hAnsi="Times New Roman"/>
          <w:i/>
          <w:sz w:val="23"/>
          <w:szCs w:val="23"/>
        </w:rPr>
        <w:t>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руб..</w:t>
      </w:r>
    </w:p>
    <w:p w:rsidR="00F030B6" w:rsidRPr="00E0561E" w:rsidRDefault="00074718" w:rsidP="00E97D8C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Финансовое обеспечение 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подпрограммы 1 муниципальной программы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за счет средств районн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го бюджета 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>представле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но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в </w:t>
      </w:r>
      <w:r w:rsidR="00F030B6"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приложении 3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1 муниципальной программы.</w:t>
      </w: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5. Прогно</w:t>
      </w:r>
      <w:r w:rsidR="009D79E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зная (справочная) оценка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е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тов поселений района, организаций для реализации подпрограммы 1 муниципальной пр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граммы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Сведения о прогно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д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жетов поселений райо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>на, организаций на реализацию целей подпрограммы 1 муниципальной пр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 xml:space="preserve">граммы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представлены в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к подпрограмме 1 муниципальной программы.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ab/>
        <w:t xml:space="preserve">   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Раздел 6. Характеристика мер правового регулирования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           Сведения об основных мерах правового регулирования в сфере реализации подпрограммы м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>у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ниципальной программы приведены в </w:t>
      </w:r>
      <w:r w:rsidRPr="00E0561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приложении 5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 к подпрограмме муниципальной программы.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7. Прогноз сводных показателей муниципальных заданий на оказание муниципальных услуг (выполнение работ) муниципальными учреждениями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Информация о сводных показателях муниципальных заданий на оказание дошкольными обр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зовательными учреждениями муниципальных услуг по годам реализации подпрограммы представл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на в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приложении 6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1 муниципальной программы.</w:t>
      </w: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8. Информация об инвестиционных проектах, реализуемых в рамках подпрограммы</w:t>
      </w:r>
    </w:p>
    <w:p w:rsidR="00F030B6" w:rsidRPr="00E0561E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Инвестиционные проекты, исполнение которых полностью или частично осуществляется за счет средств районного бюджета, отсутствуют.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9. Информация об участии в реализации подпрограммы муниципальной программы о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ганизаций с государственным и муниципальным участием, общественных, научных и иных организаций, внебюджетных фондов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Организации с государственным и муниципальным участием, общественные, научные и иные организации, внебюджетные фонды  в реализации подпрограммы 1 муниципальной программы не участвуют.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10. Сведения об участии органов местного самоуправления поселений муниципального образования в реализации подпрограммы</w:t>
      </w:r>
    </w:p>
    <w:p w:rsidR="00F030B6" w:rsidRPr="00E0561E" w:rsidRDefault="00F030B6" w:rsidP="00F030B6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Участие в реализации подпрограммы 1 муниципальной программы органов местного сам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управления поселений района не предусмотрено.</w:t>
      </w: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19"/>
          <w:szCs w:val="19"/>
          <w:lang w:eastAsia="zh-CN"/>
        </w:rPr>
        <w:sectPr w:rsidR="00F030B6" w:rsidRPr="00ED6802" w:rsidSect="0055584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566" w:bottom="851" w:left="851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lastRenderedPageBreak/>
        <w:t xml:space="preserve">                                                                                                                                                         Приложение 1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к подпрограмме 1  муниципальной программы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1 муниципальной программы </w:t>
      </w: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6019" w:type="dxa"/>
        <w:tblInd w:w="-318" w:type="dxa"/>
        <w:tblLayout w:type="fixed"/>
        <w:tblLook w:val="0000"/>
      </w:tblPr>
      <w:tblGrid>
        <w:gridCol w:w="564"/>
        <w:gridCol w:w="2414"/>
        <w:gridCol w:w="3402"/>
        <w:gridCol w:w="992"/>
        <w:gridCol w:w="1134"/>
        <w:gridCol w:w="992"/>
        <w:gridCol w:w="1134"/>
        <w:gridCol w:w="993"/>
        <w:gridCol w:w="1134"/>
        <w:gridCol w:w="1134"/>
        <w:gridCol w:w="992"/>
        <w:gridCol w:w="1134"/>
      </w:tblGrid>
      <w:tr w:rsidR="00F030B6" w:rsidRPr="00ED6802" w:rsidTr="006017BB">
        <w:trPr>
          <w:trHeight w:val="524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Задача, направленная на достижение цели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Наименование индикатора (показ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Ед. изм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рения</w:t>
            </w: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Значение целевого показателя</w:t>
            </w:r>
          </w:p>
        </w:tc>
      </w:tr>
      <w:tr w:rsidR="00F030B6" w:rsidRPr="00ED6802" w:rsidTr="006017BB">
        <w:trPr>
          <w:trHeight w:val="524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отчетное</w:t>
            </w:r>
          </w:p>
        </w:tc>
        <w:tc>
          <w:tcPr>
            <w:tcW w:w="992" w:type="dxa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оцено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ч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ное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Плановое</w:t>
            </w:r>
          </w:p>
        </w:tc>
      </w:tr>
      <w:tr w:rsidR="00F030B6" w:rsidRPr="00ED6802" w:rsidTr="006017BB">
        <w:trPr>
          <w:trHeight w:val="897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030B6" w:rsidRPr="00EB2969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030B6" w:rsidRPr="00EB2969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2025 год</w:t>
            </w:r>
          </w:p>
        </w:tc>
      </w:tr>
      <w:tr w:rsidR="00EB2969" w:rsidRPr="00ED6802" w:rsidTr="006017BB">
        <w:trPr>
          <w:trHeight w:val="226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EB2969" w:rsidRPr="00EB2969" w:rsidRDefault="00EB2969" w:rsidP="00F05C4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969" w:rsidRPr="006017BB" w:rsidRDefault="00EB2969" w:rsidP="006017BB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доступности и качества дошкольного образования вне завис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мости от места жительс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ва детей. (5.1.4.1.)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</w:tcBorders>
            <w:shd w:val="clear" w:color="auto" w:fill="auto"/>
          </w:tcPr>
          <w:p w:rsidR="00EB2969" w:rsidRPr="00F30201" w:rsidRDefault="00EB2969" w:rsidP="00F05C4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F30201" w:rsidRPr="00F30201" w:rsidRDefault="00F30201" w:rsidP="00F05C4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Процент охвата детей в возрасте  3-7 лет программами дошкольного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F05C4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8D0FF0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5"/>
        </w:trPr>
        <w:tc>
          <w:tcPr>
            <w:tcW w:w="564" w:type="dxa"/>
            <w:vAlign w:val="center"/>
          </w:tcPr>
          <w:p w:rsidR="008D0FF0" w:rsidRPr="00EB2969" w:rsidRDefault="008D0FF0" w:rsidP="00F05C4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414" w:type="dxa"/>
            <w:vAlign w:val="center"/>
          </w:tcPr>
          <w:p w:rsidR="008D0FF0" w:rsidRPr="00EB2969" w:rsidRDefault="008D0FF0" w:rsidP="008D0FF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Модернизация образов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тельной среды в соотве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ствии с ФГОС ДО (5.1.4.2.)</w:t>
            </w:r>
          </w:p>
        </w:tc>
        <w:tc>
          <w:tcPr>
            <w:tcW w:w="3402" w:type="dxa"/>
            <w:vAlign w:val="center"/>
          </w:tcPr>
          <w:p w:rsidR="00F30201" w:rsidRPr="00F30201" w:rsidRDefault="00F30201" w:rsidP="00F05C43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численности обуча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в соответствии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государственным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стандартом</w:t>
            </w:r>
          </w:p>
          <w:p w:rsidR="008D0FF0" w:rsidRPr="00F30201" w:rsidRDefault="008D0FF0" w:rsidP="00F05C43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8D0FF0" w:rsidRPr="00EB2969" w:rsidRDefault="008D0FF0" w:rsidP="00F05C4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</w:tcPr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8"/>
        </w:trPr>
        <w:tc>
          <w:tcPr>
            <w:tcW w:w="564" w:type="dxa"/>
            <w:vMerge w:val="restart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lastRenderedPageBreak/>
              <w:t>3</w:t>
            </w:r>
          </w:p>
        </w:tc>
        <w:tc>
          <w:tcPr>
            <w:tcW w:w="2414" w:type="dxa"/>
            <w:vMerge w:val="restart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Удовлетворение потре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ностей детей-инвалидов, детей с ограниченными возможностями здоровья в инклюзивном образов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нии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5.1.4.6.).</w:t>
            </w:r>
          </w:p>
        </w:tc>
        <w:tc>
          <w:tcPr>
            <w:tcW w:w="3402" w:type="dxa"/>
            <w:vAlign w:val="center"/>
          </w:tcPr>
          <w:p w:rsidR="00EB2969" w:rsidRPr="00F30201" w:rsidRDefault="00EB2969" w:rsidP="004F16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тей – инвалидов, в общем количес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 дошкольных образовательных организаций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18, 18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1134" w:type="dxa"/>
          </w:tcPr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9"/>
        </w:trPr>
        <w:tc>
          <w:tcPr>
            <w:tcW w:w="564" w:type="dxa"/>
            <w:vMerge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EB2969" w:rsidRPr="00F30201" w:rsidRDefault="00EB2969" w:rsidP="004F16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льным образованием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1134" w:type="dxa"/>
          </w:tcPr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7"/>
        </w:trPr>
        <w:tc>
          <w:tcPr>
            <w:tcW w:w="564" w:type="dxa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414" w:type="dxa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полнительных мест в 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разовательных организ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циях, осуществляющих образовательную деятел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ь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ность по образовательным программам дошкольного образования. (5.1.4.14.)</w:t>
            </w:r>
          </w:p>
        </w:tc>
        <w:tc>
          <w:tcPr>
            <w:tcW w:w="3402" w:type="dxa"/>
          </w:tcPr>
          <w:p w:rsidR="00EB2969" w:rsidRPr="00F30201" w:rsidRDefault="00F30201" w:rsidP="004F16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образования для детей в возрасте от 2 месяцев до 3 лет</w:t>
            </w:r>
          </w:p>
          <w:p w:rsidR="00EB2969" w:rsidRPr="00F30201" w:rsidRDefault="00EB2969" w:rsidP="00F30201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992" w:type="dxa"/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</w:tbl>
    <w:p w:rsidR="00F030B6" w:rsidRPr="00ED6802" w:rsidRDefault="00F030B6" w:rsidP="00F030B6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1D1D1D"/>
          <w:sz w:val="23"/>
          <w:szCs w:val="23"/>
          <w:lang w:eastAsia="zh-CN"/>
        </w:rPr>
        <w:sectPr w:rsidR="00F030B6" w:rsidRPr="00ED6802" w:rsidSect="001F1C56">
          <w:pgSz w:w="16838" w:h="11906" w:orient="landscape"/>
          <w:pgMar w:top="851" w:right="1134" w:bottom="426" w:left="851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ar-SA"/>
        </w:rPr>
        <w:lastRenderedPageBreak/>
        <w:t>Приложение 2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sz w:val="23"/>
          <w:szCs w:val="23"/>
          <w:lang w:eastAsia="ar-SA"/>
        </w:rPr>
        <w:t>к подпрограмме 1 муниципальной программы</w:t>
      </w:r>
    </w:p>
    <w:tbl>
      <w:tblPr>
        <w:tblpPr w:leftFromText="180" w:rightFromText="180" w:vertAnchor="text" w:horzAnchor="margin" w:tblpXSpec="center" w:tblpY="10"/>
        <w:tblW w:w="165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8"/>
        <w:gridCol w:w="425"/>
        <w:gridCol w:w="2127"/>
        <w:gridCol w:w="850"/>
        <w:gridCol w:w="2410"/>
        <w:gridCol w:w="1559"/>
        <w:gridCol w:w="1843"/>
        <w:gridCol w:w="1985"/>
        <w:gridCol w:w="1560"/>
        <w:gridCol w:w="1134"/>
        <w:gridCol w:w="992"/>
        <w:gridCol w:w="993"/>
      </w:tblGrid>
      <w:tr w:rsidR="00F030B6" w:rsidRPr="00ED6802" w:rsidTr="00F05C43">
        <w:trPr>
          <w:trHeight w:val="600"/>
        </w:trPr>
        <w:tc>
          <w:tcPr>
            <w:tcW w:w="16586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30B6" w:rsidRDefault="00F030B6" w:rsidP="00F05C4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  <w:p w:rsidR="00F030B6" w:rsidRDefault="00F030B6" w:rsidP="00F05C4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  <w:p w:rsidR="00F030B6" w:rsidRPr="00ED6802" w:rsidRDefault="00F030B6" w:rsidP="00F05C4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СВЕДЕНИЯ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 xml:space="preserve"> о порядке сбора информации и методике расчета целевых показателей 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подпрограммы 1 муниципальной программы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7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№</w:t>
            </w:r>
          </w:p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Наименование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целевого показателя (индикатора)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Определение целевого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Временные хара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теристики целев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Алгоритм форм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рования (формула) показателя и 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тодические поя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нения к целевому показателю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Базовые показатели, используемые в формуле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Метод сбора и индекс формы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Объект и единица 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Охват 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ниц сов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купности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Ответс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венный за сбор да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ных по целевому показателю</w:t>
            </w: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7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11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80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 обучающихся в соответствии с   фед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ральным государстве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образовательным стандартом</w:t>
            </w:r>
          </w:p>
          <w:p w:rsidR="004B45F5" w:rsidRDefault="004B45F5" w:rsidP="006017BB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6017BB" w:rsidRDefault="004B45F5" w:rsidP="006017BB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38" w:firstLine="231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характериз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ет уровень обеспечения до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тупность качественного  дошкольного образования, позволяет  в динамике оц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нить результаты реализации мероприятий, направленных на улучшение качества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школьного образования.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численности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ников, обучающихся по программам дошкольного образования, соответс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вующих требованиям 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дарта дошкольного образ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вания к общему числу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школьников, обучающихся по программам дошкольн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образования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Показатель в  целом опр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деляется как среднее знач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показателей по району.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Годовая, за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6017BB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 xml:space="preserve">Д=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, </w:t>
            </w:r>
            <w:r w:rsidRPr="006017BB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где:</w:t>
            </w:r>
          </w:p>
          <w:p w:rsidR="004B45F5" w:rsidRPr="00F30201" w:rsidRDefault="004B45F5" w:rsidP="00CF0C9F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17BB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Д-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Удельный вес численности об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чающихся в соотве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образовател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стандартом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А – численность дошкольников, об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чающихся по 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граммам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ного образования, соответствующих требованиям 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дарта дошкольного образования;</w:t>
            </w: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админис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рации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кольского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80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38" w:firstLine="231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 численность дошкольников, об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чающихся по 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граммам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ного образования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2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31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  2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ния для детей в возрасте от 2 месяцев до 3 лет</w:t>
            </w:r>
          </w:p>
          <w:p w:rsidR="004B45F5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характеризует уровень обеспечения до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тупности дошкольного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зования, позволяет  в дин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мике оценить результаты реализации мероприятий, направленных на увеличения охвата населения услугами дошкольного образования.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отношение численности  детей  от 0 до 3  лет, которым предоставлена возможность получать усл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ги дошкольного образов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ния,  в общей численности детей от 0 до 3 лет.</w:t>
            </w: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в  целом опред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ляется как среднее значение показателей по району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Годовая, за 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</w:t>
            </w:r>
          </w:p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где:</w:t>
            </w:r>
          </w:p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Д-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Процент досту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ности дошкольного образования для д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тей в возрасте от 2 месяцев до 3 лет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  <w:p w:rsidR="004B45F5" w:rsidRPr="00ED6802" w:rsidRDefault="004B45F5" w:rsidP="00DD78B8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 – численность    детей от 0 до 3 лет , которым предоста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лена возможность получать услуги дошкольного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зования;</w:t>
            </w:r>
          </w:p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31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–общая  числе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ность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желающих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тей  от 2 мес.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 3 лет</w:t>
            </w: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43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DD78B8" w:rsidRDefault="004B45F5" w:rsidP="00CF0C9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охвата детей в возрасте  3-7 лет пр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граммами дошкольного образования</w:t>
            </w:r>
          </w:p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арактеризует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доступность дошкольного образования, позволяет  в динамике оценить результ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ты реализации мероприятий, направленных на уве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личения охвата детей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дошкольн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ым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зованием.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отношение численности  детей 3-7 лет, которым предоставлена во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 xml:space="preserve">можность получать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дошк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льное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к чи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ленности детей 3-7 лет, стоящих в очереди на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чение места в дошкольных организациях</w:t>
            </w:r>
          </w:p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в  целом опред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ляется как среднее значение показателей по району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Годовая, за 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где: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Д-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х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вата детей в во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з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расте  3-7 лет программами дошкольного 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б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А – численность    детей 3-7 лет, кот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рым предоставлена возможность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чать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дошкольно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образо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;</w:t>
            </w:r>
          </w:p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43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 численность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тей 3-7 лет, ну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ж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дающихся в устро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стве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90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4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A2625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дошкольных обр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зовательных организ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ций, в которых создана универсальная безбар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ерная среда для инкл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зивного образования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тей – инвалидов в общем количестве дошкольных организаций.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Показатель характеризуют доступность дошкольного образования для детей - 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валидов, определяется как средний по району, показ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ы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вает динамику совершенс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вования условий в ДОУ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За отчетный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 xml:space="preserve">Д-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где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:</w:t>
            </w:r>
          </w:p>
          <w:p w:rsidR="004B45F5" w:rsidRPr="00401833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Д-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дошкольных образовательных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ганизаций, в которых создана универсал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ная безбарьерная ср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да для инклюзивного образования детей – инвалидов, в общем количестве дошкол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ных   о образовател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 – количество 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ганизаций, где со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дана безбарьерная среда;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Кол-во  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90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A2625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– общее колич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ство образовател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ных организаций в районе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48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детей – инвалидов в возрасте от 1,5 до 7 лет, охваченных дошкольным образованием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Показатель характеризуют доступность дошкольного образования для детей - 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валидов, определяется как средний по району, позвол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я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ет в динамике оценить 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зультаты мероприятий.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За отчетный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где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: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 xml:space="preserve"> -доля детей – инвалидов в во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расте от 1,5 до 7 лет, охваченных дошкольным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б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разованием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 – количество д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тей – инвалидов, посещающих ДОО;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Численность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482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–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количество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тей – инвалидов этого возраста, проживающих на территории района  (по данным ПФ РФ)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</w:tbl>
    <w:p w:rsidR="00694CB8" w:rsidRDefault="00694CB8" w:rsidP="004B45F5">
      <w:pPr>
        <w:spacing w:after="0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DD78B8" w:rsidP="00DD78B8">
      <w:pPr>
        <w:spacing w:after="0"/>
        <w:rPr>
          <w:rFonts w:ascii="Times New Roman" w:eastAsia="Times New Roman" w:hAnsi="Times New Roman"/>
          <w:b/>
          <w:i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030B6"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Приложение 3</w:t>
      </w:r>
    </w:p>
    <w:p w:rsidR="00F030B6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1 муниципальной программы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8A2849" w:rsidRDefault="008A2849" w:rsidP="008A2849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>ФИНАНСОВОЕ ОБЕСПЕЧЕНИЕ</w:t>
      </w:r>
    </w:p>
    <w:p w:rsidR="008A2849" w:rsidRDefault="008A2849" w:rsidP="008A2849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 xml:space="preserve"> подпрограммы 1 муниципальной программы за счет средств районного бюджета</w:t>
      </w:r>
    </w:p>
    <w:p w:rsidR="008A2849" w:rsidRDefault="008A2849" w:rsidP="008A2849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</w:rPr>
      </w:pPr>
    </w:p>
    <w:tbl>
      <w:tblPr>
        <w:tblW w:w="0" w:type="auto"/>
        <w:tblInd w:w="-39" w:type="dxa"/>
        <w:tblLayout w:type="fixed"/>
        <w:tblLook w:val="0000"/>
      </w:tblPr>
      <w:tblGrid>
        <w:gridCol w:w="709"/>
        <w:gridCol w:w="1701"/>
        <w:gridCol w:w="2694"/>
        <w:gridCol w:w="3543"/>
        <w:gridCol w:w="1276"/>
        <w:gridCol w:w="1418"/>
        <w:gridCol w:w="1275"/>
        <w:gridCol w:w="1276"/>
        <w:gridCol w:w="1276"/>
        <w:gridCol w:w="1286"/>
      </w:tblGrid>
      <w:tr w:rsidR="008A2849" w:rsidTr="008B44CF">
        <w:trPr>
          <w:cantSplit/>
          <w:trHeight w:val="44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8A2849" w:rsidRDefault="008A2849" w:rsidP="008B44C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Статус</w:t>
            </w:r>
          </w:p>
          <w:p w:rsidR="008A2849" w:rsidRDefault="008A2849" w:rsidP="008B44C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Наименование в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домственной целевой программы,</w:t>
            </w:r>
          </w:p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основного меропри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я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тия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Ответственный исполнитель, участник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Источник финансового</w:t>
            </w:r>
          </w:p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обеспечения </w:t>
            </w:r>
          </w:p>
        </w:tc>
        <w:tc>
          <w:tcPr>
            <w:tcW w:w="78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Расходы (тыс. руб.)</w:t>
            </w:r>
          </w:p>
        </w:tc>
      </w:tr>
      <w:tr w:rsidR="008A2849" w:rsidTr="008B44CF">
        <w:trPr>
          <w:cantSplit/>
          <w:trHeight w:val="85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2024 год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2025 год</w:t>
            </w:r>
          </w:p>
        </w:tc>
      </w:tr>
      <w:tr w:rsidR="008A2849" w:rsidTr="008B44CF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 CYR"/>
                <w:sz w:val="19"/>
                <w:szCs w:val="19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widowControl w:val="0"/>
              <w:autoSpaceDE w:val="0"/>
              <w:spacing w:after="0" w:line="240" w:lineRule="auto"/>
              <w:ind w:left="-630" w:firstLine="630"/>
              <w:jc w:val="center"/>
            </w:pPr>
            <w:r>
              <w:rPr>
                <w:rFonts w:ascii="Times New Roman" w:eastAsia="Times New Roman" w:hAnsi="Times New Roman" w:cs="Times New Roman CYR"/>
                <w:sz w:val="16"/>
                <w:szCs w:val="16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10</w:t>
            </w:r>
          </w:p>
        </w:tc>
      </w:tr>
      <w:tr w:rsidR="008A2849" w:rsidTr="008B44CF">
        <w:trPr>
          <w:cantSplit/>
          <w:trHeight w:val="47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8A2849" w:rsidRDefault="008A2849" w:rsidP="008B44CF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 CYR"/>
                <w:b/>
                <w:sz w:val="23"/>
                <w:szCs w:val="23"/>
              </w:rPr>
              <w:t>Подпрограмма 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«Развитие     </w:t>
            </w:r>
          </w:p>
          <w:p w:rsidR="008A2849" w:rsidRDefault="008A2849" w:rsidP="008B44CF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образования </w:t>
            </w:r>
          </w:p>
          <w:p w:rsidR="008A2849" w:rsidRDefault="008A2849" w:rsidP="008B44CF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Никольского </w:t>
            </w:r>
          </w:p>
          <w:p w:rsidR="008A2849" w:rsidRDefault="008A2849" w:rsidP="008B44CF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муниципального</w:t>
            </w:r>
          </w:p>
          <w:p w:rsidR="008A2849" w:rsidRDefault="008A2849" w:rsidP="008B44CF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района</w:t>
            </w:r>
          </w:p>
          <w:p w:rsidR="008A2849" w:rsidRDefault="008A2849" w:rsidP="008B44CF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на 2020-2025 годы»</w:t>
            </w:r>
          </w:p>
          <w:p w:rsidR="008A2849" w:rsidRDefault="008A2849" w:rsidP="008B44CF">
            <w:pPr>
              <w:widowControl w:val="0"/>
              <w:autoSpaceDE w:val="0"/>
              <w:spacing w:after="0" w:line="240" w:lineRule="auto"/>
              <w:ind w:left="-630"/>
              <w:jc w:val="right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Итого</w:t>
            </w:r>
          </w:p>
          <w:p w:rsidR="008A2849" w:rsidRDefault="008A2849" w:rsidP="008B44CF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Ответственный исполнитель</w:t>
            </w:r>
          </w:p>
          <w:p w:rsidR="008A2849" w:rsidRDefault="008A2849" w:rsidP="008B44CF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  <w:p w:rsidR="008A2849" w:rsidRDefault="008A2849" w:rsidP="008B44C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Участники:</w:t>
            </w:r>
          </w:p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Муниципальные образовател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ные учреждения, реализующие основную общеобразовательную программу дошкольного образ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вания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145 175,30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139 062,80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139 268,90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140 268,90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139 268,90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139 268,90</w:t>
            </w:r>
          </w:p>
        </w:tc>
      </w:tr>
      <w:tr w:rsidR="008A2849" w:rsidTr="008B44CF">
        <w:trPr>
          <w:cantSplit/>
          <w:trHeight w:val="36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31 517,70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34 159,50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34 365,60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35 365,60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34 365,6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34 365,6</w:t>
            </w:r>
          </w:p>
        </w:tc>
      </w:tr>
      <w:tr w:rsidR="008A2849" w:rsidTr="008B44CF">
        <w:trPr>
          <w:cantSplit/>
          <w:trHeight w:val="43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8A2849" w:rsidTr="008B44CF">
        <w:trPr>
          <w:cantSplit/>
          <w:trHeight w:val="52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113 657,60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104 903,30</w:t>
            </w:r>
          </w:p>
        </w:tc>
      </w:tr>
      <w:tr w:rsidR="008A2849" w:rsidTr="008B44CF">
        <w:trPr>
          <w:cantSplit/>
          <w:trHeight w:val="53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8A2849" w:rsidTr="008B44CF">
        <w:trPr>
          <w:cantSplit/>
          <w:trHeight w:val="55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17"/>
                <w:szCs w:val="17"/>
              </w:rPr>
            </w:pPr>
          </w:p>
          <w:p w:rsidR="008A2849" w:rsidRDefault="008A2849" w:rsidP="008B44CF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  <w:p w:rsidR="008A2849" w:rsidRDefault="008A2849" w:rsidP="008B44CF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  <w:t>Основное мероприятие 1</w:t>
            </w:r>
          </w:p>
          <w:p w:rsidR="008A2849" w:rsidRDefault="008A2849" w:rsidP="008B44CF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  <w:p w:rsidR="008A2849" w:rsidRDefault="008A2849" w:rsidP="008B44CF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  <w:p w:rsidR="008A2849" w:rsidRDefault="008A2849" w:rsidP="008B44CF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Организация пр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доставления 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школьного и 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полнительного образования в м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у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ниципальных бю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жетных дошкол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ных образовател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ных учреждениях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Муниципальные образовател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ные организации, реализующие основную общеобразовательную программу дошкольного образ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вания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129 471,30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133 740,50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133 946,60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134 946,60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133 946,60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133 946,60</w:t>
            </w:r>
          </w:p>
        </w:tc>
      </w:tr>
      <w:tr w:rsidR="008A2849" w:rsidTr="008B44CF">
        <w:trPr>
          <w:cantSplit/>
          <w:trHeight w:val="50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29 904,30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34 159,50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34 365,60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35 365,60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34 365,60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34 365,60</w:t>
            </w:r>
          </w:p>
        </w:tc>
      </w:tr>
      <w:tr w:rsidR="008A2849" w:rsidTr="008B44CF">
        <w:trPr>
          <w:cantSplit/>
          <w:trHeight w:val="25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8A2849" w:rsidTr="008B44CF">
        <w:trPr>
          <w:cantSplit/>
          <w:trHeight w:val="24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99 567,00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99 581,00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99 581,00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99 581,00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99 581,00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99 581,00</w:t>
            </w:r>
          </w:p>
        </w:tc>
      </w:tr>
      <w:tr w:rsidR="008A2849" w:rsidTr="008B44CF">
        <w:trPr>
          <w:cantSplit/>
          <w:trHeight w:val="24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</w:tr>
      <w:tr w:rsidR="008A2849" w:rsidTr="008B44CF">
        <w:trPr>
          <w:cantSplit/>
          <w:trHeight w:val="37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Основное меропр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и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ятие</w:t>
            </w:r>
          </w:p>
          <w:p w:rsidR="008A2849" w:rsidRDefault="008A2849" w:rsidP="008B44CF">
            <w:pPr>
              <w:autoSpaceDE w:val="0"/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 xml:space="preserve"> 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Предоставление компенсации, в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ы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плачиваемой род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lastRenderedPageBreak/>
              <w:t>телям (законным представителям) детей, посещающих дошкольные обр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зовательные учре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ж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дения</w:t>
            </w:r>
          </w:p>
          <w:p w:rsidR="008A2849" w:rsidRDefault="008A2849" w:rsidP="008B44CF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i/>
                <w:sz w:val="17"/>
                <w:szCs w:val="17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lastRenderedPageBreak/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4 150,00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5 178,70</w:t>
            </w:r>
          </w:p>
        </w:tc>
      </w:tr>
      <w:tr w:rsidR="008A2849" w:rsidTr="008B44CF">
        <w:trPr>
          <w:cantSplit/>
          <w:trHeight w:val="39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8A2849" w:rsidTr="008B44CF">
        <w:trPr>
          <w:cantSplit/>
          <w:trHeight w:val="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8A2849" w:rsidTr="008B44CF">
        <w:trPr>
          <w:cantSplit/>
          <w:trHeight w:val="12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4 150,0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5 178,70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5 178,70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5 178,70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5 178,70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5 178,70</w:t>
            </w:r>
          </w:p>
        </w:tc>
      </w:tr>
      <w:tr w:rsidR="008A2849" w:rsidTr="008B44CF">
        <w:trPr>
          <w:cantSplit/>
          <w:trHeight w:val="47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8A2849" w:rsidTr="008B44CF">
        <w:trPr>
          <w:cantSplit/>
          <w:trHeight w:val="40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Основное мероприятие 3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Модернизация р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гиональных систем дошкольного обр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зования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8A2849" w:rsidRDefault="008A2849" w:rsidP="008B44C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8A2849" w:rsidRDefault="008A2849" w:rsidP="008B44CF">
            <w:r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Pr="00A83079" w:rsidRDefault="008A2849" w:rsidP="008B4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11 410,40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</w:tr>
      <w:tr w:rsidR="008A2849" w:rsidTr="008B44CF">
        <w:trPr>
          <w:cantSplit/>
          <w:trHeight w:val="429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1 613,40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</w:tr>
      <w:tr w:rsidR="008A2849" w:rsidTr="008B44CF">
        <w:trPr>
          <w:cantSplit/>
          <w:trHeight w:val="6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8A2849" w:rsidTr="008B44CF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9 797,00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8A2849" w:rsidTr="008B44CF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8A2849" w:rsidTr="008B44CF">
        <w:trPr>
          <w:cantSplit/>
          <w:trHeight w:val="542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</w:tcPr>
          <w:p w:rsidR="008A2849" w:rsidRDefault="008A2849" w:rsidP="008B44CF">
            <w:pPr>
              <w:autoSpaceDE w:val="0"/>
              <w:snapToGrid w:val="0"/>
              <w:ind w:left="113" w:right="113"/>
              <w:jc w:val="center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Основное мероприятие 4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jc w:val="both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Реализация мех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низмов обеспечения доступности кач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ственных образов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тельных услуг о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б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щего образования детям с ограниче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н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ными возможн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о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стями здоровья, детям - инвалидам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8A2849" w:rsidRDefault="008A2849" w:rsidP="008B44C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8A2849" w:rsidRDefault="008A2849" w:rsidP="008B44C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8A2849" w:rsidRDefault="008A2849" w:rsidP="008B44C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8A2849" w:rsidRDefault="008A2849" w:rsidP="008B44CF">
            <w:r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143,60</w:t>
            </w:r>
          </w:p>
        </w:tc>
      </w:tr>
      <w:tr w:rsidR="008A2849" w:rsidTr="008B44CF">
        <w:trPr>
          <w:cantSplit/>
          <w:trHeight w:val="8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8A2849" w:rsidTr="008B44CF">
        <w:trPr>
          <w:cantSplit/>
          <w:trHeight w:val="823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9"/>
                <w:szCs w:val="19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8A2849" w:rsidTr="008B44CF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143,60</w:t>
            </w:r>
          </w:p>
        </w:tc>
      </w:tr>
      <w:tr w:rsidR="008A2849" w:rsidTr="008B44CF">
        <w:trPr>
          <w:cantSplit/>
          <w:trHeight w:val="47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</w:tbl>
    <w:p w:rsidR="008A2849" w:rsidRDefault="008A2849" w:rsidP="008A2849">
      <w:pPr>
        <w:spacing w:after="0"/>
        <w:rPr>
          <w:rFonts w:ascii="Times New Roman" w:eastAsia="Times New Roman" w:hAnsi="Times New Roman"/>
          <w:b/>
          <w:sz w:val="23"/>
          <w:szCs w:val="23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E2E30" w:rsidRDefault="004E2E30" w:rsidP="004B45F5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E2E30" w:rsidRDefault="004E2E30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1670B5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Приложение  4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1 муниципальной программы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8A2849" w:rsidRDefault="008A2849" w:rsidP="008A2849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 xml:space="preserve">ПРОГНОЗНАЯ (СПРАВОЧНАЯ) ОЦЕНКА </w:t>
      </w:r>
    </w:p>
    <w:p w:rsidR="008A2849" w:rsidRDefault="008A2849" w:rsidP="008A2849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8A2849" w:rsidRDefault="008A2849" w:rsidP="008A2849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>подпрограммы 1 муниципальной программы</w:t>
      </w:r>
    </w:p>
    <w:p w:rsidR="008A2849" w:rsidRDefault="008A2849" w:rsidP="008A2849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307"/>
        <w:gridCol w:w="1827"/>
        <w:gridCol w:w="2104"/>
        <w:gridCol w:w="1965"/>
        <w:gridCol w:w="1966"/>
        <w:gridCol w:w="1827"/>
        <w:gridCol w:w="1821"/>
      </w:tblGrid>
      <w:tr w:rsidR="008A2849" w:rsidTr="008B44CF">
        <w:trPr>
          <w:cantSplit/>
        </w:trPr>
        <w:tc>
          <w:tcPr>
            <w:tcW w:w="4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11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Оценка расходов (тыс. руб.)</w:t>
            </w:r>
          </w:p>
        </w:tc>
      </w:tr>
      <w:tr w:rsidR="008A2849" w:rsidTr="008B44CF">
        <w:trPr>
          <w:cantSplit/>
        </w:trPr>
        <w:tc>
          <w:tcPr>
            <w:tcW w:w="4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2020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2024 год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2025 год</w:t>
            </w:r>
          </w:p>
        </w:tc>
      </w:tr>
      <w:tr w:rsidR="008A2849" w:rsidTr="008B44CF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27"/>
                <w:szCs w:val="27"/>
              </w:rPr>
              <w:t>Всего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113 767,6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104 903,3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104 903,3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104 903,3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104 903,3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104 903,3</w:t>
            </w:r>
          </w:p>
        </w:tc>
      </w:tr>
      <w:tr w:rsidR="008A2849" w:rsidTr="008B44CF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федеральный бюджет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</w:tr>
      <w:tr w:rsidR="008A2849" w:rsidTr="008B44CF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областной бюджет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113 767,6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</w:tr>
      <w:tr w:rsidR="008A2849" w:rsidTr="008B44CF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бюджеты поселений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&lt;**&gt;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</w:tr>
      <w:tr w:rsidR="008A2849" w:rsidTr="008B44CF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>организации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</w:tr>
    </w:tbl>
    <w:p w:rsidR="008A2849" w:rsidRDefault="008A2849" w:rsidP="008A2849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</w:rPr>
      </w:pPr>
    </w:p>
    <w:p w:rsidR="008A2849" w:rsidRDefault="008A2849" w:rsidP="008A2849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 xml:space="preserve"> &lt;*&gt; </w:t>
      </w:r>
      <w:r>
        <w:rPr>
          <w:rFonts w:ascii="Times New Roman" w:eastAsia="Times New Roman" w:hAnsi="Times New Roman"/>
          <w:i/>
          <w:sz w:val="23"/>
          <w:szCs w:val="23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</w:t>
      </w:r>
      <w:r>
        <w:rPr>
          <w:rFonts w:ascii="Times New Roman" w:eastAsia="Times New Roman" w:hAnsi="Times New Roman"/>
          <w:i/>
          <w:sz w:val="23"/>
          <w:szCs w:val="23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</w:t>
      </w:r>
      <w:r>
        <w:rPr>
          <w:rFonts w:ascii="Times New Roman" w:eastAsia="Times New Roman" w:hAnsi="Times New Roman"/>
          <w:i/>
          <w:sz w:val="23"/>
          <w:szCs w:val="23"/>
        </w:rPr>
        <w:t>д</w:t>
      </w:r>
      <w:r>
        <w:rPr>
          <w:rFonts w:ascii="Times New Roman" w:eastAsia="Times New Roman" w:hAnsi="Times New Roman"/>
          <w:i/>
          <w:sz w:val="23"/>
          <w:szCs w:val="23"/>
        </w:rPr>
        <w:t>программе.</w:t>
      </w:r>
    </w:p>
    <w:p w:rsidR="008A2849" w:rsidRDefault="008A2849" w:rsidP="008A2849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/>
          <w:b/>
          <w:sz w:val="23"/>
          <w:szCs w:val="23"/>
        </w:rPr>
        <w:t xml:space="preserve">&lt;**&gt; </w:t>
      </w:r>
      <w:r>
        <w:rPr>
          <w:rFonts w:ascii="Times New Roman" w:eastAsia="Times New Roman" w:hAnsi="Times New Roman"/>
          <w:i/>
          <w:sz w:val="23"/>
          <w:szCs w:val="23"/>
        </w:rPr>
        <w:t>Сведения об участии поселений приводится в муниципальных программах района в случае участия поселений.</w:t>
      </w:r>
    </w:p>
    <w:p w:rsidR="008A2849" w:rsidRDefault="008A2849" w:rsidP="008A2849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</w:rPr>
      </w:pPr>
    </w:p>
    <w:p w:rsidR="001670B5" w:rsidRPr="00ED6802" w:rsidRDefault="001670B5" w:rsidP="001670B5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i/>
          <w:sz w:val="23"/>
          <w:szCs w:val="23"/>
          <w:lang w:eastAsia="zh-CN"/>
        </w:rPr>
        <w:t>.</w:t>
      </w:r>
    </w:p>
    <w:p w:rsidR="00DC24CB" w:rsidRPr="00ED6802" w:rsidRDefault="00DC24CB" w:rsidP="00DC24CB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color w:val="00000A"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br w:type="page"/>
      </w: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lastRenderedPageBreak/>
        <w:t>Приложение 5</w:t>
      </w:r>
    </w:p>
    <w:p w:rsidR="00F030B6" w:rsidRPr="00ED6802" w:rsidRDefault="00F030B6" w:rsidP="00F030B6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color w:val="000000"/>
          <w:sz w:val="21"/>
          <w:szCs w:val="21"/>
          <w:lang w:eastAsia="zh-CN"/>
        </w:rPr>
        <w:t>к подпрограмме 1 муниципальной программы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1 муниципальной программы 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6019" w:type="dxa"/>
        <w:tblInd w:w="-318" w:type="dxa"/>
        <w:tblLayout w:type="fixed"/>
        <w:tblLook w:val="0000"/>
      </w:tblPr>
      <w:tblGrid>
        <w:gridCol w:w="564"/>
        <w:gridCol w:w="2414"/>
        <w:gridCol w:w="3402"/>
        <w:gridCol w:w="992"/>
        <w:gridCol w:w="1134"/>
        <w:gridCol w:w="992"/>
        <w:gridCol w:w="1134"/>
        <w:gridCol w:w="993"/>
        <w:gridCol w:w="1134"/>
        <w:gridCol w:w="1134"/>
        <w:gridCol w:w="992"/>
        <w:gridCol w:w="1134"/>
      </w:tblGrid>
      <w:tr w:rsidR="00F53853" w:rsidRPr="00ED6802" w:rsidTr="002C1548">
        <w:trPr>
          <w:trHeight w:val="524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Задача, направленная на достижение цели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Наименование индикатора (показ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Ед. изм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рения</w:t>
            </w: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Значение целевого показателя</w:t>
            </w:r>
          </w:p>
        </w:tc>
      </w:tr>
      <w:tr w:rsidR="00F53853" w:rsidRPr="00ED6802" w:rsidTr="002C1548">
        <w:trPr>
          <w:trHeight w:val="524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отчетное</w:t>
            </w:r>
          </w:p>
        </w:tc>
        <w:tc>
          <w:tcPr>
            <w:tcW w:w="992" w:type="dxa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оцено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ч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ное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Плановое</w:t>
            </w:r>
          </w:p>
        </w:tc>
      </w:tr>
      <w:tr w:rsidR="00F53853" w:rsidRPr="00ED6802" w:rsidTr="002C1548">
        <w:trPr>
          <w:trHeight w:val="897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53853" w:rsidRPr="00EB2969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2025 год</w:t>
            </w:r>
          </w:p>
        </w:tc>
      </w:tr>
      <w:tr w:rsidR="00F53853" w:rsidRPr="00ED6802" w:rsidTr="002C1548">
        <w:trPr>
          <w:trHeight w:val="226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53853" w:rsidRPr="00EB2969" w:rsidRDefault="00F53853" w:rsidP="002C154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853" w:rsidRPr="006017BB" w:rsidRDefault="00F53853" w:rsidP="002C1548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доступности и качества дошкольного образования вне завис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мости от места жительс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ва детей. (5.1.4.1.)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</w:tcBorders>
            <w:shd w:val="clear" w:color="auto" w:fill="auto"/>
          </w:tcPr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Процент охвата детей в возрасте  3-7 лет программами дошкольного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5"/>
        </w:trPr>
        <w:tc>
          <w:tcPr>
            <w:tcW w:w="564" w:type="dxa"/>
            <w:vAlign w:val="center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414" w:type="dxa"/>
            <w:vAlign w:val="center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Модернизация образов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тельной среды в соотве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ствии с ФГОС ДО (5.1.4.2.)</w:t>
            </w: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численности обуча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в соответствии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государственным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стандартом</w:t>
            </w:r>
          </w:p>
          <w:p w:rsidR="00F53853" w:rsidRPr="00F30201" w:rsidRDefault="00F53853" w:rsidP="002C1548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8"/>
        </w:trPr>
        <w:tc>
          <w:tcPr>
            <w:tcW w:w="564" w:type="dxa"/>
            <w:vMerge w:val="restart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414" w:type="dxa"/>
            <w:vMerge w:val="restart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Удовлетворение потре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ностей детей-инвалидов, детей с ограниченными возможностями здоровья в инклюзивном образов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нии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5.1.4.6.).</w:t>
            </w: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тей – инвалидов, в общем количес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 дошкольных образовательных организаций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18, 18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9"/>
        </w:trPr>
        <w:tc>
          <w:tcPr>
            <w:tcW w:w="564" w:type="dxa"/>
            <w:vMerge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льным образованием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7"/>
        </w:trPr>
        <w:tc>
          <w:tcPr>
            <w:tcW w:w="564" w:type="dxa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414" w:type="dxa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полнительных мест в 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разовательных организ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циях, осуществляющих образовательную деятел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ь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ность по образовательным программам дошкольного образования. (5.1.4.14.)</w:t>
            </w:r>
          </w:p>
        </w:tc>
        <w:tc>
          <w:tcPr>
            <w:tcW w:w="3402" w:type="dxa"/>
          </w:tcPr>
          <w:p w:rsidR="00F53853" w:rsidRPr="00F30201" w:rsidRDefault="00F53853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образования для детей в возрасте от 2 месяцев до 3 лет</w:t>
            </w:r>
          </w:p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</w:tbl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  <w:r>
        <w:rPr>
          <w:rFonts w:ascii="Times New Roman" w:hAnsi="Times New Roman"/>
          <w:b/>
          <w:color w:val="00000A"/>
          <w:sz w:val="23"/>
          <w:szCs w:val="23"/>
          <w:lang w:eastAsia="zh-CN"/>
        </w:rPr>
        <w:br w:type="page"/>
      </w:r>
      <w:r w:rsidRPr="00ED6802">
        <w:rPr>
          <w:rFonts w:ascii="Times New Roman" w:hAnsi="Times New Roman"/>
          <w:b/>
          <w:color w:val="00000A"/>
          <w:sz w:val="23"/>
          <w:szCs w:val="23"/>
          <w:lang w:eastAsia="zh-CN"/>
        </w:rPr>
        <w:lastRenderedPageBreak/>
        <w:t>Приложение 6</w:t>
      </w: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 xml:space="preserve">                                                                                                                                                                  к подпрограмме 1 муниципальной программы</w:t>
      </w:r>
    </w:p>
    <w:p w:rsidR="008A2849" w:rsidRDefault="008A2849" w:rsidP="008A2849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>ПРОГНОЗ</w:t>
      </w:r>
    </w:p>
    <w:p w:rsidR="008A2849" w:rsidRDefault="008A2849" w:rsidP="008A2849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>сводных показателей муниципальных заданий на оказание муниципальных услуг (выполнение работ)</w:t>
      </w:r>
    </w:p>
    <w:p w:rsidR="008A2849" w:rsidRDefault="008A2849" w:rsidP="008A2849">
      <w:pPr>
        <w:spacing w:after="0" w:line="240" w:lineRule="auto"/>
        <w:jc w:val="center"/>
      </w:pPr>
      <w:r>
        <w:rPr>
          <w:rFonts w:ascii="Times New Roman" w:eastAsia="Times New Roman" w:hAnsi="Times New Roman"/>
          <w:b/>
          <w:sz w:val="27"/>
          <w:szCs w:val="27"/>
        </w:rPr>
        <w:t>муниципальными учреждениями по подпрограмме 1 муниципальной программы</w:t>
      </w:r>
    </w:p>
    <w:p w:rsidR="008A2849" w:rsidRDefault="008A2849" w:rsidP="008A2849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</w:rPr>
      </w:pPr>
      <w:r>
        <w:t xml:space="preserve"> </w:t>
      </w:r>
    </w:p>
    <w:tbl>
      <w:tblPr>
        <w:tblW w:w="0" w:type="auto"/>
        <w:tblInd w:w="-5" w:type="dxa"/>
        <w:tblLayout w:type="fixed"/>
        <w:tblLook w:val="0000"/>
      </w:tblPr>
      <w:tblGrid>
        <w:gridCol w:w="1951"/>
        <w:gridCol w:w="2126"/>
        <w:gridCol w:w="1418"/>
        <w:gridCol w:w="850"/>
        <w:gridCol w:w="933"/>
        <w:gridCol w:w="992"/>
        <w:gridCol w:w="769"/>
        <w:gridCol w:w="850"/>
        <w:gridCol w:w="851"/>
        <w:gridCol w:w="850"/>
        <w:gridCol w:w="992"/>
        <w:gridCol w:w="851"/>
        <w:gridCol w:w="850"/>
        <w:gridCol w:w="851"/>
        <w:gridCol w:w="861"/>
      </w:tblGrid>
      <w:tr w:rsidR="008A2849" w:rsidTr="008B44CF">
        <w:trPr>
          <w:cantSplit/>
          <w:trHeight w:val="55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 xml:space="preserve">Наименование муниципальной работы </w:t>
            </w:r>
          </w:p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(услуги)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Наименование п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казателя, характ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ризующего объём услуги (работы)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Единица измерения объёма м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ниципал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ной услуги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Значение показателя объёма услуги (работы)</w:t>
            </w:r>
          </w:p>
        </w:tc>
        <w:tc>
          <w:tcPr>
            <w:tcW w:w="52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Расходы районного бюджета на оказание муниц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пальной услуги (работы), тыс. руб.</w:t>
            </w:r>
          </w:p>
        </w:tc>
      </w:tr>
      <w:tr w:rsidR="008A2849" w:rsidTr="008B44CF">
        <w:trPr>
          <w:cantSplit/>
          <w:trHeight w:val="113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2022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8A2849" w:rsidRDefault="008A2849" w:rsidP="008B4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8A2849" w:rsidRDefault="008A2849" w:rsidP="008B4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2025</w:t>
            </w:r>
          </w:p>
        </w:tc>
      </w:tr>
      <w:tr w:rsidR="008A2849" w:rsidTr="008B44CF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6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15</w:t>
            </w:r>
          </w:p>
        </w:tc>
      </w:tr>
      <w:tr w:rsidR="008A2849" w:rsidTr="008B44CF">
        <w:trPr>
          <w:cantSplit/>
          <w:trHeight w:val="263"/>
        </w:trPr>
        <w:tc>
          <w:tcPr>
            <w:tcW w:w="1599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Учредитель: Управление образования администрации Никольского муниципального района</w:t>
            </w:r>
          </w:p>
        </w:tc>
      </w:tr>
      <w:tr w:rsidR="008A2849" w:rsidTr="008B44CF">
        <w:trPr>
          <w:cantSplit/>
          <w:trHeight w:val="113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A2849">
            <w:pPr>
              <w:numPr>
                <w:ilvl w:val="0"/>
                <w:numId w:val="14"/>
              </w:numPr>
              <w:tabs>
                <w:tab w:val="clear" w:pos="720"/>
                <w:tab w:val="num" w:pos="0"/>
              </w:tabs>
              <w:spacing w:after="0" w:line="240" w:lineRule="auto"/>
              <w:ind w:left="360"/>
              <w:jc w:val="both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Реализация образов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тельных пр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грамм д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школьного образования. Присмотр и уход.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Контингент восп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танников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1126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1120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849" w:rsidRDefault="008A2849" w:rsidP="008B44C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849" w:rsidRDefault="008A2849" w:rsidP="008B44C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8A2849" w:rsidRDefault="008A2849" w:rsidP="008B44CF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8A2849" w:rsidRDefault="008A2849" w:rsidP="008B44CF">
            <w:r>
              <w:rPr>
                <w:rFonts w:ascii="Times New Roman" w:eastAsia="Times New Roman" w:hAnsi="Times New Roman"/>
                <w:sz w:val="23"/>
                <w:szCs w:val="23"/>
              </w:rPr>
              <w:t>1120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2849" w:rsidRDefault="008A2849" w:rsidP="008B44CF">
            <w:pPr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  <w:p w:rsidR="008A2849" w:rsidRDefault="008A2849" w:rsidP="008B44CF">
            <w:pPr>
              <w:ind w:left="113" w:right="113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128 638,80</w:t>
            </w:r>
          </w:p>
          <w:p w:rsidR="008A2849" w:rsidRDefault="008A2849" w:rsidP="008B44CF">
            <w:pPr>
              <w:ind w:left="113" w:right="113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116 893,2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2849" w:rsidRDefault="008A2849" w:rsidP="008B44CF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133 130,1</w:t>
            </w:r>
          </w:p>
          <w:p w:rsidR="008A2849" w:rsidRDefault="008A2849" w:rsidP="008B44C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2849" w:rsidRDefault="008A2849" w:rsidP="008B44CF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133 336,2</w:t>
            </w:r>
          </w:p>
          <w:p w:rsidR="008A2849" w:rsidRDefault="008A2849" w:rsidP="008B44C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2849" w:rsidRDefault="008A2849" w:rsidP="008B44CF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134 336,2</w:t>
            </w:r>
          </w:p>
          <w:p w:rsidR="008A2849" w:rsidRDefault="008A2849" w:rsidP="008B44C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2849" w:rsidRDefault="008A2849" w:rsidP="008B44CF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134 336,2</w:t>
            </w:r>
          </w:p>
          <w:p w:rsidR="008A2849" w:rsidRDefault="008A2849" w:rsidP="008B44C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8A2849" w:rsidRDefault="008A2849" w:rsidP="008B44CF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134 336,2</w:t>
            </w:r>
          </w:p>
          <w:p w:rsidR="008A2849" w:rsidRDefault="008A2849" w:rsidP="008B44C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</w:tr>
    </w:tbl>
    <w:p w:rsidR="0063426D" w:rsidRDefault="0063426D" w:rsidP="0063426D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</w:rPr>
        <w:sectPr w:rsidR="0063426D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6838" w:h="11906" w:orient="landscape"/>
          <w:pgMar w:top="765" w:right="822" w:bottom="765" w:left="425" w:header="709" w:footer="709" w:gutter="0"/>
          <w:cols w:space="720"/>
          <w:docGrid w:linePitch="360"/>
        </w:sectPr>
      </w:pPr>
      <w:r>
        <w:rPr>
          <w:rFonts w:ascii="Times New Roman" w:eastAsia="Times New Roman" w:hAnsi="Times New Roman"/>
          <w:b/>
          <w:color w:val="000000"/>
          <w:sz w:val="21"/>
          <w:szCs w:val="21"/>
        </w:rPr>
        <w:t xml:space="preserve">                   </w:t>
      </w: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69626A">
        <w:rPr>
          <w:rFonts w:ascii="Times New Roman" w:hAnsi="Times New Roman"/>
          <w:b/>
          <w:bCs/>
          <w:sz w:val="24"/>
          <w:szCs w:val="24"/>
          <w:lang w:eastAsia="zh-CN"/>
        </w:rPr>
        <w:t>ПАСПОРТ</w:t>
      </w: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69626A">
        <w:rPr>
          <w:rFonts w:ascii="Times New Roman" w:hAnsi="Times New Roman"/>
          <w:b/>
          <w:bCs/>
          <w:sz w:val="24"/>
          <w:szCs w:val="24"/>
          <w:lang w:eastAsia="zh-CN"/>
        </w:rPr>
        <w:t>подпрограммы 2  муниципальной программы</w:t>
      </w:r>
    </w:p>
    <w:p w:rsidR="00F030B6" w:rsidRDefault="00F030B6" w:rsidP="00F030B6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zh-CN"/>
        </w:rPr>
      </w:pP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«Развитие общего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и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дополнительного образования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детей»</w:t>
      </w:r>
    </w:p>
    <w:p w:rsidR="00F030B6" w:rsidRPr="0069626A" w:rsidRDefault="00F030B6" w:rsidP="00F030B6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107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8"/>
        <w:gridCol w:w="7022"/>
      </w:tblGrid>
      <w:tr w:rsidR="00F030B6" w:rsidRPr="0069626A" w:rsidTr="00BB5ED0">
        <w:trPr>
          <w:trHeight w:val="502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Ответственный исполнитель </w:t>
            </w:r>
          </w:p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Подпрограммы (соисполнитель подпрограммы)   </w:t>
            </w:r>
          </w:p>
        </w:tc>
        <w:tc>
          <w:tcPr>
            <w:tcW w:w="7022" w:type="dxa"/>
            <w:vAlign w:val="center"/>
          </w:tcPr>
          <w:p w:rsidR="00E0561E" w:rsidRDefault="00F030B6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Управление образования администрации Никольского муниц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и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пального района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;</w:t>
            </w:r>
          </w:p>
          <w:p w:rsidR="00F030B6" w:rsidRDefault="00F030B6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Муниципальное казенное учреждение «Центр обслужи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вания бюджетных учреждений»;</w:t>
            </w:r>
          </w:p>
          <w:p w:rsidR="00E0561E" w:rsidRPr="0069626A" w:rsidRDefault="00E0561E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Муниципальное казенное учреждение «Центр бухгалтерского учета и отчетности Никольского муниципального района».</w:t>
            </w:r>
          </w:p>
        </w:tc>
      </w:tr>
      <w:tr w:rsidR="00F030B6" w:rsidRPr="0069626A" w:rsidTr="00BB5ED0">
        <w:trPr>
          <w:trHeight w:val="586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>Участники подпрограммы</w:t>
            </w:r>
          </w:p>
        </w:tc>
        <w:tc>
          <w:tcPr>
            <w:tcW w:w="7022" w:type="dxa"/>
          </w:tcPr>
          <w:p w:rsidR="00D348D1" w:rsidRDefault="00F030B6" w:rsidP="00F05C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Муниципальные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бюджетные о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бще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образовательные учреждения</w:t>
            </w:r>
            <w:r w:rsidR="00D348D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.</w:t>
            </w:r>
          </w:p>
          <w:p w:rsidR="00F030B6" w:rsidRPr="0069626A" w:rsidRDefault="00D348D1" w:rsidP="00F05C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Муниципальные </w:t>
            </w:r>
            <w:r w:rsidR="00F030B6"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бюджетные образовательные учреждения д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полнительного образования.</w:t>
            </w:r>
          </w:p>
        </w:tc>
      </w:tr>
      <w:tr w:rsidR="00BB5ED0" w:rsidRPr="0069626A" w:rsidTr="00BB5ED0">
        <w:tc>
          <w:tcPr>
            <w:tcW w:w="3688" w:type="dxa"/>
            <w:vMerge w:val="restart"/>
          </w:tcPr>
          <w:p w:rsidR="00BB5ED0" w:rsidRPr="0061631D" w:rsidRDefault="00BB5ED0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Цели </w:t>
            </w:r>
            <w:r w:rsidR="000A48D5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и 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задачи подпрограммы</w:t>
            </w:r>
          </w:p>
        </w:tc>
        <w:tc>
          <w:tcPr>
            <w:tcW w:w="7022" w:type="dxa"/>
          </w:tcPr>
          <w:p w:rsidR="00BB5ED0" w:rsidRPr="0061631D" w:rsidRDefault="00BB5ED0" w:rsidP="00F05C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Цель:</w:t>
            </w:r>
          </w:p>
          <w:p w:rsidR="00BB5ED0" w:rsidRPr="0061631D" w:rsidRDefault="00331AC8" w:rsidP="00331A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и равных возможностей получения качественного образования всех уро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ней для формирования успешной, социально активной личности, отвечающей требованиям современного общества и экономики</w:t>
            </w:r>
          </w:p>
        </w:tc>
      </w:tr>
      <w:tr w:rsidR="00BB5ED0" w:rsidRPr="0069626A" w:rsidTr="00BB5ED0">
        <w:tc>
          <w:tcPr>
            <w:tcW w:w="3688" w:type="dxa"/>
            <w:vMerge/>
          </w:tcPr>
          <w:p w:rsidR="00BB5ED0" w:rsidRPr="0061631D" w:rsidRDefault="00BB5ED0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22" w:type="dxa"/>
          </w:tcPr>
          <w:p w:rsidR="00BB5ED0" w:rsidRPr="0061631D" w:rsidRDefault="00BB5ED0" w:rsidP="00F05C4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Задачи:</w:t>
            </w:r>
          </w:p>
          <w:p w:rsidR="00BB5ED0" w:rsidRPr="0061631D" w:rsidRDefault="00BB5ED0" w:rsidP="00880081">
            <w:pPr>
              <w:widowControl w:val="0"/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Развитие сети и инфраструктуры учреждений общего и допо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нительного образования детей для обеспечения доступности образовательных услуг и качественных условий обучения, 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зависимо от территории проживания и возможностей здоровья;</w:t>
            </w:r>
          </w:p>
          <w:p w:rsidR="00BB5ED0" w:rsidRPr="0061631D" w:rsidRDefault="00BB5ED0" w:rsidP="00880081">
            <w:pPr>
              <w:widowControl w:val="0"/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модернизация содержания образования и образовательной ср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ды в соответствии с ФГОС;</w:t>
            </w:r>
            <w:r w:rsidR="009806A7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(5.1.4.2.)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выявление, развитие и поддержка молодых талантов, целевая поддержка одарённых детей;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(5.1.4.10.)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развитие независимой и прозрачной для общества оценки кач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ства образования, гласности и коллегиальности в области оценки качества образования</w:t>
            </w:r>
            <w:r w:rsidRPr="006163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zh-CN"/>
              </w:rPr>
              <w:t>;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(5.1.4.13.)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усиление социальной защищённости педагогических работн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ков района, создание условий для закрепления педагогических кадров образовательных учреждений, обеспечение сферы обр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зования квалифицированными кадрами;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(5.1.4.12.)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персонифицированного финансирования допо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нительного образования в районе; 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в спортивной организации сферы образования п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реход на программы спортивной подготовки, в детско-юношеской спортивной школе не менее 10 %.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модели электронной школы и развитие электронн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го обучения.(5.1.4.3.)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Удовлетворение потребностей детей-инвалидов, детей с огр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ниченными возможностями здоровья в инклюзивном образ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вании. (5.1.4.6.)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 системе общего образования равных возможностей для современного качественного образования и позитивной с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</w:t>
            </w:r>
            <w:r w:rsidR="009806A7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лах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). (5.1.4.7.)</w:t>
            </w:r>
          </w:p>
          <w:p w:rsidR="00BB5ED0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Создание условий, обеспечивающих доступность дополн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тельных образовательн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ых программ естественнонаучной,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те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х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нической 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и 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туристско-спортивной 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направленности для об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чающих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ся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. (5.1.4.9.)</w:t>
            </w:r>
          </w:p>
          <w:p w:rsidR="003D00B5" w:rsidRPr="00C404AD" w:rsidRDefault="003D00B5" w:rsidP="003D00B5">
            <w:pPr>
              <w:spacing w:after="0" w:line="240" w:lineRule="auto"/>
              <w:ind w:left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регионального проекта «Успех каждого ребенка»;</w:t>
            </w:r>
          </w:p>
          <w:p w:rsidR="003D00B5" w:rsidRPr="00C404AD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Реализация регионального проекта «Цифровая образовател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ная среда»;</w:t>
            </w:r>
          </w:p>
          <w:p w:rsidR="00FE1E33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- Реализация регионально</w:t>
            </w:r>
            <w:r w:rsidR="00FE1E33">
              <w:rPr>
                <w:rFonts w:ascii="Times New Roman" w:hAnsi="Times New Roman"/>
                <w:color w:val="000000"/>
                <w:sz w:val="24"/>
                <w:szCs w:val="24"/>
              </w:rPr>
              <w:t>го проекта «Современная школа»;</w:t>
            </w:r>
          </w:p>
          <w:p w:rsidR="00FE1E33" w:rsidRDefault="003D00B5" w:rsidP="00FE1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  <w:r w:rsidR="00FE1E33">
              <w:rPr>
                <w:rFonts w:ascii="Times New Roman" w:hAnsi="Times New Roman"/>
                <w:sz w:val="24"/>
                <w:szCs w:val="24"/>
              </w:rPr>
              <w:t>- Организация бесплатного горячего питания обучающихся, получающих начальное общее образование в муниципальных о</w:t>
            </w:r>
            <w:r w:rsidR="00FE1E33">
              <w:rPr>
                <w:rFonts w:ascii="Times New Roman" w:hAnsi="Times New Roman"/>
                <w:sz w:val="24"/>
                <w:szCs w:val="24"/>
              </w:rPr>
              <w:t>б</w:t>
            </w:r>
            <w:r w:rsidR="00FE1E33">
              <w:rPr>
                <w:rFonts w:ascii="Times New Roman" w:hAnsi="Times New Roman"/>
                <w:sz w:val="24"/>
                <w:szCs w:val="24"/>
              </w:rPr>
              <w:t>разовательных организациях,</w:t>
            </w:r>
          </w:p>
          <w:p w:rsidR="003D00B5" w:rsidRPr="00FE1E33" w:rsidRDefault="00FE1E33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 Создание условий для обеспечения образовательного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цесса в части нераспространения новой короновирусной инфе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ции.</w:t>
            </w:r>
            <w:r w:rsidR="003D00B5"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9054AF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Целевые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 показатели подпр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граммы </w:t>
            </w:r>
          </w:p>
        </w:tc>
        <w:tc>
          <w:tcPr>
            <w:tcW w:w="7022" w:type="dxa"/>
          </w:tcPr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-средняя наполняемость классов в городской местности;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-средняя наполняемость классов в сельской местности;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общеобразовательных учреждений, осуществляющих ди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танционное обучение обучающихся, в общей численности общ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образовательных учреждений;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-количество детей-инвалидов, которым созданы условия для п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лучения качественного образования с использованием дистанц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онных образовательных технологий и не противопоказаны да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ные виды обучения;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школьников, которым предоставлена возможность обучат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ся в соответствии с основными современными требованиями, в общей численности школьников;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-доля школьников, обучающихся по ФГОС, в общей численности школьников; 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учителей, эффективно использующих современные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вательные технологии (в том числе информационно- коммуник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ционные технологии) в профессиональной деятельности, в общей численности учителей;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детей, охваченных мероприятиями муниципального, реги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нального, уровня в общей численности детей в возрасте от 7 до 15 лет;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-удельный вес численности обучающихся, участников областной и всероссийской олимпиады школьников на заключительном эт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пе ее проведения от общей численности обучающихся 9-11 кла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сов;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выпускников муниципальных общеобразовательных учр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ждений, не сдавших единый государственный экзамен по ру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скому языку и математике, в общей численности выпускников  муниципальных образовательных учреждений;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удельный вес численности учителей общеобразовательных 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в возрасте до 35 лет в общей численности учителей общеобразовательных учреждений;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общеобразовательных организаций, в которых создана  универсальная безбарьерная среда для инклюзивного образов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детей – инвалидов, в общем количестве общеобразовател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ных организаций;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детей – инвалидов, которым созданы условия для получ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качественного начального общего, основного общего,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него общего образования, в общей численности детей – инвал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дов школьного возраста</w:t>
            </w:r>
            <w:r w:rsidRPr="00D01439"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  <w:t>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детей – инвалидов в возрасте от 5 до 18 лет, получающих дополнительное образование, в общей численности детей - инв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лидов такого возраста</w:t>
            </w:r>
            <w:r w:rsidRPr="00D01439"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  <w:t>.</w:t>
            </w:r>
          </w:p>
          <w:p w:rsidR="003D00B5" w:rsidRPr="00D01439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осуществля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щих образовательную деятельность по адаптированным осно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ным общеобразовательным программам, в которых внедрена си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тема мониторинга здоровья обучающихся на основе отечестве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ной технологической платформы;</w:t>
            </w:r>
          </w:p>
          <w:p w:rsidR="003D00B5" w:rsidRPr="00D01439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детей, охваченных образовательными программами допо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детей, в общей численности детей и м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лодежи в возрасте 5-18 лет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вания, в общей численности детей данной возрастной группы;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обучающихся, осуществляющих программы спо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тивной подготовки.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зданий общеобразовательных организаций, в кот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рых выполнены мероприятия по благоустройству зданий (ед.)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общеобразовательным программам на базе новых мест (человек в год);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отдельных групп сотрудников, прошедших переподготовку (повышение квалификации) по программам (курсам, модулям):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педагогические работники, в том числе наставники без пед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гогического образования (%),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руководители (%),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привлекаемые специалисты, в том числе из предприятий 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ального сектора экономики, образовательные волонтеры и др. (%).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участие в региональных этапах всероссийских и междунаро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ных мероприятиях различной направленности, в которых примут участие обучающиеся на новых местах: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число мероприятий (ед. в год),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в них участников (чел. в год);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внедривших ц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левую модель цифровой образовательной среды в 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организациях и профессиональных 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зациях во всех субъектах Российской Федерации. (ед., количество ОО);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образования, допо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для детей и среднего профессионального образования, для которых формируется цифровой 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ным программам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образовательных организаций, реализующих программы общего образования,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осуществляющих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вательную деятельность с использованием федеральной инфо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ды, в общем числе образовательных организаций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 и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использующих федерал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ную информационно-сервисную платформу цифровой образов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тельной среды для «горизонтального» обучения и неформального образования, в общем числе обучающихся по указанным пр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граммам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педагогических работников общего образования, проше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ших повышение квалификации в рамках периодической аттест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ции в цифровой форме с использованием информационного 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общеобразовательных организаций, внедривших целевую модель цифровой образовател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ьной среды  в отчетном году(%);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«Технол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гия»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«Основы безопасности жизнедеятельности»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«Информ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тика»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охваченных дополнительными общеобраз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вательными программами  на базе Центров образования цифр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занимающихся шахматами на постоянной основе, 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использующих инфрастру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туру Центров образования цифрового и гуманитарного профилей «Точка роста» для дистанционного образования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вовлеченных в программу 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циально-культурных компетенций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проведенных на площадке Центров образования цифрового и гуманитарного профилей «Точка роста» социокул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(ед.)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педагогов по предмету «Технол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гия», ежегодно (%)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иных сотрудников Центров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вания цифрового и гуманитарного профилей «Точка роста», еж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годно (%)</w:t>
            </w:r>
          </w:p>
          <w:p w:rsidR="007C2A94" w:rsidRDefault="003D00B5" w:rsidP="003D00B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 и гуманитарного профилей (ед.);</w:t>
            </w:r>
          </w:p>
          <w:p w:rsidR="00FE1E33" w:rsidRDefault="00FE1E33" w:rsidP="00FE1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 доля обучающихся, получающих начальное общее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вание в муниципальных образовательных организациях, пол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чающих бесплатное горячее питание, к общему количеству об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чающихся, получающих начальное общее образование в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пальных образовательных организациях;</w:t>
            </w:r>
          </w:p>
          <w:p w:rsidR="008B44CF" w:rsidRDefault="00FE1E33" w:rsidP="008B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  доля общеобразовательных организаций, в которых реал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зованы мероприятия по соблюдению санитарно-эпидемиологических требований в условиях распространения 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вой коронавирусной инфекции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COVID</w:t>
            </w:r>
            <w:r w:rsidRPr="00AC72DE">
              <w:rPr>
                <w:rFonts w:ascii="Times New Roman" w:hAnsi="Times New Roman"/>
                <w:sz w:val="24"/>
                <w:szCs w:val="24"/>
              </w:rPr>
              <w:t>-19)</w:t>
            </w:r>
            <w:r w:rsidR="008B44C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количество общеобразовательных организаций, расположе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ных в сельской местности и малых городах, в которых созданы и функционируют центры образования естественно-научной и те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нологической направленностей; 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численность обучающихся о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щеобразовательной организации, охваченных образовательными программами общего образов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 естественно-научной и технологической направленностей на базе центра «Точка роста» (человек в год);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численность детей, обучающихся программам дополнительного образования естественно-научной и технической направленн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стей на базе центра «Точка роста» (человек);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численность обучающихся, ежемесячно использующих инфр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структуру центров «Точка роста»  для дистанционного образов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(человек в год);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педагогических работников центра «Точка роста», пр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шедших обучение по программам из реестра программ повыш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 квалификации федерального оператора;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общеобразов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тельных организаций, оснащенных в целях внедрения цифровой образовательной среды;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обучающихся, для которых созданы ранее условия получ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 качественного образования вне зависимости от места их н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хождения посредством предоставления доступа к федерал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ной информационно- сервисной платформе цифровой образовател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ной среды;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педагогических работников, использующих сервисы фед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ральной информационно-сервисной платформы цифровой обр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зовательной среды;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образовательных организаций, использующих сервисы ф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деральной информационно-сервисной платформы цифровой о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разовательной среды при реализации программ основного общего образования.</w:t>
            </w:r>
          </w:p>
          <w:p w:rsidR="008B44CF" w:rsidRPr="00FE1E33" w:rsidRDefault="008B44CF" w:rsidP="00FE1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Сроки реализации </w:t>
            </w:r>
          </w:p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подпрограммы </w:t>
            </w:r>
          </w:p>
        </w:tc>
        <w:tc>
          <w:tcPr>
            <w:tcW w:w="7022" w:type="dxa"/>
            <w:vAlign w:val="center"/>
          </w:tcPr>
          <w:p w:rsidR="00F030B6" w:rsidRPr="0069626A" w:rsidRDefault="00F030B6" w:rsidP="00F05C43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2020-2025</w:t>
            </w: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годы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F030B6" w:rsidP="00F05C43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F030B6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Объемы финансового обеспеч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подпрограммы</w:t>
            </w:r>
          </w:p>
          <w:p w:rsidR="00F030B6" w:rsidRPr="008E2E6A" w:rsidRDefault="00F030B6" w:rsidP="00F05C4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7022" w:type="dxa"/>
          </w:tcPr>
          <w:p w:rsidR="008B44CF" w:rsidRPr="00177AA0" w:rsidRDefault="008B44CF" w:rsidP="008B44CF">
            <w:pPr>
              <w:tabs>
                <w:tab w:val="left" w:pos="-108"/>
              </w:tabs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«Общий объем бюджетных ассигнований на реализацию подпр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граммы 2 составляет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2 110 603,70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тыс. руб</w:t>
            </w:r>
            <w:r w:rsidRPr="00177AA0"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ar-SA"/>
              </w:rPr>
              <w:t>.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, в том числе по годам реализации:</w:t>
            </w:r>
          </w:p>
          <w:p w:rsidR="008B44CF" w:rsidRPr="00177AA0" w:rsidRDefault="008B44CF" w:rsidP="008B44CF">
            <w:pPr>
              <w:tabs>
                <w:tab w:val="left" w:pos="-108"/>
              </w:tabs>
              <w:spacing w:after="0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2020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374 022,90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8B44CF" w:rsidRPr="00177AA0" w:rsidRDefault="008B44CF" w:rsidP="008B44CF">
            <w:pPr>
              <w:tabs>
                <w:tab w:val="left" w:pos="-108"/>
              </w:tabs>
              <w:spacing w:after="0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2021 год –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407 592,10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 тыс. руб.;</w:t>
            </w:r>
          </w:p>
          <w:p w:rsidR="008B44CF" w:rsidRPr="00177AA0" w:rsidRDefault="008B44CF" w:rsidP="008B44CF">
            <w:pPr>
              <w:tabs>
                <w:tab w:val="left" w:pos="-108"/>
              </w:tabs>
              <w:spacing w:after="0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2022 год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– 335 351,80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8B44CF" w:rsidRPr="00177AA0" w:rsidRDefault="008B44CF" w:rsidP="008B44CF">
            <w:pPr>
              <w:tabs>
                <w:tab w:val="left" w:pos="-108"/>
              </w:tabs>
              <w:spacing w:after="0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2023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339 665,10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8B44CF" w:rsidRPr="00177AA0" w:rsidRDefault="008B44CF" w:rsidP="008B44CF">
            <w:pPr>
              <w:tabs>
                <w:tab w:val="left" w:pos="-108"/>
              </w:tabs>
              <w:spacing w:after="0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2024 год - 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326 985,90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8B44CF" w:rsidRPr="00177AA0" w:rsidRDefault="008B44CF" w:rsidP="008B44CF">
            <w:pPr>
              <w:tabs>
                <w:tab w:val="left" w:pos="-108"/>
              </w:tabs>
              <w:spacing w:after="0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326 985,90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</w:t>
            </w:r>
          </w:p>
          <w:p w:rsidR="008B44CF" w:rsidRPr="00177AA0" w:rsidRDefault="008B44CF" w:rsidP="008B44CF">
            <w:pPr>
              <w:snapToGrid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в том числе за счет субвенций и субсидий из областного бюджета за счет  средств федерального бюджета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>153 629,7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тыс. рублей, в том числе по годам реализации:</w:t>
            </w:r>
          </w:p>
          <w:p w:rsidR="008B44CF" w:rsidRDefault="008B44CF" w:rsidP="008B44CF">
            <w:pPr>
              <w:snapToGrid w:val="0"/>
              <w:spacing w:after="0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lastRenderedPageBreak/>
              <w:t>2020 год –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 17 690,80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 тыс. руб.</w:t>
            </w:r>
          </w:p>
          <w:p w:rsidR="008B44CF" w:rsidRDefault="008B44CF" w:rsidP="008B44CF">
            <w:pPr>
              <w:snapToGrid w:val="0"/>
              <w:spacing w:after="0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>2021 год -   27 921,50 тыс. руб.</w:t>
            </w:r>
          </w:p>
          <w:p w:rsidR="008B44CF" w:rsidRDefault="008B44CF" w:rsidP="008B44CF">
            <w:pPr>
              <w:snapToGrid w:val="0"/>
              <w:spacing w:after="0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>2022 год -   28 296,10 тыс. руб.</w:t>
            </w:r>
          </w:p>
          <w:p w:rsidR="008B44CF" w:rsidRDefault="008B44CF" w:rsidP="008B44CF">
            <w:pPr>
              <w:snapToGrid w:val="0"/>
              <w:spacing w:after="0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>2023 год -   29 585,30 тыс. руб.</w:t>
            </w:r>
          </w:p>
          <w:p w:rsidR="008B44CF" w:rsidRDefault="008B44CF" w:rsidP="008B44CF">
            <w:pPr>
              <w:snapToGrid w:val="0"/>
              <w:spacing w:after="0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>2024 год -   25 068,00 тыс. руб.</w:t>
            </w:r>
          </w:p>
          <w:p w:rsidR="008B44CF" w:rsidRPr="00177AA0" w:rsidRDefault="008B44CF" w:rsidP="008B44CF">
            <w:pPr>
              <w:snapToGrid w:val="0"/>
              <w:spacing w:after="0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>2025 год -    25 068,00 тыс. руб.</w:t>
            </w:r>
          </w:p>
          <w:p w:rsidR="008B44CF" w:rsidRPr="00177AA0" w:rsidRDefault="008B44CF" w:rsidP="008B44CF">
            <w:pPr>
              <w:snapToGrid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в том числе за счет субвенций и субсидий из областного бюджета за счет собственных средств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>областного бюджета – 1 389 920,80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тыс. рублей, в том числе по годам реализации:</w:t>
            </w:r>
          </w:p>
          <w:p w:rsidR="008B44CF" w:rsidRPr="00177AA0" w:rsidRDefault="008B44CF" w:rsidP="008B44CF">
            <w:pPr>
              <w:snapToGrid w:val="0"/>
              <w:spacing w:after="0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>2020 год –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267 478,30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 тыс. руб.</w:t>
            </w:r>
          </w:p>
          <w:p w:rsidR="008B44CF" w:rsidRPr="00177AA0" w:rsidRDefault="008B44CF" w:rsidP="008B44CF">
            <w:pPr>
              <w:snapToGrid w:val="0"/>
              <w:spacing w:after="0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>2021 год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– 284 652,50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тыс. руб. </w:t>
            </w:r>
          </w:p>
          <w:p w:rsidR="008B44CF" w:rsidRPr="00177AA0" w:rsidRDefault="008B44CF" w:rsidP="008B44CF">
            <w:pPr>
              <w:snapToGrid w:val="0"/>
              <w:spacing w:after="0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>2022 год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– 209 558,50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тыс. руб.</w:t>
            </w:r>
          </w:p>
          <w:p w:rsidR="008B44CF" w:rsidRPr="00177AA0" w:rsidRDefault="008B44CF" w:rsidP="008B44CF">
            <w:pPr>
              <w:snapToGrid w:val="0"/>
              <w:spacing w:after="0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>2023 год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– 212 663,30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тыс. руб.</w:t>
            </w:r>
          </w:p>
          <w:p w:rsidR="008B44CF" w:rsidRPr="00177AA0" w:rsidRDefault="008B44CF" w:rsidP="008B44CF">
            <w:pPr>
              <w:snapToGrid w:val="0"/>
              <w:spacing w:after="0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>2024 год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– 207 784,10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тыс. руб.</w:t>
            </w:r>
          </w:p>
          <w:p w:rsidR="008B44CF" w:rsidRPr="00177AA0" w:rsidRDefault="008B44CF" w:rsidP="008B44CF">
            <w:pPr>
              <w:snapToGrid w:val="0"/>
              <w:spacing w:after="0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>2025 год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– 207 784,10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тыс. руб.,</w:t>
            </w:r>
          </w:p>
          <w:p w:rsidR="008B44CF" w:rsidRPr="00177AA0" w:rsidRDefault="008B44CF" w:rsidP="008B44CF">
            <w:pPr>
              <w:snapToGrid w:val="0"/>
              <w:spacing w:after="0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>в том числе за счет собстве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>нных доходов бюджета – 567 053,20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тыс. рублей, в том числе по годам реализации:</w:t>
            </w:r>
          </w:p>
          <w:p w:rsidR="008B44CF" w:rsidRPr="00177AA0" w:rsidRDefault="008B44CF" w:rsidP="008B44CF">
            <w:pPr>
              <w:snapToGrid w:val="0"/>
              <w:spacing w:after="0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>2020 год –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88 853,80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тыс. руб.</w:t>
            </w:r>
          </w:p>
          <w:p w:rsidR="008B44CF" w:rsidRPr="00177AA0" w:rsidRDefault="008B44CF" w:rsidP="008B44CF">
            <w:pPr>
              <w:snapToGrid w:val="0"/>
              <w:spacing w:after="0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>2021 год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– 95 018,10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тыс. руб. </w:t>
            </w:r>
          </w:p>
          <w:p w:rsidR="008B44CF" w:rsidRPr="00177AA0" w:rsidRDefault="008B44CF" w:rsidP="008B44CF">
            <w:pPr>
              <w:snapToGrid w:val="0"/>
              <w:spacing w:after="0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>2022 год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– 97 497,20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тыс. руб.</w:t>
            </w:r>
          </w:p>
          <w:p w:rsidR="008B44CF" w:rsidRPr="00177AA0" w:rsidRDefault="008B44CF" w:rsidP="008B44CF">
            <w:pPr>
              <w:snapToGrid w:val="0"/>
              <w:spacing w:after="0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>2023 год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– 97 416,50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тыс. руб.</w:t>
            </w:r>
          </w:p>
          <w:p w:rsidR="008B44CF" w:rsidRPr="00177AA0" w:rsidRDefault="008B44CF" w:rsidP="008B44CF">
            <w:pPr>
              <w:snapToGrid w:val="0"/>
              <w:spacing w:after="0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>2024 год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– 94 133,80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тыс. руб.</w:t>
            </w:r>
          </w:p>
          <w:p w:rsidR="008B44CF" w:rsidRPr="00550CA6" w:rsidRDefault="008B44CF" w:rsidP="008B44CF">
            <w:pPr>
              <w:spacing w:after="0"/>
              <w:jc w:val="both"/>
              <w:rPr>
                <w:rFonts w:ascii="Times New Roman" w:eastAsia="Times New Roman" w:hAnsi="Times New Roman"/>
                <w:bCs/>
                <w:iCs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>94 133,80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тыс. руб.</w:t>
            </w:r>
          </w:p>
          <w:p w:rsidR="00F030B6" w:rsidRPr="00B01FCC" w:rsidRDefault="00F030B6" w:rsidP="00DC24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F030B6" w:rsidRPr="0069626A" w:rsidTr="00BB5ED0">
        <w:trPr>
          <w:trHeight w:val="80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Ожидаемые результаты реализ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ции подпрограммы </w:t>
            </w:r>
          </w:p>
        </w:tc>
        <w:tc>
          <w:tcPr>
            <w:tcW w:w="7022" w:type="dxa"/>
            <w:shd w:val="clear" w:color="auto" w:fill="FFFFFF"/>
          </w:tcPr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За период с 2018 года по 2025 год планируется  достижение сл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дующих показателей: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средней наполняемости классов в городской м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стности до 24   человек 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средней наполняемости классов в сельской мес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т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ности  до 6 человек; 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общеобразовательных учреждений, осуществля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ю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щих дистанционное обучение обучающихся, в общей численн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сти общеобразовательных учреждений - до 7,1%.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-количество детей-инвалидов, которым созданы условия для получения качественного образования с                   использован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ем дистанционных образовательных технологий и не противоп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казаны данные виды обучения- 2 человека;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школьников, которым предоставлена возможность обучаться в соответствии с основными современными требов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ниями, в общей численности школьников, до 93,3%;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школьников, обучающихся по федеральным гос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у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дарственным образовательным стандартам, в общей численности школьников –  до 100,0%;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учителей, эффективно использующих совреме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ные образовательные технологии (в том числе информационные коммуникационные технологии) в профессиональной деятельн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сти, в общей численности учителей -  до   95,0  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детей, охваченных мероприятиями муниципальн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го и  регионального уровня в общей численности детей в возрасте от 7 до 15 лет - до 95,0%;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-увеличение удельного веса численности обучающихся, уч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стников областной и всероссийской олимпиады школьников на заключительном этапе ее проведения от общей численности об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у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чающихся 9-11 классов  до  2,5  %.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-доля выпускников муниципальных общеобразовательных учреждений, не сдавших единый государственный экзамен по русскому языку и математике, в общей численности выпускников муниципальных) общеобразовательных учреждений, - до 0,0%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-увеличение доли численности учителей общеобразовател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ных организаций в возрасте до 35 лет в общей численности уч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телей общеобразовательных учреждений до 18 %;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общеобразовательных организаций, в которых создана  универсальная безбарьерная среда для инклюзивного образов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 детей – инвалидов, в общем количестве общеобразовател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ь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ных организаций – 33,3 %;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детей – инвалидов, которым созданы условия для получ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 качественного начального общего, основного общего, сре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него общего образования, в общей численности детей – инвал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дов школьного возраста – 100,0 %;</w:t>
            </w:r>
          </w:p>
          <w:p w:rsidR="003D00B5" w:rsidRPr="00C776C5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детей, охваченных образовательными программами допо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детей, в общей численности детей и м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лодежи в возрасте 5-18 лет -89,9%;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детей – инвалидов в возрасте от 5 до 18 лет, получающих дополнительное образование, в общей численности детей - инв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лидов такого возраста – 45,0 % 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- 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доля выпускников-инвалидов 9 и 11 классов, охваченных про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ф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ориентационной работой, в общей численности выпускников-инвалидов такого возраста – 95 %;</w:t>
            </w:r>
            <w:r w:rsidRPr="00C776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3D00B5" w:rsidRPr="00C776C5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 количество общеобразовательных организаций, осуществля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ю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адаптированным осно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в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ным общеобразовательным программам, в которых внедрена си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с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тема мониторинга здоровья обучающихся на основе отечестве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ной технологической платформы-1.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вания, в общей численности детей данной возрастной группы увеличится до 50%.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количество обучающихся, осуществляющих программы спо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тивной подготовки не менее 10%;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зданий общеобразовательных организаций, в кот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рых выполнены мероприятия по благоустройству зданий (1ед.)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общеобразовательным программам на базе новых мест (654 человек);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отдельных групп сотрудников, прошедших переподготовку (повышение квалификации) по программам (курсам, модулям):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педагогические работники, в том числе наставники без пед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гогического образования (100 %),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руководители (100 %),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привлекаемые специалисты, в том числе из предприятий 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ального сектора экономики, образовательные волонтеры и др. 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(100 %).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участие в региональных этапах всероссийских и междунаро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ных мероприятиях различной направленности, в которых примут участие обучающиеся на новых местах: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число мероприятий (20 ед. в год),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в них участников (327 чел. в год);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внедривших ц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левую модель цифровой образовательной среды в образовател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организациях и профессиональных образовательных орган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зациях во всех субъектах Российской Федерации. (от 1 до 10 ед., количество ОО);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образования, допо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для детей и среднего профессионального образования, для которых формируется цифровой образовател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ным программам (от 7% до 16%);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образовательных организаций, реализующих программы общего образования, дополнительного образования детей и сре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осуществляющих 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вательную деятельность с использованием федеральной инфо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мационно-сервисной платформы цифровой образовательной ср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ды, в общем числе образовательных организаций (от 7% до 71%);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 и сре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использующих федерал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ную информационно-сервисную платформу цифровой образов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тельной среды для «горизонтального» обучения и неформального образования, в общем числе обучающихся по указанным пр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граммам (от 4% до 35 %);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педагогических работников общего образования, проше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ших повышение квалификации в рамках периодической аттест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ции в цифровой форме с использованием информационного 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(от 4% до 15%);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общеобразовательных организаций, внедривших целевую модель цифровой образовательной среды  в отчетном году (от 7% до 64%);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«Технол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гия» на базе Центров образования цифрового и гуманитарного профилей «Точка роста» (от 1218 чел. до 1834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«Основы безопасности жизнедеятельности» на базе Центров образования цифрового и гуманитарного профилей «Точка роста» (от 275 чел. до 440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«Информ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тика» на базе Центров образования цифрового и гуманитарного профилей «Точка роста» (от 535 чел. до 814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охваченных дополнительными общеобраз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вательными программами  на базе Центров образования цифр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вого и гуманитарного профилей «Точка роста» (от 1144 чел. до 1746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численность детей, занимающихся шахматами на постоянной основе,  на базе Центров образования цифрового и гуманитарного профилей «Точка роста» (от 40 чел. до 280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использующих инфрастру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туру Центров образования цифрового и гуманитарного профилей «Точка роста» для дистанционного образования (от 200 чел. 1400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вовлеченных в программу с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циально-культурных компетенций (от 200 чел. до 1400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проведенных на площадке Центров образования цифрового и гуманитарного профилей «Точка роста» социокул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(от 10 ед. до 70 ед.)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педагогов по предмету «Технол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гия», ежегодно (100 %)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иных сотрудников Центров 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вания цифрового и гуманитарного профилей «Точка роста», еж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годно (100 %)</w:t>
            </w:r>
          </w:p>
          <w:p w:rsidR="008B44CF" w:rsidRDefault="003D00B5" w:rsidP="008B44C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 и гуманитарного профилей (от 2 ед. до 14 ед.);</w:t>
            </w:r>
          </w:p>
          <w:p w:rsidR="008B44CF" w:rsidRDefault="008B44CF" w:rsidP="008B44CF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 w:themeColor="text1"/>
                <w:sz w:val="24"/>
                <w:szCs w:val="24"/>
              </w:rPr>
              <w:t>количество общеобразовательных организаций, расположе</w:t>
            </w:r>
            <w:r>
              <w:rPr>
                <w:color w:val="000000" w:themeColor="text1"/>
                <w:sz w:val="24"/>
                <w:szCs w:val="24"/>
              </w:rPr>
              <w:t>н</w:t>
            </w:r>
            <w:r>
              <w:rPr>
                <w:color w:val="000000" w:themeColor="text1"/>
                <w:sz w:val="24"/>
                <w:szCs w:val="24"/>
              </w:rPr>
              <w:t>ных в сельской местности и малых городах, в которых созданы и функционируют центры образования естественно-научной и те</w:t>
            </w:r>
            <w:r>
              <w:rPr>
                <w:color w:val="000000" w:themeColor="text1"/>
                <w:sz w:val="24"/>
                <w:szCs w:val="24"/>
              </w:rPr>
              <w:t>х</w:t>
            </w:r>
            <w:r>
              <w:rPr>
                <w:color w:val="000000" w:themeColor="text1"/>
                <w:sz w:val="24"/>
                <w:szCs w:val="24"/>
              </w:rPr>
              <w:t xml:space="preserve">нологической направленностей - </w:t>
            </w:r>
            <w:r w:rsidRPr="0021325C">
              <w:rPr>
                <w:color w:val="000000" w:themeColor="text1"/>
                <w:sz w:val="24"/>
                <w:szCs w:val="24"/>
              </w:rPr>
              <w:t>7;</w:t>
            </w:r>
          </w:p>
          <w:p w:rsidR="008B44CF" w:rsidRDefault="008B44CF" w:rsidP="008B44CF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численность обучающихся общеобразовательной организации, охваченных образовательными программами общего образов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>
              <w:rPr>
                <w:color w:val="000000" w:themeColor="text1"/>
                <w:sz w:val="24"/>
                <w:szCs w:val="24"/>
              </w:rPr>
              <w:t>ния естественно-научной и технологической направленностей на базе центра «Точка роста» (человек в год) – 421;</w:t>
            </w:r>
          </w:p>
          <w:p w:rsidR="008B44CF" w:rsidRDefault="008B44CF" w:rsidP="008B44CF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численность д</w:t>
            </w:r>
            <w:r>
              <w:rPr>
                <w:color w:val="000000" w:themeColor="text1"/>
                <w:sz w:val="24"/>
                <w:szCs w:val="24"/>
              </w:rPr>
              <w:t>е</w:t>
            </w:r>
            <w:r>
              <w:rPr>
                <w:color w:val="000000" w:themeColor="text1"/>
                <w:sz w:val="24"/>
                <w:szCs w:val="24"/>
              </w:rPr>
              <w:t>тей, обучающихся программам дополнительного образования естественно-научной и технической направленн</w:t>
            </w:r>
            <w:r>
              <w:rPr>
                <w:color w:val="000000" w:themeColor="text1"/>
                <w:sz w:val="24"/>
                <w:szCs w:val="24"/>
              </w:rPr>
              <w:t>о</w:t>
            </w:r>
            <w:r>
              <w:rPr>
                <w:color w:val="000000" w:themeColor="text1"/>
                <w:sz w:val="24"/>
                <w:szCs w:val="24"/>
              </w:rPr>
              <w:t>стей на базе центра «Точка роста» (человек) – 270;</w:t>
            </w:r>
          </w:p>
          <w:p w:rsidR="00754815" w:rsidRDefault="008B44CF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численность обучающихся, ежемесячно использующих инфр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>
              <w:rPr>
                <w:color w:val="000000" w:themeColor="text1"/>
                <w:sz w:val="24"/>
                <w:szCs w:val="24"/>
              </w:rPr>
              <w:t>структуру центров «Точка роста»  для дистанционного образов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>
              <w:rPr>
                <w:color w:val="000000" w:themeColor="text1"/>
                <w:sz w:val="24"/>
                <w:szCs w:val="24"/>
              </w:rPr>
              <w:t>ния</w:t>
            </w:r>
            <w:r w:rsidR="00754815">
              <w:rPr>
                <w:color w:val="000000" w:themeColor="text1"/>
                <w:sz w:val="24"/>
                <w:szCs w:val="24"/>
              </w:rPr>
              <w:t xml:space="preserve"> (человек в год) – 135;</w:t>
            </w:r>
          </w:p>
          <w:p w:rsid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педагогических работников центра «Точка роста», пр</w:t>
            </w:r>
            <w:r w:rsidR="008B44CF">
              <w:rPr>
                <w:color w:val="000000" w:themeColor="text1"/>
                <w:sz w:val="24"/>
                <w:szCs w:val="24"/>
              </w:rPr>
              <w:t>о</w:t>
            </w:r>
            <w:r w:rsidR="008B44CF">
              <w:rPr>
                <w:color w:val="000000" w:themeColor="text1"/>
                <w:sz w:val="24"/>
                <w:szCs w:val="24"/>
              </w:rPr>
              <w:t>шедших обучение по программам из реестра программ повыш</w:t>
            </w:r>
            <w:r w:rsidR="008B44CF">
              <w:rPr>
                <w:color w:val="000000" w:themeColor="text1"/>
                <w:sz w:val="24"/>
                <w:szCs w:val="24"/>
              </w:rPr>
              <w:t>е</w:t>
            </w:r>
            <w:r w:rsidR="008B44CF">
              <w:rPr>
                <w:color w:val="000000" w:themeColor="text1"/>
                <w:sz w:val="24"/>
                <w:szCs w:val="24"/>
              </w:rPr>
              <w:t>ния квалификации федерального оператора – 100%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общ</w:t>
            </w:r>
            <w:r w:rsidR="008B44CF">
              <w:rPr>
                <w:color w:val="000000" w:themeColor="text1"/>
                <w:sz w:val="24"/>
                <w:szCs w:val="24"/>
              </w:rPr>
              <w:t>е</w:t>
            </w:r>
            <w:r w:rsidR="008B44CF">
              <w:rPr>
                <w:color w:val="000000" w:themeColor="text1"/>
                <w:sz w:val="24"/>
                <w:szCs w:val="24"/>
              </w:rPr>
              <w:t>образовательных организаций, оснащенных в целях внедрения цифрово</w:t>
            </w:r>
            <w:r>
              <w:rPr>
                <w:color w:val="000000" w:themeColor="text1"/>
                <w:sz w:val="24"/>
                <w:szCs w:val="24"/>
              </w:rPr>
              <w:t>й образовательной среды – 26,67;</w:t>
            </w:r>
          </w:p>
          <w:p w:rsid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обучающихся, для которых созданы ранее условия пол</w:t>
            </w:r>
            <w:r w:rsidR="008B44CF">
              <w:rPr>
                <w:color w:val="000000" w:themeColor="text1"/>
                <w:sz w:val="24"/>
                <w:szCs w:val="24"/>
              </w:rPr>
              <w:t>у</w:t>
            </w:r>
            <w:r w:rsidR="008B44CF">
              <w:rPr>
                <w:color w:val="000000" w:themeColor="text1"/>
                <w:sz w:val="24"/>
                <w:szCs w:val="24"/>
              </w:rPr>
              <w:t>чения качественного образования вне зависимости от места их нахождения посредством предоставления доступа к федерал</w:t>
            </w:r>
            <w:r w:rsidR="008B44CF">
              <w:rPr>
                <w:color w:val="000000" w:themeColor="text1"/>
                <w:sz w:val="24"/>
                <w:szCs w:val="24"/>
              </w:rPr>
              <w:t>ь</w:t>
            </w:r>
            <w:r w:rsidR="008B44CF">
              <w:rPr>
                <w:color w:val="000000" w:themeColor="text1"/>
                <w:sz w:val="24"/>
                <w:szCs w:val="24"/>
              </w:rPr>
              <w:t>ной информационно- сервисной платформе цифровой образов</w:t>
            </w:r>
            <w:r w:rsidR="008B44CF">
              <w:rPr>
                <w:color w:val="000000" w:themeColor="text1"/>
                <w:sz w:val="24"/>
                <w:szCs w:val="24"/>
              </w:rPr>
              <w:t>а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тельной среды </w:t>
            </w:r>
            <w:r>
              <w:rPr>
                <w:color w:val="000000" w:themeColor="text1"/>
                <w:sz w:val="24"/>
                <w:szCs w:val="24"/>
              </w:rPr>
              <w:t>–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 15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педагогических работников, использующих сервисы фед</w:t>
            </w:r>
            <w:r w:rsidR="008B44CF">
              <w:rPr>
                <w:color w:val="000000" w:themeColor="text1"/>
                <w:sz w:val="24"/>
                <w:szCs w:val="24"/>
              </w:rPr>
              <w:t>е</w:t>
            </w:r>
            <w:r w:rsidR="008B44CF">
              <w:rPr>
                <w:color w:val="000000" w:themeColor="text1"/>
                <w:sz w:val="24"/>
                <w:szCs w:val="24"/>
              </w:rPr>
              <w:t>ральной информационно-сервисной платформы цифровой обр</w:t>
            </w:r>
            <w:r w:rsidR="008B44CF">
              <w:rPr>
                <w:color w:val="000000" w:themeColor="text1"/>
                <w:sz w:val="24"/>
                <w:szCs w:val="24"/>
              </w:rPr>
              <w:t>а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зовательной среды </w:t>
            </w:r>
            <w:r>
              <w:rPr>
                <w:color w:val="000000" w:themeColor="text1"/>
                <w:sz w:val="24"/>
                <w:szCs w:val="24"/>
              </w:rPr>
              <w:t>–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 20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8B44CF" w:rsidRP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доля образовательных организаций, использующих сервисы федеральной информационно-сервисной платформы цифровой </w:t>
            </w:r>
            <w:r w:rsidR="008B44CF">
              <w:rPr>
                <w:color w:val="000000" w:themeColor="text1"/>
                <w:sz w:val="24"/>
                <w:szCs w:val="24"/>
              </w:rPr>
              <w:lastRenderedPageBreak/>
              <w:t>образовательной среды при реализации программ основного об</w:t>
            </w:r>
            <w:r>
              <w:rPr>
                <w:color w:val="000000" w:themeColor="text1"/>
                <w:sz w:val="24"/>
                <w:szCs w:val="24"/>
              </w:rPr>
              <w:t>щего образования – 20.</w:t>
            </w:r>
          </w:p>
          <w:p w:rsidR="008B44CF" w:rsidRPr="00D348D1" w:rsidRDefault="008B44CF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48D1" w:rsidRDefault="00D348D1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lang w:eastAsia="zh-CN"/>
        </w:rPr>
      </w:pPr>
    </w:p>
    <w:p w:rsidR="00F030B6" w:rsidRPr="00D348D1" w:rsidRDefault="00F030B6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1. Общая характеристика сферы реализации подпрограммы 2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муниципальной программы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на территории Никольского муниципального района функционир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ет 15 общеобразовательных учреждений: 4 средних, 10 основных,  1 –для детей с ОВЗ. На селе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положено 12 школ (80%), в городе – 3 (20%). Контингент обучающихся школ - 2331 человек, из к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торых 1533 человека(65,8%) – обучающиеся  городских образовательных учреждений, 798 человек  (34,2%) – сельских.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 целью обеспечения общедоступного общего образования независимо от места жительства обучаю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щихся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осуществляется финансирование  малокомплектных школ по нормативу на класс-комплект. Оптимизация сети общеобразовательных учреждений не  привела к сокращению школ с низкой наполняемостью (в 12 школах количество детей менее 100 человек).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Концентрация сельских школьников в более крупных образовательных учреждениях, в том числе базовых школах, осуществляется путем организации подвоза детей на занятия в 12 школах и создания условий проживания 51 человеку в 4 пришкольных интернатах.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Мероприятия по оптимизации сети общеобразовательных учреждений позволили улучшить показатели деятельности общеобразовательных учреждений, материальное состояние базовых школ, закупить автобусы на замену старых, открыть новые маршруты для доставки детей в базовые школы, сократить неэффективные расходы бюджета по отрасли «Образование».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введены ФГОС начального общего образования,  основного о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бщего образования (5-8 классы),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во всех  общеобразоват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ельных учреждениях района, в МБОУ «СОШ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№1 г. Никольска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- в 9 классах.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Дальнейшее введение федерального государственного образовательного стандарта, внедрение профильного обучения и предпрофильной подготовки требуют организационно-методических мер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приятий, обновления учебного оборудования, повышения квалификации педагогических и руков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дящих работников общего образования.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Приоритетным направлением муниципальной системы образования является повышение до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тупности и качества услуг в сфере образования для детей с ограниченными возможностями здоровья, детей-инвалидов.</w:t>
      </w:r>
    </w:p>
    <w:p w:rsidR="00F030B6" w:rsidRPr="00D348D1" w:rsidRDefault="00F030B6" w:rsidP="00F030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На основании закона области от 17 декабря 2007 года № 1719-ОЗ «О наделении органов мес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ного самоуправления отдельными государственными полномочиями в сфере образования» (с посл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>дующими изменениями)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органы местного самоуправления наделены отдельными государственными полномочиями по содержанию и обучению детей с ограниченными возможностями здоровья, в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том числе детей-сирот и детей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оставшихся без попечения родителей.</w:t>
      </w:r>
    </w:p>
    <w:p w:rsidR="00F030B6" w:rsidRPr="00D348D1" w:rsidRDefault="00F030B6" w:rsidP="00F030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Выполнение программных мероприятий создаст условия для совершенствования материал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но-технической и реабилитационной базы образовательных учреждений, реализации дистанционных образовательных технологий, инклюзивного образования детей-инвалидов, детей с ограниченными возможностями здоровья и детей, не имеющих нарушений развития.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Приоритетным направлением модернизации образования становится системная информатиз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ция образования - переход от обучения техническим и технологическим аспектам работы с компь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ю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терным оборудованием к созданию, отбору и использованию электронного образовательного конте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та, электронных изданий и ресурсов, в том числе сети Интернет.</w:t>
      </w:r>
    </w:p>
    <w:p w:rsidR="00F030B6" w:rsidRPr="00D348D1" w:rsidRDefault="00F030B6" w:rsidP="00F030B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D348D1">
        <w:rPr>
          <w:rFonts w:ascii="Times New Roman" w:hAnsi="Times New Roman"/>
          <w:sz w:val="24"/>
          <w:szCs w:val="24"/>
        </w:rPr>
        <w:t xml:space="preserve">По состоянию на 01.09.2018г. года численность учителей в общеобразовательных учреждениях Никольского муниципального района составляет </w:t>
      </w:r>
      <w:r w:rsidRPr="00D348D1">
        <w:rPr>
          <w:rFonts w:ascii="Times New Roman" w:hAnsi="Times New Roman"/>
          <w:sz w:val="24"/>
          <w:szCs w:val="24"/>
          <w:shd w:val="clear" w:color="auto" w:fill="FFFFFF"/>
        </w:rPr>
        <w:t>276 человек</w:t>
      </w:r>
      <w:r w:rsidRPr="00D348D1">
        <w:rPr>
          <w:rFonts w:ascii="Times New Roman" w:hAnsi="Times New Roman"/>
          <w:sz w:val="24"/>
          <w:szCs w:val="24"/>
        </w:rPr>
        <w:t>, из них с высшим образованием – 205человек (74,3%). Актуальной проблемой является старение кадров: количество молодых педаг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гов, работающих в сельских школах, увеличивается незначительно.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В 2018/2019 учебном году  92    % учителей активно использовали информационные технол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гии в образовательном процессе. Вместе с тем, из 454 компьютеров, имеющихся в общеобразов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тельных учреждениях района, более половины компьютеров не отвечают современным требованиям и нуждаются в замене.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Необходимо также продолжать оснащение образовательных учреждений цифровым учебно-лабораторным оборудованием, мультимедийными проекторами, программно-техническими компле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сами на базе интерактивной доски, другими современными программно-аппаратными средствами обучения для реализации ФГОС начального общего и основного общего образования.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Все общеобразовательные учреждения имеют широкополосный доступ к сети Интернет.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Созданы условия для дистанционного обучения детей-инвалидов.  Необходимо обеспечение школ оборудованием для организации дистанционного образования не только детей-инвалидов, но и школьников малокомплектных школ, профильного обучения в старшей школе.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Таким образом, обновление содержания и технологий образования в соответствии с задачами опережающего развития невозможно без формирования в школах высокотехнологичной образов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тельной среды, которая отвечает современным потребностям образовательного процесса. 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Значимым параметром в оценке качества образования, предоставляемого образовательными учреждениями района, являются результаты государственной итоговой аттестации обучающихся 11-х классов в форме единого государственного экзамена (ЕГЭ) и обучающихся 9-х классов в форме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новного государственного экзамена (ОГЭ).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Средние баллы ЕГЭ выпускников школ района по русскому языку,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математике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(ПУ), физике, химии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>ографии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литературе имеют положительную динамику.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 году 8 выпускников ОУ 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брали 90 баллов и более по русскому языку и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1 человек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истории. Результаты ОГЭ: по русскому языку справляемость – 98,2%; по математике – 94,0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%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Качество знаний по русскому языку – 66,8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%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 математике – 55%.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Развитие независимой системы оценки качества образования на ступени начального общего образования в соответствии с требованиями ФГОС начального общего образования, перевод ЕГЭ с бумажного на электронный вариант в предстоящий период требует замены устаревшего компьюте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ного оборудования и программного обеспечения. Кроме того, необходима современная электронная система оценки качества образования для электронного мониторинга комплексного проекта моде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низации образования, введения ФГОС общего образования.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рамках инициативы «Наша новая школа» особое внимание уделено работе с одаренными детьми. Дополнительное образование детей стало неотъемлемой частью общего образования в соо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ветствии с требованиями ФГОС. </w:t>
      </w: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Услугами дополнительного образования  пользуются 89,9%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детей в возрасте от 5 до 18 лет. Возможность получения дополнительного образования детьми обеспечивают МБОУ ДО «Никол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ский районный ЦДО», МБОУ ДО Никольская ДЮСШ </w:t>
      </w:r>
      <w:r w:rsidRPr="00D348D1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Развитие одаренных детей дает весомые результаты: значительно выросло количество об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чающихся - участников предметных олимпиад, творческих конкурсов и фестивалей. Учащиеся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она добиваются значительных успехов на областном  уровне.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Требуется отработка модели выявления и сопровождения одаренных детей по всей 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тельной вертикали общего образования района, основой этого является создание условий для вза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модействия школ и учреждений дополнительного образования через систему районных мероприятий, укрепления материально-технической и учебно-методической базы, кадрового потенциала районных учреждений дополнительного образования детей.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Большое значение для обеспечения качества образования имеет создание комфортных усл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вий образовательного процесса. Современные требования к условиям предоставления общего 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зования предусматривают обеспечение всем обучающимся гарантий безопасности и сохранения зд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ровья, полного соответствия учебных зданий и помещений установленным санитарным нормам. В 2018 проведен капитальный ремонт кровли МБОУ «Теребаевская ООШ» на сумму  1185,7695 тыс. руб., ремонт  мини-стадиона МБОУ ДО Никольская ДЮСШ на сумму 484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2,77140  тыс .руб.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дены  противоаварийные работы в МБОУ «СОШ №1 г. Никольска». Ежегодно проводятся текущие косметические ремонты во всех школах района (выравнивание стен,  отделка пищеблоков совреме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ными материалами, устранение дефектов напольных покрытий и др.), установлены кнопки трево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ж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ной сигнализации в 5ОУ, видеонаблюдение в 2 ОУ.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Выделение средств на улучшение материально-технической базы образовательных организ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ций, на закупку оборудования способствовало росту доли обучающихся, которым предоставлены о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новные виды современных условий обучения (76,8%).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Совершенствование организации питания обучающихся в общеобразовательных учреждениях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а также развитие сети школьных столовых позволило увеличить охват обучающихся горячим пит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нием до 99,1%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Проведена комплексная модернизация финансово-экономических и организационно-управленческих механизмов системы образования (нормативное подушевое финансирование, сист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ма оплаты труда, ориентированная на результат, общественное участие в управлении образованием и оценке его качества, публичная отчетность образовательных учреждений). Результатом стало расш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рение самостоятельности образовательных учреждений, повышение ответственности руководителей и педагогов за результаты деятельности, усиление прозрачности системы образования для общества. 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системе общего образования  работает 480 человек, в том числе  учителей – 252 человека. Средняя заработная  плата на 1 работника в 2018 году составила   31697-00</w:t>
      </w:r>
      <w:r w:rsidRPr="00D348D1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рублей. В учреждениях дополнительного образования детей работает 26 человек, средняя заработная плата на 1 работника составила </w:t>
      </w:r>
      <w:r w:rsidRPr="00D348D1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31944=00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рубля.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Необходимо совершенствование системы оплаты труда педагогического и административно-управленческого персонала в учреждениях образования, учитывающей качество и результативность их деятельности, стимулирующей профессиональное развитие, поддержание средней заработной платы педагогических работников школ на уровне не ниже средней заработной платы по экономике области.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Таким образом, остаются и возникают следующие острые проблемы, требующие решения: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отсутствие возможности выбора школьниками программ профильного обучения в соответс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вии со своими склонностями и способностями;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низкие темпы обновления учебно-материальной базы и номенклатуры услуг учреждений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полнительного образования детей для развития системы сопровождения и поддержки одаренных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тей.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Выполнение программных мероприятий создаст условия для успешного функционирования муниципальной системы образования и позволит осуществить комплексный подход к модернизации образования, введение ФГОС общего образования, дистанционному обучению, инклюзивному 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зованию детей-инвалидов, развитию системы оценки качества образования. </w:t>
      </w:r>
    </w:p>
    <w:p w:rsidR="00F030B6" w:rsidRPr="00D348D1" w:rsidRDefault="00F030B6" w:rsidP="00F030B6">
      <w:pPr>
        <w:spacing w:after="0" w:line="240" w:lineRule="auto"/>
        <w:ind w:firstLine="435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Качественная подготовка выпускников школ в перспективе окажет благоприятное влияние на социально-экономическое развитие Никольского муниципального района и Вологодской области. 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Приоритеты государственной политики в сфере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общего и</w:t>
      </w:r>
      <w:r w:rsidRPr="00D348D1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дополнительного образования детей</w:t>
      </w:r>
      <w:r w:rsidRPr="00D348D1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сформированы с учетом стратегических направлений, представленных в следующих нормативных правовых  документах: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Закона Российской Федерации от 29.12.2012 года № 273 "Об образовании в Российской Федерации" (с изменениями и дополнениями);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Национальной образовательной инициативы «Наша новая школа» (утверждена Президентом РФ 4 февраля 2010 г.); 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Указа  Президента  Российской  Федерации  от  7  мая  2018  г.  №  204  «О  национальных целях и стратегических задачах развития РФ на период до 2024 года».- 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программы РФ «Развитие образования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», утвержденной постановлением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рав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тельства РФ от26.02.2017 №1642;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программы  «Развитие образования Вологодско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й области на 2021-2025 годы»,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у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вер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жденной П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>остановлением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равительства Вологодской области от 28.01.2019 №74;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 Стратегии социально-экономического развития Никольского муниципального района Вологодской области на период до 2030 года», утвержденной решением Представительного собрания от14.12.2018 №102;</w:t>
      </w:r>
    </w:p>
    <w:p w:rsidR="00F030B6" w:rsidRDefault="00F030B6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Пл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ана мероприятий по реализации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Стратегии социально-экономического развития Никольского муниципального района Вологодской области на период до 2030 года»,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утвержденной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остановл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нием администрации Никольского  муниципального района от 21.03.2019 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237;</w:t>
      </w:r>
    </w:p>
    <w:p w:rsidR="009054AF" w:rsidRPr="00D348D1" w:rsidRDefault="009054AF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Стратегии развития Вологодской области на период до 2020 года, утвержденной постановлением Правительства Вологодской области от 3 марта 2009 года № 398.</w:t>
      </w:r>
    </w:p>
    <w:p w:rsidR="00F030B6" w:rsidRPr="00AF7554" w:rsidRDefault="00480E53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         </w:t>
      </w:r>
      <w:r w:rsidR="00F030B6"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Принципиальные изменения в системе общего</w:t>
      </w:r>
      <w:r w:rsidR="00F030B6" w:rsidRPr="00D348D1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и дополнительного образования детей</w:t>
      </w:r>
      <w:r w:rsidR="00F030B6" w:rsidRPr="00D348D1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="00F030B6"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будут происходить </w:t>
      </w:r>
      <w:r w:rsidR="00F030B6" w:rsidRPr="00AF7554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 следующих направлениях: 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модернизация содержания общего и дополнительного образования детей в условиях введения ФГОС;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оптимизация сети и развитие инфраструктуры учреждений общего и дополнительного образ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вания детей для обеспечения доступности образовательных услуг и качественных условий образов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ния, независимо от территории проживания и возможностей здоровья;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обеспечение современных требований к условиям организации образовательного процесса в образовательных учреждениях; </w:t>
      </w:r>
    </w:p>
    <w:p w:rsidR="00F030B6" w:rsidRPr="00D348D1" w:rsidRDefault="00F030B6" w:rsidP="00980C2F">
      <w:pPr>
        <w:autoSpaceDE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            развитие организационно - экономических  механизмов,  повышающих эффективность использ</w:t>
      </w: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вания финансовых ресурсов, обеспечивающих реализацию приоритетов развития образования области на среднесрочную перспективу;</w:t>
      </w:r>
      <w:r w:rsidR="00980C2F"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формирование комплексной системы выявления и поддержки одаре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ных детей;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стимулирование инновационной деятельности образовательных учреждений, поддержка лучших образовательных учреждений и лучших педагогов;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системы обеспечения доступных качественных услуг общего, специального коррекц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онного образования  детям с ограниченными возможностями здоровья, детям-инвалидам;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обеспечение психолого-медико-педагогического сопровождения детей;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единой образовательной телекоммуникационной среды , в том числе единой электро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ной образовательной среды в образовательных учреждениях;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обеспечение доступа к образовательным ресурсам глобальной сети Интернет, внедрение диста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ционных образовательных технологий обучения, электронных образовательных ресурсов;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институтов общественного участия в образовательной деятельности;</w:t>
      </w:r>
    </w:p>
    <w:p w:rsidR="00980C2F" w:rsidRPr="00D348D1" w:rsidRDefault="00F030B6" w:rsidP="00980C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 xml:space="preserve">развитие  системы оценки качества образования. </w:t>
      </w:r>
    </w:p>
    <w:p w:rsidR="00480E53" w:rsidRDefault="00480E53" w:rsidP="00980C2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980C2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hAnsi="Times New Roman"/>
          <w:b/>
          <w:bCs/>
          <w:sz w:val="24"/>
          <w:szCs w:val="24"/>
          <w:lang w:eastAsia="zh-CN"/>
        </w:rPr>
        <w:t>Раздел 2. Ц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ели, задачи, целевые индикаторы и показатели, основные ожидаемые коне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ч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ные результаты  подпрограммы 2 муниципальной программы, сроки и этапы  реализации по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д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программы муниципальной программы</w:t>
      </w:r>
      <w:r w:rsidR="00885B74" w:rsidRPr="00D348D1">
        <w:rPr>
          <w:rFonts w:ascii="Times New Roman" w:hAnsi="Times New Roman"/>
          <w:b/>
          <w:sz w:val="24"/>
          <w:szCs w:val="24"/>
          <w:lang w:eastAsia="zh-CN"/>
        </w:rPr>
        <w:t>.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030B6" w:rsidRPr="0061631D" w:rsidRDefault="00F030B6" w:rsidP="00885B74">
      <w:pPr>
        <w:autoSpaceDE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Целью подпрограммы 2 муниципальной программы </w:t>
      </w:r>
      <w:r w:rsidR="00320D3F" w:rsidRPr="0061631D">
        <w:rPr>
          <w:rFonts w:ascii="Times New Roman" w:hAnsi="Times New Roman"/>
          <w:color w:val="000000"/>
          <w:sz w:val="24"/>
          <w:szCs w:val="24"/>
          <w:lang w:eastAsia="zh-CN"/>
        </w:rPr>
        <w:t>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и экономики.</w:t>
      </w:r>
    </w:p>
    <w:p w:rsidR="00F030B6" w:rsidRPr="0061631D" w:rsidRDefault="00F030B6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Программа предусматривает реализацию ряда задач и достижение соответствующих задачам показате</w:t>
      </w:r>
      <w:r w:rsidR="00FD0648" w:rsidRPr="0061631D">
        <w:rPr>
          <w:rFonts w:ascii="Times New Roman" w:hAnsi="Times New Roman"/>
          <w:color w:val="000000"/>
          <w:sz w:val="24"/>
          <w:szCs w:val="24"/>
          <w:lang w:eastAsia="zh-CN"/>
        </w:rPr>
        <w:t>лей.</w:t>
      </w:r>
    </w:p>
    <w:p w:rsidR="00FD0648" w:rsidRPr="0061631D" w:rsidRDefault="00FD0648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Задачи: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Модернизация содержания образования и образовательной среды в соответствии с ФГОС; (5.1.4.2.)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Выявление, развитие и поддержка молодых талантов, целевая поддержка одарённых детей; (5.1.4.10.)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</w:r>
      <w:r w:rsidRPr="0061631D">
        <w:rPr>
          <w:rFonts w:ascii="Times New Roman" w:eastAsia="Andale Sans UI" w:hAnsi="Times New Roman" w:cs="Tahoma"/>
          <w:i/>
          <w:iCs/>
          <w:color w:val="000000"/>
          <w:kern w:val="3"/>
          <w:sz w:val="24"/>
          <w:szCs w:val="24"/>
          <w:lang w:eastAsia="ja-JP" w:bidi="fa-IR"/>
        </w:rPr>
        <w:t>;</w:t>
      </w: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 (5.1.4.13.)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</w:t>
      </w: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lastRenderedPageBreak/>
        <w:t>образования квалифицированными кадрами; (5.1.4.12.)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обеспечение персонифицированного финансирования дополнительного образования в районе; 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Внедрение модели электронной школы и развитие электронного обучения.(5.1.4.3.)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Удовлетворение потребностей детей-инвалидов, детей с ограниченными возможностями здоровья в инклюзивном образовании. (5.1.4.6.)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</w:r>
    </w:p>
    <w:p w:rsidR="00FD0648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«Успех каждого ребенка»;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«Цифровая образовательная среда»;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«Современная школа».</w:t>
      </w:r>
    </w:p>
    <w:p w:rsidR="003D00B5" w:rsidRPr="0061631D" w:rsidRDefault="003D00B5" w:rsidP="003D00B5">
      <w:pPr>
        <w:widowControl w:val="0"/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</w:p>
    <w:p w:rsidR="00FD0648" w:rsidRPr="0061631D" w:rsidRDefault="00FD0648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Показатели: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-средняя наполняемость классов в городской местности;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-средняя наполняемость классов в сельской местности;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общеобразовательных учреждений, осуществляющих дистанционное обучение обучающихся, в общей численности общеобразовательных учреждений;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-количество детей-инвалидов, которым созданы условия для получения качественного образования с использованием дистанционных образовательных технологий и не противопоказаны данные виды обучения;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школьников, которым предоставлена возможность обучаться в соответствии с основными 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временными требованиями, в общей численности школьников;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-доля школьников, обучающихся по ФГОС, в общей численности школьников; 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учителей, эффективно использующих современные образовательные технологии (в том числе информационно- коммуникационные технологии) в профессиональной деятельности, в общей чи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ленности учителей;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детей, охваченных мероприятиями муниципального, регионального, уровня в общей численн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сти детей в возрасте от 7 до 15 лет;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-удельный вес численности обучающихся, участников областной и всероссийской олимпиады школьников на заключительном этапе ее проведения от общей численности обучающихся 9-11 кла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сов;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выпускников муниципальных общеобразовательных учреждений, не сдавших единый госуда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ственный экзамен по русскому языку и математике, в общей численности выпускников  муниц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пальных образовательных учреждений;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удельный вес численности учителей общеобразовательных организаций в возрасте до 35 лет в о</w:t>
      </w:r>
      <w:r w:rsidRPr="0061631D">
        <w:rPr>
          <w:rFonts w:ascii="Times New Roman" w:hAnsi="Times New Roman"/>
          <w:color w:val="000000"/>
          <w:sz w:val="24"/>
          <w:szCs w:val="24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</w:rPr>
        <w:t>щей численности учителей общеобразовательных учреждений;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общеобразовательных организаций, в которых создана  универсальная безбарьерная среда для инклюзивного образования детей – инвалидов, в общем количестве общеобразовательных организ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ций;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детей – инвалидов, которым созданы условия для получения качественного начального общ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е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го, основного общего, среднего общего образования, в общей численности детей – инвалидов школ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ь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ного возраста</w:t>
      </w:r>
      <w:r w:rsidRPr="0061631D">
        <w:rPr>
          <w:rFonts w:ascii="Times New Roman" w:hAnsi="Times New Roman"/>
          <w:i/>
          <w:color w:val="000000"/>
          <w:sz w:val="24"/>
          <w:szCs w:val="24"/>
          <w:lang w:eastAsia="zh-CN"/>
        </w:rPr>
        <w:t>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детей – инвалидов в возрасте от 5 до 18 лет, получающих дополнительное образование, в 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щей численности детей - инвалидов такого возраста</w:t>
      </w:r>
      <w:r w:rsidRPr="0061631D">
        <w:rPr>
          <w:rFonts w:ascii="Times New Roman" w:hAnsi="Times New Roman"/>
          <w:i/>
          <w:color w:val="000000"/>
          <w:sz w:val="24"/>
          <w:szCs w:val="24"/>
          <w:lang w:eastAsia="zh-CN"/>
        </w:rPr>
        <w:t>.</w:t>
      </w:r>
    </w:p>
    <w:p w:rsidR="00FD0648" w:rsidRPr="0061631D" w:rsidRDefault="00FD0648" w:rsidP="00FD0648">
      <w:p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lastRenderedPageBreak/>
        <w:t>- количество общеобразовательных организаций, осуществляющих образовательную деятельность по адаптированным основным общеобразовательным программам, в которых внедрена система монит</w:t>
      </w:r>
      <w:r w:rsidRPr="0061631D">
        <w:rPr>
          <w:rFonts w:ascii="Times New Roman" w:hAnsi="Times New Roman"/>
          <w:color w:val="000000"/>
          <w:sz w:val="24"/>
          <w:szCs w:val="24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</w:rPr>
        <w:t>ринга здоровья обучающихся на основе отечественной технологической платформы;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образования, в общей численности детей данной возрастной группы;</w:t>
      </w:r>
    </w:p>
    <w:p w:rsidR="00FD0648" w:rsidRDefault="00754815" w:rsidP="00FD064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="00FD0648" w:rsidRPr="0061631D">
        <w:rPr>
          <w:rFonts w:ascii="Times New Roman" w:hAnsi="Times New Roman"/>
          <w:color w:val="000000"/>
          <w:sz w:val="24"/>
          <w:szCs w:val="24"/>
        </w:rPr>
        <w:t xml:space="preserve"> количество  обучающихся, осуществляющих программы спортивной подготовки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«- количество общеобразовательных организаций, расположенных в сельской местности и малых г</w:t>
      </w:r>
      <w:r>
        <w:rPr>
          <w:color w:val="000000" w:themeColor="text1"/>
          <w:sz w:val="24"/>
          <w:szCs w:val="24"/>
        </w:rPr>
        <w:t>о</w:t>
      </w:r>
      <w:r>
        <w:rPr>
          <w:color w:val="000000" w:themeColor="text1"/>
          <w:sz w:val="24"/>
          <w:szCs w:val="24"/>
        </w:rPr>
        <w:t>родах, в которых созданы и функционируют центры образования естественно-научной и технолог</w:t>
      </w:r>
      <w:r>
        <w:rPr>
          <w:color w:val="000000" w:themeColor="text1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 xml:space="preserve">ческой направленностей - </w:t>
      </w:r>
      <w:r w:rsidRPr="0021325C">
        <w:rPr>
          <w:color w:val="000000" w:themeColor="text1"/>
          <w:sz w:val="24"/>
          <w:szCs w:val="24"/>
        </w:rPr>
        <w:t>7</w:t>
      </w:r>
      <w:r>
        <w:rPr>
          <w:color w:val="000000" w:themeColor="text1"/>
          <w:sz w:val="24"/>
          <w:szCs w:val="24"/>
        </w:rPr>
        <w:t xml:space="preserve">; 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численность обучающихся общеобразовательной организации, охваченных образовательными пр</w:t>
      </w:r>
      <w:r>
        <w:rPr>
          <w:color w:val="000000" w:themeColor="text1"/>
          <w:sz w:val="24"/>
          <w:szCs w:val="24"/>
        </w:rPr>
        <w:t>о</w:t>
      </w:r>
      <w:r>
        <w:rPr>
          <w:color w:val="000000" w:themeColor="text1"/>
          <w:sz w:val="24"/>
          <w:szCs w:val="24"/>
        </w:rPr>
        <w:t>граммами общего образования естественно-научной и технологической направленностей на базе центра «Точка роста» (человек в год) - 421,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численность детей, обучающихся программам дополнительного образования естественно-научной и технической направленностей на базе центра «Точка роста» (человек) - 270,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численность обучающихся, ежемесячно использующих инфраструктуру центров «Точка роста»  для дистанционного образования(человек в год) - 135,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педагогических работников центра «Точка роста», прошедших обучение по программам из реестра программ повышения квалификации федерального оператора – 100%,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общеобразовательных организаций, оснащенных в целях внедрения цифровой образовател</w:t>
      </w:r>
      <w:r>
        <w:rPr>
          <w:color w:val="000000" w:themeColor="text1"/>
          <w:sz w:val="24"/>
          <w:szCs w:val="24"/>
        </w:rPr>
        <w:t>ь</w:t>
      </w:r>
      <w:r>
        <w:rPr>
          <w:color w:val="000000" w:themeColor="text1"/>
          <w:sz w:val="24"/>
          <w:szCs w:val="24"/>
        </w:rPr>
        <w:t>ной среды – 26,67,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обучающихся, для которых созданы ранее условия получения качественного образования вне зависимости от места их нахождения посредством предоставления доступа к федеральной информ</w:t>
      </w:r>
      <w:r>
        <w:rPr>
          <w:color w:val="000000" w:themeColor="text1"/>
          <w:sz w:val="24"/>
          <w:szCs w:val="24"/>
        </w:rPr>
        <w:t>а</w:t>
      </w:r>
      <w:r>
        <w:rPr>
          <w:color w:val="000000" w:themeColor="text1"/>
          <w:sz w:val="24"/>
          <w:szCs w:val="24"/>
        </w:rPr>
        <w:t>ционно- сервисной платформе цифровой образовательной среды - 15,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педагогических работников, использующих сервисы федеральной информационно-сервисной платформы цифровой образовательной среды - 20,</w:t>
      </w:r>
    </w:p>
    <w:p w:rsidR="00754815" w:rsidRPr="00802AAA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 - 20»</w:t>
      </w:r>
    </w:p>
    <w:p w:rsidR="00754815" w:rsidRPr="0061631D" w:rsidRDefault="00754815" w:rsidP="0075481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</w:p>
    <w:p w:rsidR="00F030B6" w:rsidRPr="0061631D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</w:t>
      </w:r>
      <w:r w:rsidRPr="0061631D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результате реализации подпрограммы 2 муниципальной программы будет обеспечено дост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жение к 2025 году следующих результатов:</w:t>
      </w:r>
    </w:p>
    <w:p w:rsidR="00F030B6" w:rsidRPr="0061631D" w:rsidRDefault="00480E53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у</w:t>
      </w:r>
      <w:r w:rsidR="00F030B6"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величение средней наполняемости классов в городской местности до 24  чел.;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увеличение средней наполняемости классов в сельской местности до   6  человек.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количество детей-инвалидов, которым созданы условия для получения качественного образ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вания с использованием дистанционных образовательных технологий и не противопоказаны данные виды обучения, 2 человека;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школьников, которым предоставлена возможность обучаться в соответствии с 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новными современными требованиями, в общей численности школьников, до 93,3%;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рост доли школьников, обучающихся по федеральным государственным образовательным стандартам, </w:t>
      </w:r>
      <w:r w:rsidR="002D6EC0"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 общей численности школьников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до 100%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учителей, эффективно использующих современные образовательные технологии (в том числе информационные коммуникационные технологии) в профессиональной деятельн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сти, в общей численности учителей – до 95,0   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детей, охваченных мероприятиями муниципального, регионального, всероссийского уровня в общей численности детей в возрасте от 7 до 15 лет до 95%;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увеличение удельного веса численности обучающихся, участников областной и всеросси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й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ской  олимпиады школьников на заключительном этапе ее проведения от общей численности обучающихся 9-11 классов  до 2,5    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доля выпускников муниципальных общеобразовательных учреждений, не сдавших единый государственный экзамен по русскому языку и математике, в общей численности выпускн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ков государственных (муниципальных) общеобразовательных учреждений, - до 0%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lastRenderedPageBreak/>
        <w:t>увеличение доли численности учителей общеобразовательных организаций в возрасте до 35 лет в общей численности учителей общеобразовательных организаций до 18%,</w:t>
      </w:r>
    </w:p>
    <w:p w:rsidR="00F030B6" w:rsidRPr="0061631D" w:rsidRDefault="00F030B6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количество общеобразовательных организаций, осуществляющих образовательную деятел</w:t>
      </w:r>
      <w:r w:rsidRPr="0061631D">
        <w:rPr>
          <w:rFonts w:ascii="Times New Roman" w:hAnsi="Times New Roman"/>
          <w:color w:val="000000"/>
          <w:sz w:val="24"/>
          <w:szCs w:val="24"/>
        </w:rPr>
        <w:t>ь</w:t>
      </w:r>
      <w:r w:rsidRPr="0061631D">
        <w:rPr>
          <w:rFonts w:ascii="Times New Roman" w:hAnsi="Times New Roman"/>
          <w:color w:val="000000"/>
          <w:sz w:val="24"/>
          <w:szCs w:val="24"/>
        </w:rPr>
        <w:t>ность по адаптированным основным общеобразовательным программам, в которых внедрена система мониторинга здоровья обучающихся на основе отечественной технологической пла</w:t>
      </w:r>
      <w:r w:rsidRPr="0061631D">
        <w:rPr>
          <w:rFonts w:ascii="Times New Roman" w:hAnsi="Times New Roman"/>
          <w:color w:val="000000"/>
          <w:sz w:val="24"/>
          <w:szCs w:val="24"/>
        </w:rPr>
        <w:t>т</w:t>
      </w:r>
      <w:r w:rsidRPr="0061631D">
        <w:rPr>
          <w:rFonts w:ascii="Times New Roman" w:hAnsi="Times New Roman"/>
          <w:color w:val="000000"/>
          <w:sz w:val="24"/>
          <w:szCs w:val="24"/>
        </w:rPr>
        <w:t>формы-1,</w:t>
      </w:r>
    </w:p>
    <w:p w:rsidR="00F030B6" w:rsidRPr="0061631D" w:rsidRDefault="00F030B6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количество обучающихся, осуществляющих программы сп</w:t>
      </w:r>
      <w:r w:rsidR="00E41CCA" w:rsidRPr="0061631D">
        <w:rPr>
          <w:rFonts w:ascii="Times New Roman" w:hAnsi="Times New Roman"/>
          <w:color w:val="000000"/>
          <w:sz w:val="24"/>
          <w:szCs w:val="24"/>
        </w:rPr>
        <w:t>ортивной подготовки, не менее 10%</w:t>
      </w:r>
      <w:r w:rsidR="00133AA2" w:rsidRPr="0061631D">
        <w:rPr>
          <w:rFonts w:ascii="Times New Roman" w:hAnsi="Times New Roman"/>
          <w:color w:val="000000"/>
          <w:sz w:val="24"/>
          <w:szCs w:val="24"/>
        </w:rPr>
        <w:t>.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рост доли общеобразовательных учреждений, осуществляющих дистанционное обучение обучающихся, в общей численности общеобразовательных учреждений   до 7,1%.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доли общеобразовательных организаций, в которых создана  универсальная бе</w:t>
      </w:r>
      <w:r w:rsidRPr="0061631D">
        <w:rPr>
          <w:rFonts w:ascii="Times New Roman" w:hAnsi="Times New Roman"/>
          <w:color w:val="000000"/>
          <w:sz w:val="24"/>
          <w:szCs w:val="24"/>
        </w:rPr>
        <w:t>з</w:t>
      </w:r>
      <w:r w:rsidRPr="0061631D">
        <w:rPr>
          <w:rFonts w:ascii="Times New Roman" w:hAnsi="Times New Roman"/>
          <w:color w:val="000000"/>
          <w:sz w:val="24"/>
          <w:szCs w:val="24"/>
        </w:rPr>
        <w:t>барьерная среда для инклюзивного образования детей – инвалидов, в общем количестве о</w:t>
      </w:r>
      <w:r w:rsidRPr="0061631D">
        <w:rPr>
          <w:rFonts w:ascii="Times New Roman" w:hAnsi="Times New Roman"/>
          <w:color w:val="000000"/>
          <w:sz w:val="24"/>
          <w:szCs w:val="24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</w:rPr>
        <w:t>щеобразовательных организаций;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рост доли детей – инвалидов, которым созданы условия для получения качественного н</w:t>
      </w:r>
      <w:r w:rsidRPr="0061631D">
        <w:rPr>
          <w:rFonts w:ascii="Times New Roman" w:hAnsi="Times New Roman"/>
          <w:color w:val="000000"/>
          <w:sz w:val="24"/>
          <w:szCs w:val="24"/>
        </w:rPr>
        <w:t>а</w:t>
      </w:r>
      <w:r w:rsidRPr="0061631D">
        <w:rPr>
          <w:rFonts w:ascii="Times New Roman" w:hAnsi="Times New Roman"/>
          <w:color w:val="000000"/>
          <w:sz w:val="24"/>
          <w:szCs w:val="24"/>
        </w:rPr>
        <w:t>чального общего, основного общего, среднего общего образования, в общей численности д</w:t>
      </w:r>
      <w:r w:rsidRPr="0061631D">
        <w:rPr>
          <w:rFonts w:ascii="Times New Roman" w:hAnsi="Times New Roman"/>
          <w:color w:val="000000"/>
          <w:sz w:val="24"/>
          <w:szCs w:val="24"/>
        </w:rPr>
        <w:t>е</w:t>
      </w:r>
      <w:r w:rsidRPr="0061631D">
        <w:rPr>
          <w:rFonts w:ascii="Times New Roman" w:hAnsi="Times New Roman"/>
          <w:color w:val="000000"/>
          <w:sz w:val="24"/>
          <w:szCs w:val="24"/>
        </w:rPr>
        <w:t>тей – инвалидов школьного возраста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до 100%</w:t>
      </w:r>
      <w:r w:rsidRPr="0061631D">
        <w:rPr>
          <w:rFonts w:ascii="Times New Roman" w:hAnsi="Times New Roman"/>
          <w:color w:val="000000"/>
          <w:sz w:val="24"/>
          <w:szCs w:val="24"/>
        </w:rPr>
        <w:t>;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доли детей – инвалидов в возрасте от 5 до 18 лет, получающих дополнительное образование, в об-щей численности детей - инвалидов такого возраста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до 45%</w:t>
      </w:r>
      <w:r w:rsidRPr="0061631D">
        <w:rPr>
          <w:rFonts w:ascii="Times New Roman" w:hAnsi="Times New Roman"/>
          <w:color w:val="000000"/>
          <w:sz w:val="24"/>
          <w:szCs w:val="24"/>
        </w:rPr>
        <w:t>.</w:t>
      </w:r>
    </w:p>
    <w:p w:rsidR="00133AA2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охвата дополнительным образованием детей в возрасте от 5 до 18 лет, прож</w:t>
      </w:r>
      <w:r w:rsidRPr="0061631D">
        <w:rPr>
          <w:rFonts w:ascii="Times New Roman" w:hAnsi="Times New Roman"/>
          <w:color w:val="000000"/>
          <w:sz w:val="24"/>
          <w:szCs w:val="24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</w:rPr>
        <w:t>вающих на территории муниципального района через предоставление именных сертификатов дополнительного образования, в общей численности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детей данной возрастной группы до 50%.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tabs>
          <w:tab w:val="left" w:pos="-108"/>
        </w:tabs>
        <w:jc w:val="both"/>
      </w:pPr>
      <w:r w:rsidRPr="003D00B5">
        <w:t>«- доля детей, охваченных образовательными программами дополнительного образования д</w:t>
      </w:r>
      <w:r w:rsidRPr="003D00B5">
        <w:t>е</w:t>
      </w:r>
      <w:r w:rsidRPr="003D00B5">
        <w:t>тей, в общей численности детей и молодежи в возрасте 5-18 лет;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зданий общеобразовательных организаций, в которых выполнены мероприятия по благоустройству зданий (ед.)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 в возрасте от 5 до 18 лет, обучающихся за счет средств бюджетов субъе</w:t>
      </w:r>
      <w:r w:rsidRPr="003D00B5">
        <w:rPr>
          <w:color w:val="000000"/>
        </w:rPr>
        <w:t>к</w:t>
      </w:r>
      <w:r w:rsidRPr="003D00B5">
        <w:rPr>
          <w:color w:val="000000"/>
        </w:rPr>
        <w:t>тов Российской Федерации и (или) местных бюджетов по дополнительным общеобразов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тельным программам на базе новых мест (человек в год);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отдельных групп сотрудников, прошедших переподготовку (повышение квалификации) по программам (курсам, модулям):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педагогические работники, в том числе наставники без педагогического образования (%),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руководители (%),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привлекаемые специалисты, в том числе из предприятий реального сектора экономики, образовательные волонтеры и др. (%).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участие в региональных этапах всероссийских и международных мероприятиях различной направленности, в которых примут участие обучающиеся на новых местах: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число мероприятий (ед. в год),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в них участников (чел. в год);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общеобразовательных организаций, внедривших целевую модель цифровой о</w:t>
      </w:r>
      <w:r w:rsidRPr="003D00B5">
        <w:rPr>
          <w:color w:val="000000"/>
        </w:rPr>
        <w:t>б</w:t>
      </w:r>
      <w:r w:rsidRPr="003D00B5">
        <w:rPr>
          <w:color w:val="000000"/>
        </w:rPr>
        <w:t>разовательной среды в образовательных организациях и профессиональных образовательных организациях во всех субъектах Российской Федерации. (ед., количество ОО);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- 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зовательный профиль и индивидуальный план обучения с использованием федеральной и</w:t>
      </w:r>
      <w:r w:rsidRPr="003D00B5">
        <w:rPr>
          <w:color w:val="000000"/>
        </w:rPr>
        <w:t>н</w:t>
      </w:r>
      <w:r w:rsidRPr="003D00B5">
        <w:rPr>
          <w:color w:val="000000"/>
        </w:rPr>
        <w:t>формационно-сервисной платформы цифровой образовательной среды, в общем числе об</w:t>
      </w:r>
      <w:r w:rsidRPr="003D00B5">
        <w:rPr>
          <w:color w:val="000000"/>
        </w:rPr>
        <w:t>у</w:t>
      </w:r>
      <w:r w:rsidRPr="003D00B5">
        <w:rPr>
          <w:color w:val="000000"/>
        </w:rPr>
        <w:t>чающихся по указанным программам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образовательных организаций, реализующих программы общего образования, дополн</w:t>
      </w:r>
      <w:r w:rsidRPr="003D00B5">
        <w:rPr>
          <w:color w:val="000000"/>
        </w:rPr>
        <w:t>и</w:t>
      </w:r>
      <w:r w:rsidRPr="003D00B5">
        <w:rPr>
          <w:color w:val="000000"/>
        </w:rPr>
        <w:t>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lastRenderedPageBreak/>
        <w:t>- доля обучающихся по программам общего образования и среднего профессионального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зования, использующих федеральную информационно-сервисную платформу цифровой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зовательной среды для «горизонтального» обучения и неформального образования, в общем числе обучающихся по указанным программам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педагогических работников общего образования, прошедших повышение квалифик</w:t>
      </w:r>
      <w:r w:rsidRPr="003D00B5">
        <w:rPr>
          <w:color w:val="000000"/>
        </w:rPr>
        <w:t>а</w:t>
      </w:r>
      <w:r w:rsidRPr="003D00B5">
        <w:rPr>
          <w:color w:val="000000"/>
        </w:rPr>
        <w:t>ции в рамках периодической аттестации в цифровой форме с использованием информацио</w:t>
      </w:r>
      <w:r w:rsidRPr="003D00B5">
        <w:rPr>
          <w:color w:val="000000"/>
        </w:rPr>
        <w:t>н</w:t>
      </w:r>
      <w:r w:rsidRPr="003D00B5">
        <w:rPr>
          <w:color w:val="000000"/>
        </w:rPr>
        <w:t>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общеобразовательных организаций, внедривших целевую модель цифровой 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тельной среды  в отчетном году(%);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«Технология» на базе Центров 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«Основы безопасности жизнедеятельн</w:t>
      </w:r>
      <w:r w:rsidRPr="003D00B5">
        <w:rPr>
          <w:color w:val="000000"/>
        </w:rPr>
        <w:t>о</w:t>
      </w:r>
      <w:r w:rsidRPr="003D00B5">
        <w:rPr>
          <w:color w:val="000000"/>
        </w:rPr>
        <w:t>сти» на базе Центров образования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«Информатика» на базе Центров образ</w:t>
      </w:r>
      <w:r w:rsidRPr="003D00B5">
        <w:rPr>
          <w:color w:val="000000"/>
        </w:rPr>
        <w:t>о</w:t>
      </w:r>
      <w:r w:rsidRPr="003D00B5">
        <w:rPr>
          <w:color w:val="000000"/>
        </w:rPr>
        <w:t>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охваченных дополнительными общеобразовательными программами  на базе Центров образования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занимающихся шахматами на постоянной основе,  на базе Центров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человек, ежемесячно использующих инфраструктуру Центров образования цифрового и гуманитарного профилей «Точка роста» для дистанционного образования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человек, ежемесячно вовлеченных в программу социально-культурных комп</w:t>
      </w:r>
      <w:r w:rsidRPr="003D00B5">
        <w:rPr>
          <w:color w:val="000000"/>
        </w:rPr>
        <w:t>е</w:t>
      </w:r>
      <w:r w:rsidRPr="003D00B5">
        <w:rPr>
          <w:color w:val="000000"/>
        </w:rPr>
        <w:t>тенций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проведенных на площадке Центров образования цифрового и гуманитарного профилей «Точка роста» социокультурных мероприятий (ед.)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повышение квалификации педагогов по предмету «Технология», ежегодно (%)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повышение квалификации иных сотрудников Центров образования цифрового и гуманита</w:t>
      </w:r>
      <w:r w:rsidRPr="003D00B5">
        <w:rPr>
          <w:color w:val="000000"/>
        </w:rPr>
        <w:t>р</w:t>
      </w:r>
      <w:r w:rsidRPr="003D00B5">
        <w:rPr>
          <w:color w:val="000000"/>
        </w:rPr>
        <w:t>ного профилей «Точка роста», ежегодно (%)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число общеобразовательных организаций, расположенных в сельской местности и малых г</w:t>
      </w:r>
      <w:r w:rsidRPr="003D00B5">
        <w:rPr>
          <w:color w:val="000000"/>
        </w:rPr>
        <w:t>о</w:t>
      </w:r>
      <w:r w:rsidRPr="003D00B5">
        <w:rPr>
          <w:color w:val="000000"/>
        </w:rPr>
        <w:t>родах, обновивших материально-техническую базу для реализации основных и дополнител</w:t>
      </w:r>
      <w:r w:rsidRPr="003D00B5">
        <w:rPr>
          <w:color w:val="000000"/>
        </w:rPr>
        <w:t>ь</w:t>
      </w:r>
      <w:r w:rsidRPr="003D00B5">
        <w:rPr>
          <w:color w:val="000000"/>
        </w:rPr>
        <w:t>ных общеобразовательных программ цифрового и гуманитарного профилей (ед.);»</w:t>
      </w:r>
    </w:p>
    <w:p w:rsidR="003D00B5" w:rsidRPr="0061631D" w:rsidRDefault="003D00B5" w:rsidP="003D00B5">
      <w:pPr>
        <w:tabs>
          <w:tab w:val="left" w:pos="-108"/>
        </w:tabs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30B6" w:rsidRPr="0061631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Раздел 3. Характеристика основных мероприятий подпрограммы 2.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Для достижения цели и решения задач подпрограммы 2 муниципальной программы предусма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ривается реализация основных мероприятий.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1. Организация предост</w:t>
      </w:r>
      <w:r w:rsidR="0033294F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авления бесплатного дошкольного,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н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чального общего, основного общего, среднего общего и дополнительного образования в мун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ципальных общеобразовательных учреждениях.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общеобразовательных программ образовательными учрежд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ниями района, обеспечение устойчивого развития системы образования в условиях модернизации образования.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 предоставление субсидий общеобразовательным учреждениям на финансовое обеспечение  выполнения муниципального задания на оказание муниципальных услуг (выполнение работ) по пр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доставлению общедоступного и бесплатного ,начального общего, основного общего ,среднего общ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го образования;</w:t>
      </w:r>
    </w:p>
    <w:p w:rsidR="00AC232E" w:rsidRDefault="00F030B6" w:rsidP="00AC232E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5"/>
          <w:szCs w:val="25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обеспечение за счет средств областного бюджета расходов на оплату труда работников общеобразовательных учреждений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, в том числе в части ежемесячного денежного вознагражд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е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 xml:space="preserve">ния в размере 5000 рублей за классное руководство педагогическим работникам муниципальных 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lastRenderedPageBreak/>
        <w:t>общеобразовательных организаций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 xml:space="preserve"> (за исключением расходов на оплату труда обслуживающего персонала, осуществляемых за счет средств районного бюджета (</w:t>
      </w:r>
      <w:r w:rsidR="00AC232E" w:rsidRPr="00483D14">
        <w:rPr>
          <w:rFonts w:ascii="Times New Roman" w:eastAsia="Times New Roman" w:hAnsi="Times New Roman"/>
          <w:sz w:val="25"/>
          <w:szCs w:val="25"/>
          <w:u w:val="single"/>
          <w:lang w:eastAsia="zh-CN"/>
        </w:rPr>
        <w:t>с 1 января 2015 года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)); расходов на приобретение средств обучения и воспитания, необходимых для организации образовательной деятельности; расходов на приобретение учебников, учебных пособий, игр, игрушек  (за искл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ю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чением расходов на содержание зданий и коммунальных расходов, осуществляемых за счет средств районного бюджета)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;</w:t>
      </w:r>
    </w:p>
    <w:p w:rsidR="00F030B6" w:rsidRPr="00D348D1" w:rsidRDefault="00F030B6" w:rsidP="00AC232E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     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проведение мероприятий по устранению нарушений надзорных органов, включая кап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тальный и текущий ремонты; приобретение оборудования, мебели; проведение мероприятий по ко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плексной безопасности учреждений;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создание в общеобразовательных организациях, расположенных в сельской местности, условий для занятий физической культурой и спортом; создание условий для инклюзивного образования детей – инвалидов: мероприятия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по материально-техническому обесп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чению информационной инфраструктуры образовательного пространства района, созданию и вн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дрению информационных систем и электронного документооборота в управлении системой образ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вания, созданию и поддержке системы дистанционного обучения.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информационное обеспечение работы с одаренными детьми в образовательных учреждениях района;   участие в экспедициях, походах; проведение мероприятий районного уровня с одаренными детьми и участие в мероприятиях областного уровня (олимпиады, слеты, смотры, конкурсы, фест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вали, игры).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создание условий для инклюзивного образования детей – инвалидов и детей с ограниченными возможностями здоровья,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hAnsi="Times New Roman"/>
          <w:sz w:val="24"/>
          <w:szCs w:val="24"/>
        </w:rPr>
        <w:t>- создание  в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</w:t>
      </w:r>
      <w:r w:rsidRPr="00D348D1">
        <w:rPr>
          <w:rFonts w:ascii="Times New Roman" w:hAnsi="Times New Roman"/>
          <w:sz w:val="24"/>
          <w:szCs w:val="24"/>
        </w:rPr>
        <w:t>н</w:t>
      </w:r>
      <w:r w:rsidRPr="00D348D1">
        <w:rPr>
          <w:rFonts w:ascii="Times New Roman" w:hAnsi="Times New Roman"/>
          <w:sz w:val="24"/>
          <w:szCs w:val="24"/>
        </w:rPr>
        <w:t>ным основным образовательным программам) условий для получения детьми-инвалидами качес</w:t>
      </w:r>
      <w:r w:rsidRPr="00D348D1">
        <w:rPr>
          <w:rFonts w:ascii="Times New Roman" w:hAnsi="Times New Roman"/>
          <w:sz w:val="24"/>
          <w:szCs w:val="24"/>
        </w:rPr>
        <w:t>т</w:t>
      </w:r>
      <w:r w:rsidRPr="00D348D1">
        <w:rPr>
          <w:rFonts w:ascii="Times New Roman" w:hAnsi="Times New Roman"/>
          <w:sz w:val="24"/>
          <w:szCs w:val="24"/>
        </w:rPr>
        <w:t>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</w:t>
      </w:r>
      <w:r w:rsidRPr="00D348D1">
        <w:rPr>
          <w:rFonts w:ascii="Times New Roman" w:hAnsi="Times New Roman"/>
          <w:sz w:val="24"/>
          <w:szCs w:val="24"/>
        </w:rPr>
        <w:t>к</w:t>
      </w:r>
      <w:r w:rsidRPr="00D348D1">
        <w:rPr>
          <w:rFonts w:ascii="Times New Roman" w:hAnsi="Times New Roman"/>
          <w:sz w:val="24"/>
          <w:szCs w:val="24"/>
        </w:rPr>
        <w:t>те; устройство входных калиток; устройство пешеходных дорожек для передвижения инвалидов к зданию; установка тактильных средств на покрытии пешеходных путей, дублирование входных л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стниц пандусами или другими устройствами подъема, оборудование входных лестниц поручнями, устройство парковки (стоянки) автомобиля инвалида,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установка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</w:t>
      </w:r>
      <w:r w:rsidRPr="00D348D1">
        <w:rPr>
          <w:rFonts w:ascii="Times New Roman" w:hAnsi="Times New Roman"/>
          <w:sz w:val="24"/>
          <w:szCs w:val="24"/>
        </w:rPr>
        <w:t>с</w:t>
      </w:r>
      <w:r w:rsidRPr="00D348D1">
        <w:rPr>
          <w:rFonts w:ascii="Times New Roman" w:hAnsi="Times New Roman"/>
          <w:sz w:val="24"/>
          <w:szCs w:val="24"/>
        </w:rPr>
        <w:t>тах демонтажа дверей, порогов или устранения перепадов высот, установка перил вдоль стен внутри здания; устройство тактильной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или оборудование отдельной санитарно-гигиенической комнаты для инв</w:t>
      </w:r>
      <w:r w:rsidRPr="00D348D1">
        <w:rPr>
          <w:rFonts w:ascii="Times New Roman" w:hAnsi="Times New Roman"/>
          <w:sz w:val="24"/>
          <w:szCs w:val="24"/>
        </w:rPr>
        <w:t>а</w:t>
      </w:r>
      <w:r w:rsidRPr="00D348D1">
        <w:rPr>
          <w:rFonts w:ascii="Times New Roman" w:hAnsi="Times New Roman"/>
          <w:sz w:val="24"/>
          <w:szCs w:val="24"/>
        </w:rPr>
        <w:t>лидов на кресле-коляске; оборудование комплексной (визуальные, звуковые и тактильные) для всех категорий инвалидов системой средств информации и системой сигнализации об опасности; пер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оборудование и приспособление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кабинетов с учетом требований СП 136.13330.2012 и СП 59.13330.2016 (у</w:t>
      </w:r>
      <w:r w:rsidRPr="00D348D1">
        <w:rPr>
          <w:rFonts w:ascii="Times New Roman" w:hAnsi="Times New Roman"/>
          <w:sz w:val="24"/>
          <w:szCs w:val="24"/>
        </w:rPr>
        <w:t>с</w:t>
      </w:r>
      <w:r w:rsidRPr="00D348D1">
        <w:rPr>
          <w:rFonts w:ascii="Times New Roman" w:hAnsi="Times New Roman"/>
          <w:sz w:val="24"/>
          <w:szCs w:val="24"/>
        </w:rPr>
        <w:t>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учебных кабинетов специальным учебным (специальные учебники для реал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зации адаптированных образовательных программ, учебные пособия и дидактические материалы), специальным реабилитационным, специальным компьютерным оборудованием, специальными те</w:t>
      </w:r>
      <w:r w:rsidRPr="00D348D1">
        <w:rPr>
          <w:rFonts w:ascii="Times New Roman" w:hAnsi="Times New Roman"/>
          <w:sz w:val="24"/>
          <w:szCs w:val="24"/>
        </w:rPr>
        <w:t>х</w:t>
      </w:r>
      <w:r w:rsidRPr="00D348D1">
        <w:rPr>
          <w:rFonts w:ascii="Times New Roman" w:hAnsi="Times New Roman"/>
          <w:sz w:val="24"/>
          <w:szCs w:val="24"/>
        </w:rPr>
        <w:t xml:space="preserve">ническими средствами обучения коллективного и индивидуального пользования в соответствии с </w:t>
      </w:r>
      <w:r w:rsidRPr="00D348D1">
        <w:rPr>
          <w:rFonts w:ascii="Times New Roman" w:hAnsi="Times New Roman"/>
          <w:sz w:val="24"/>
          <w:szCs w:val="24"/>
        </w:rPr>
        <w:lastRenderedPageBreak/>
        <w:t>учетом разнообразных особых образовательных потребностей и индивидуальных возможностей д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тей-инвалидов в соответствии с федеральными государственными образовательными стандартами начального общего образования обучающихся с ограниченными возможностями здоровья и обуча</w:t>
      </w:r>
      <w:r w:rsidRPr="00D348D1">
        <w:rPr>
          <w:rFonts w:ascii="Times New Roman" w:hAnsi="Times New Roman"/>
          <w:sz w:val="24"/>
          <w:szCs w:val="24"/>
        </w:rPr>
        <w:t>ю</w:t>
      </w:r>
      <w:r w:rsidRPr="00D348D1">
        <w:rPr>
          <w:rFonts w:ascii="Times New Roman" w:hAnsi="Times New Roman"/>
          <w:sz w:val="24"/>
          <w:szCs w:val="24"/>
        </w:rPr>
        <w:t>щихся с умственной отсталостью; оснащение специально оборудованным автотранспортом для пер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возки детей-инвалидов); оснащение специальным оборудованием для дистанционного общего и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 детей-инвалидов.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Основное мероприятие 2. Предоставление питания на льготных условиях отдельным категориям обучающихся. 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Цель мероприятия: обеспечение предоставления мер социальной поддержки детей из мал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имущих и многодетных семей, а также детей, состоящих на учете в туберкулезном диспансере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80E53">
        <w:rPr>
          <w:rFonts w:ascii="Times New Roman" w:eastAsia="Times New Roman" w:hAnsi="Times New Roman"/>
          <w:sz w:val="24"/>
          <w:szCs w:val="24"/>
          <w:lang w:eastAsia="zh-CN"/>
        </w:rPr>
        <w:t xml:space="preserve"> В рамках осуществления данного мероприятия осуществляется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финансовое обеспечение предоставления  льготного питания обучающимся по очной форме обучения в муниципальных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щеобразовательных учреждениях из числа детей из малоимущих семей, многодетных семей, детей, состоящих на учете в противотуберкулезном диспансере в соответствие с законом области от 17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кабря 2007 года № 1719-ОЗ «О наделении органов местного самоуправления государственными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номочиями в сфере образования»(с изменениями и дополнениями).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Основное мероприятие 3. Реализация механизмов обеспечения доступности качественных образовательных услуг общего образования детям с ограниченными возможностями здоровья, детям- инвалидам</w:t>
      </w:r>
      <w:r w:rsidR="0033294F"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Цель мероприятия: обеспечение предоставления мер социальной поддержки детей с ограниченными возможностями здоровья, детей из малоимущих и многодетных семей, а также детей, состоящих на учете в туберкулезном диспансере.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В рамках осуществления данного мероприятия предусматривается за счет средств областного бюджета в соответствии с  </w:t>
      </w:r>
      <w:hyperlink r:id="rId21" w:history="1">
        <w:r w:rsidRPr="00D348D1">
          <w:rPr>
            <w:rStyle w:val="ab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области от 17 декабря 2007 года N 1719-ОЗ «О наделении органов местного самоуправления отдельными государственными полномочиями в сфере образования»: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предоставление питания детям с ограниченными возможностями здоровья за время их пребывания в муниципальной организации, осуществляющей образовательную деятельность по адаптированным основным общеобразовательным программам;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двухразовым питанием детей с ограниченными возможностями здоровья, обучающихся в соответствующей муниципальной организации, осуществляющей образовательную деятельность по адаптированным основным общеобразовательным программам, но не проживающих в ней;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мер социальной поддержки детей-инвалидов при обучении на дому в части предоставления   ежемесячной   денежной  выплаты  на оплату услуг по передаче  данных и предоставлению доступа  к  информационно -телекоммуникационной  сети "Интернет" в соответствии с тарифами  на оплату услуг связи родителям (законным представителям) детей-инвалидов, являющихся обучающимися муниципальных  общеобразовательных  организаций, обучение  которых по образовательным программам начального общего, основного общего, среднего общего образования  производится  на дому с использованием дистанционных образовательных  технологий.</w:t>
      </w: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  Основное мероприятие 4. Организация  содержания и обучения  детей с ограниченными возможностями здоровья за время их пребывания в муниципальном учреждении, осущест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в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ляющем образовательную деятельность по адаптированным программам.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Цель мероприятия: реализация адаптированных основных общеобразовательных программ.   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 рамках  осуществления  данного  мероприятия  предусматривается  предоставление  муниц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пальным учреждениям, осуществляющим  образовательную деятельность  по адаптированным 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новным  общеобразовательным  программам, субсидии  на финансовое  обеспечение  выполнения  муниципального задания  на оказание услуг (выполнение  работ);   проведение  мероприятий  по ус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ранению  нарушений  надзорных органов,  включая  капитальный  и текущий  ремонты ; приобрет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ние  оборудования,  мебели;  проведение  мероприятий по комплексной  безопасности   учреждений,  создание  универсальной  безбарьерной  среды  для инклюзивного образования  детей-инвалидов.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lastRenderedPageBreak/>
        <w:t xml:space="preserve">  Основное мероприятие 5. Обеспечение социальной поддержки детей, обучающихся в м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ниципальных общеобразовательных учреждениях, из многодетных семей, приёмных семей, имеющих в своём составе трёх и более детей, в том числе родных, в части предоставления д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нежных выплат.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обеспечение предоставления мер социальной поддержки детей, обуча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ю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щихся в муниципальных общеобразовательных учреждениях, из многодетных семей, приёмных с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мей, имеющих в своём составе трёх и более детей, в том числе родных.</w:t>
      </w:r>
    </w:p>
    <w:p w:rsidR="00F030B6" w:rsidRPr="00D348D1" w:rsidRDefault="00480E53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В рамках реализации данного мероприятия предусматривается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обеспечение социальной  по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держки   детей, обучающихся  в  муниципальных  общеобразовательных   учреждениях,  из  мног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детных семей,  приёмных семей, имеющих  в своём составе трёх  и  более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детей,  в  том  числе  ро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д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ных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,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в  части  предоставления  денежных  выплат  в  соответствии  с  законом  области  от 17 декабря 2007 года  № 1719-ОЗ «О наделении органов  местного  самоуправления отдельными  государстве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ными полномочиями  в сфере образования».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Основное мероприятие 6. Дополнительные меры по стимулированию педагогических р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ботников и повышение статуса педагогических работников.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Цель мероприятия: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усиление социальной защищенности педагогических работников района, создание условий для закрепления педагогических кадров образовательных учреждений.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hAnsi="Times New Roman"/>
          <w:sz w:val="24"/>
          <w:szCs w:val="24"/>
        </w:rPr>
        <w:t xml:space="preserve">   В рамках реализации данного мероприятия предусматривается предоставление единовреме</w:t>
      </w:r>
      <w:r w:rsidRPr="00D348D1">
        <w:rPr>
          <w:rFonts w:ascii="Times New Roman" w:hAnsi="Times New Roman"/>
          <w:sz w:val="24"/>
          <w:szCs w:val="24"/>
        </w:rPr>
        <w:t>н</w:t>
      </w:r>
      <w:r w:rsidRPr="00D348D1">
        <w:rPr>
          <w:rFonts w:ascii="Times New Roman" w:hAnsi="Times New Roman"/>
          <w:sz w:val="24"/>
          <w:szCs w:val="24"/>
        </w:rPr>
        <w:t>ных выплат педагогическим работникам в соответствии с Законом области от 28 апреля 2010 года № 2271-ОЗ «О единовременных выплатах педагогическим работникам, проживающим и работающим в сельской местности».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  Основное мероприятие 7. Обеспечение транспортной доступности общеобразовательных организаций. 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NewRomanPSMT" w:hAnsi="Times New Roman"/>
          <w:b/>
          <w:bCs/>
          <w:sz w:val="24"/>
          <w:szCs w:val="24"/>
          <w:lang w:eastAsia="zh-CN"/>
        </w:rPr>
        <w:t xml:space="preserve">        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 xml:space="preserve">  Цель мероприятия: обеспечение качественного общего образования при эффективном испол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>ь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>зовании ресурсов.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Реализация данного мероприятия предусматривает обеспечение софинансирования за счет средств районного бюджета при предоставлении областных субсидий бюджету району на приобр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тение автомобильного транспорта для организации подвоза обучающихся, в том числе на замену имеющегося, в целях поддержки мероприятий по оптимизации сети общеобразовательных учрежд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8. Организация предоставления дополнительного образования в учреждениях дополнительного образования детей.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дополнительных образовательных программ.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осуществлении данного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 предоставление субсидий учреждениям дополнительного образования детей на финансовое обеспечение выполнения муниципального задания на оказание услуг (выполнение работ) по предо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тавлению дополнительного образования детей,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организацию районных мероприятий с детьми и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ростками, подготовку методических рекомендаций по организации воспитательной работы и допо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нительному образованию детей в образовательных учреждениях района;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проведение мероприятий по устранению нарушений надзорных органов, включая капитал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ный и текущий ремонты; приобретение оборудования, мебели; проведение мероприятий по ко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плексной безопасности учреждений.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Основное мероприятие 9. Модернизация содержания общего и дополнительного образ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вания. </w:t>
      </w:r>
    </w:p>
    <w:p w:rsidR="003D00B5" w:rsidRDefault="00F030B6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</w:t>
      </w:r>
      <w:r w:rsidR="003D00B5">
        <w:rPr>
          <w:rFonts w:ascii="Times New Roman" w:eastAsia="Times New Roman" w:hAnsi="Times New Roman"/>
          <w:sz w:val="24"/>
          <w:szCs w:val="24"/>
          <w:lang w:eastAsia="zh-CN"/>
        </w:rPr>
        <w:t xml:space="preserve">   Цель мероприятия:</w:t>
      </w:r>
    </w:p>
    <w:p w:rsidR="003D00B5" w:rsidRDefault="003D00B5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создание условий для удовлетворения потребностей граждан, общества и рынка труда в качественном образовании.</w:t>
      </w:r>
    </w:p>
    <w:p w:rsidR="003D00B5" w:rsidRPr="00D348D1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Реализация данного мероприятия включает в себя: </w:t>
      </w:r>
    </w:p>
    <w:p w:rsidR="003D00B5" w:rsidRPr="009F67F1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меры по нормативно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 правовому, организационно-управленческому обеспечению введения ФГОС, духовно-нравственного развития и воспитания обучающихся, организации формирования культуры здорового и безопасного образа жизни школьников, обеспечению региональных, наци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нальных и этнокультурных особенностей содержания образования, поддержке социально-педагогических инициатив, направленных на развитие 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ниципальной системы образования.</w:t>
      </w:r>
    </w:p>
    <w:p w:rsidR="00F030B6" w:rsidRPr="00D348D1" w:rsidRDefault="00F030B6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b/>
          <w:sz w:val="24"/>
          <w:szCs w:val="24"/>
        </w:rPr>
        <w:lastRenderedPageBreak/>
        <w:t xml:space="preserve">          Основное мероприятие 10. Создание условий для функционирования и обеспечения системы персонифицированного финансирования дополнительного образования детей</w:t>
      </w:r>
      <w:r w:rsidRPr="00D348D1">
        <w:rPr>
          <w:rFonts w:ascii="Times New Roman" w:hAnsi="Times New Roman"/>
          <w:sz w:val="24"/>
          <w:szCs w:val="24"/>
        </w:rPr>
        <w:t>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Цель основного мероприятия: обеспечение равной доступности качественного дополнительного образования для детей посредством введения системы персонифицированного финансирования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 детей.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В рамках осуществления данного основного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улучшение материально-технического обеспечения образовательных организаций, в том числе приобретение компьютерного оборудования, оборудования для образовательной робототехники, 3-</w:t>
      </w:r>
      <w:r w:rsidRPr="00D348D1">
        <w:rPr>
          <w:rFonts w:ascii="Times New Roman" w:hAnsi="Times New Roman"/>
          <w:sz w:val="24"/>
          <w:szCs w:val="24"/>
          <w:lang w:val="en-US"/>
        </w:rPr>
        <w:t>d</w:t>
      </w:r>
      <w:r w:rsidRPr="00D348D1">
        <w:rPr>
          <w:rFonts w:ascii="Times New Roman" w:hAnsi="Times New Roman"/>
          <w:sz w:val="24"/>
          <w:szCs w:val="24"/>
        </w:rPr>
        <w:t xml:space="preserve"> моделирования, программного обеспечения, учебно-наглядных пособий, и иных материальных об</w:t>
      </w:r>
      <w:r w:rsidRPr="00D348D1">
        <w:rPr>
          <w:rFonts w:ascii="Times New Roman" w:hAnsi="Times New Roman"/>
          <w:sz w:val="24"/>
          <w:szCs w:val="24"/>
        </w:rPr>
        <w:t>ъ</w:t>
      </w:r>
      <w:r w:rsidRPr="00D348D1">
        <w:rPr>
          <w:rFonts w:ascii="Times New Roman" w:hAnsi="Times New Roman"/>
          <w:sz w:val="24"/>
          <w:szCs w:val="24"/>
        </w:rPr>
        <w:t>ектов, необходимых для организации образовательной деятельности;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материально-техническое обеспечение информационной инфраструктуры системы дополн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тельного образования района;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создание и внедрение информационных систем учета детей, занимающихся по программам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организация и проведение мероприятий с обучающимися  по дополнительным общеобразов</w:t>
      </w:r>
      <w:r w:rsidRPr="00D348D1">
        <w:rPr>
          <w:rFonts w:ascii="Times New Roman" w:hAnsi="Times New Roman"/>
          <w:sz w:val="24"/>
          <w:szCs w:val="24"/>
        </w:rPr>
        <w:t>а</w:t>
      </w:r>
      <w:r w:rsidRPr="00D348D1">
        <w:rPr>
          <w:rFonts w:ascii="Times New Roman" w:hAnsi="Times New Roman"/>
          <w:sz w:val="24"/>
          <w:szCs w:val="24"/>
        </w:rPr>
        <w:t>тельным программам естественно - научной и технической направленностей;</w:t>
      </w:r>
    </w:p>
    <w:p w:rsidR="00F030B6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изготовление и тиражирование сертификатов дополнительного образования </w:t>
      </w:r>
    </w:p>
    <w:p w:rsidR="006665AD" w:rsidRPr="00D348D1" w:rsidRDefault="006665AD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Основное мероприятие 11</w:t>
      </w:r>
      <w:r w:rsidRPr="00D348D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Пристройка, реконструкция, капитальный ремонт (ремонт) общеобразовательных организаций Никольского муниципального района. </w:t>
      </w:r>
    </w:p>
    <w:p w:rsidR="00F030B6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D348D1">
        <w:rPr>
          <w:rFonts w:ascii="Times New Roman" w:hAnsi="Times New Roman"/>
          <w:sz w:val="24"/>
          <w:szCs w:val="24"/>
        </w:rPr>
        <w:t>В рамках осуществления данного основного мероприятия предусматривается:</w:t>
      </w:r>
    </w:p>
    <w:p w:rsidR="006665AD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="00CD5B12">
        <w:rPr>
          <w:rFonts w:ascii="Times New Roman" w:hAnsi="Times New Roman"/>
          <w:sz w:val="24"/>
          <w:szCs w:val="24"/>
        </w:rPr>
        <w:t>выполнение капитального ремонта объектов социальной и коммунальной инфраструктур м</w:t>
      </w:r>
      <w:r w:rsidR="00CD5B12">
        <w:rPr>
          <w:rFonts w:ascii="Times New Roman" w:hAnsi="Times New Roman"/>
          <w:sz w:val="24"/>
          <w:szCs w:val="24"/>
        </w:rPr>
        <w:t>у</w:t>
      </w:r>
      <w:r w:rsidR="00CD5B12">
        <w:rPr>
          <w:rFonts w:ascii="Times New Roman" w:hAnsi="Times New Roman"/>
          <w:sz w:val="24"/>
          <w:szCs w:val="24"/>
        </w:rPr>
        <w:t>ниципальной собственности;</w:t>
      </w:r>
    </w:p>
    <w:p w:rsidR="00CD5B12" w:rsidRDefault="00CD5B12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строительство (реконструкция) и пристрой зданий общеобразовательных организаций  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кольского муниципального района.</w:t>
      </w:r>
    </w:p>
    <w:p w:rsid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  <w:r w:rsidRPr="00BA208B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 w:rsidRPr="00BA208B">
        <w:rPr>
          <w:rFonts w:ascii="Times New Roman" w:hAnsi="Times New Roman"/>
          <w:color w:val="000000"/>
          <w:sz w:val="24"/>
          <w:szCs w:val="24"/>
        </w:rPr>
        <w:t>мероприятия по благоустройству зданий государственных и муниципальных общеобразов</w:t>
      </w:r>
      <w:r w:rsidRPr="00BA208B">
        <w:rPr>
          <w:rFonts w:ascii="Times New Roman" w:hAnsi="Times New Roman"/>
          <w:color w:val="000000"/>
          <w:sz w:val="24"/>
          <w:szCs w:val="24"/>
        </w:rPr>
        <w:t>а</w:t>
      </w:r>
      <w:r w:rsidRPr="00BA208B">
        <w:rPr>
          <w:rFonts w:ascii="Times New Roman" w:hAnsi="Times New Roman"/>
          <w:color w:val="000000"/>
          <w:sz w:val="24"/>
          <w:szCs w:val="24"/>
        </w:rPr>
        <w:t>тельных организаций в целях соблюдения требований к воздушно-тепловому режиму, водоснабж</w:t>
      </w:r>
      <w:r w:rsidRPr="00BA208B">
        <w:rPr>
          <w:rFonts w:ascii="Times New Roman" w:hAnsi="Times New Roman"/>
          <w:color w:val="000000"/>
          <w:sz w:val="24"/>
          <w:szCs w:val="24"/>
        </w:rPr>
        <w:t>е</w:t>
      </w:r>
      <w:r w:rsidRPr="00BA208B">
        <w:rPr>
          <w:rFonts w:ascii="Times New Roman" w:hAnsi="Times New Roman"/>
          <w:color w:val="000000"/>
          <w:sz w:val="24"/>
          <w:szCs w:val="24"/>
        </w:rPr>
        <w:t>нию и ка</w:t>
      </w:r>
      <w:r>
        <w:rPr>
          <w:rFonts w:ascii="Times New Roman" w:hAnsi="Times New Roman"/>
          <w:color w:val="000000"/>
          <w:sz w:val="24"/>
          <w:szCs w:val="24"/>
        </w:rPr>
        <w:t>нализации.</w:t>
      </w:r>
    </w:p>
    <w:p w:rsidR="003D00B5" w:rsidRP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D00B5">
        <w:rPr>
          <w:rFonts w:ascii="Times New Roman" w:hAnsi="Times New Roman"/>
          <w:b/>
          <w:color w:val="000000"/>
          <w:sz w:val="24"/>
          <w:szCs w:val="24"/>
        </w:rPr>
        <w:t xml:space="preserve">       «Основное мероприятие 12.  Реализация регионального проекта «Успех каждого ребенка».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Цель основного мероприятия:</w:t>
      </w:r>
      <w:r w:rsidRPr="00C40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404AD">
        <w:rPr>
          <w:rFonts w:ascii="Times New Roman" w:hAnsi="Times New Roman"/>
          <w:color w:val="000000"/>
          <w:sz w:val="24"/>
          <w:szCs w:val="24"/>
        </w:rPr>
        <w:t>Обеспечение к 2024 году для детей в возрасте от 5 до 18 лет доступных для каждого и качественных условий для воспитания гармонично развитой и социально ответстве</w:t>
      </w:r>
      <w:r w:rsidRPr="00C404AD">
        <w:rPr>
          <w:rFonts w:ascii="Times New Roman" w:hAnsi="Times New Roman"/>
          <w:color w:val="000000"/>
          <w:sz w:val="24"/>
          <w:szCs w:val="24"/>
        </w:rPr>
        <w:t>н</w:t>
      </w:r>
      <w:r w:rsidRPr="00C404AD">
        <w:rPr>
          <w:rFonts w:ascii="Times New Roman" w:hAnsi="Times New Roman"/>
          <w:color w:val="000000"/>
          <w:sz w:val="24"/>
          <w:szCs w:val="24"/>
        </w:rPr>
        <w:t>ной личности путем увеличения охвата дополнительным образованием до 80% от общего числа д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тей, обновления содержания и методов дополнительного образования детей, развития кадрового п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тенциала и модернизации инфраструктуры системы дополнительного образования детей.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ab/>
        <w:t>В рамках осуществления данного основного мероприятия предусматривается создание н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вых мест в образовательных организациях различных типов для реализации дополнительных общ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развивающих программ всех направленностей.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 На указанное мероприятие предоставляются субсидии подведомственным муниципальным обр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зовательным организациям дополнительного образования на: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организация проведения открытых онлайн-уроков, реализуемых с учетом опыта и моделей образ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вательных онлайн-платформ, в том числе «Проектория», «Сириус. Онлайн», «Уроки настоящего» и других аналогичных платформ, направленных на раннюю профессиональную ориентацию обуча</w:t>
      </w:r>
      <w:r w:rsidRPr="00C404AD">
        <w:rPr>
          <w:rFonts w:ascii="Times New Roman" w:hAnsi="Times New Roman"/>
          <w:color w:val="000000"/>
          <w:sz w:val="24"/>
          <w:szCs w:val="24"/>
        </w:rPr>
        <w:t>ю</w:t>
      </w:r>
      <w:r w:rsidRPr="00C404AD">
        <w:rPr>
          <w:rFonts w:ascii="Times New Roman" w:hAnsi="Times New Roman"/>
          <w:color w:val="000000"/>
          <w:sz w:val="24"/>
          <w:szCs w:val="24"/>
        </w:rPr>
        <w:t>щихся;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организация участия обучающихся области в проекте «Билет в будущее», в том числе получение рекомендаций по построению индивидуального учебного плана в соответствии с выбранными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фессиональными компетенциями (профессиональными областями деятельности);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получения детьми с ограниченными возможностями здоровья, дополнител</w:t>
      </w:r>
      <w:r w:rsidRPr="00C404AD">
        <w:rPr>
          <w:rFonts w:ascii="Times New Roman" w:hAnsi="Times New Roman"/>
          <w:color w:val="000000"/>
          <w:sz w:val="24"/>
          <w:szCs w:val="24"/>
        </w:rPr>
        <w:t>ь</w:t>
      </w:r>
      <w:r w:rsidRPr="00C404AD">
        <w:rPr>
          <w:rFonts w:ascii="Times New Roman" w:hAnsi="Times New Roman"/>
          <w:color w:val="000000"/>
          <w:sz w:val="24"/>
          <w:szCs w:val="24"/>
        </w:rPr>
        <w:t>ного образования, в том числе с использованием дистанционных технологий, в том числе информ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ционные кампании, разработка и обеспечение внедрения дистанционных образовательных программ, мероприятия по развитию инфраструктуры для детей с ОВЗ и другие;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целевой модели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граммам, на принципах вовлечения общественно-деловых объединений в целях участия представ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lastRenderedPageBreak/>
        <w:t>телей работодателей в принятии решений по вопросам управления развитием образовательной орг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низации, в том числе обновления образовательных программ;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вовлечения организаций, осуществляющих образовательную деятельность по дополнительным общеобразовательным программам, в различные формы сопровождения, наставн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чества и шефства;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предоставления обучающимся 5 – 11 классов возможности освоения осно</w:t>
      </w:r>
      <w:r w:rsidRPr="00C404AD">
        <w:rPr>
          <w:rFonts w:ascii="Times New Roman" w:hAnsi="Times New Roman"/>
          <w:color w:val="000000"/>
          <w:sz w:val="24"/>
          <w:szCs w:val="24"/>
        </w:rPr>
        <w:t>в</w:t>
      </w:r>
      <w:r w:rsidRPr="00C404AD">
        <w:rPr>
          <w:rFonts w:ascii="Times New Roman" w:hAnsi="Times New Roman"/>
          <w:color w:val="000000"/>
          <w:sz w:val="24"/>
          <w:szCs w:val="24"/>
        </w:rPr>
        <w:t>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 профессионального обучения;</w:t>
      </w:r>
    </w:p>
    <w:p w:rsid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в общеобразовательных организациях, расположенных в сельской местности и малых г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родах, условий для занятий физической культурой и спортом.</w:t>
      </w:r>
    </w:p>
    <w:p w:rsidR="00D02D15" w:rsidRP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Основное мероприятие 13.  Реализация регионального проекта «Цифровая образов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тельная среда»</w:t>
      </w:r>
    </w:p>
    <w:p w:rsidR="0013226C" w:rsidRPr="00471BEE" w:rsidRDefault="0013226C" w:rsidP="0013226C">
      <w:pPr>
        <w:pStyle w:val="2c"/>
        <w:shd w:val="clear" w:color="auto" w:fill="auto"/>
        <w:spacing w:before="0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Pr="00471BEE">
        <w:rPr>
          <w:color w:val="000000"/>
          <w:sz w:val="24"/>
          <w:szCs w:val="24"/>
        </w:rPr>
        <w:t>Цель основного мероприятия. Внедрение целевой модели цифровой образовательной среды в общ</w:t>
      </w:r>
      <w:r w:rsidRPr="00471BEE">
        <w:rPr>
          <w:color w:val="000000"/>
          <w:sz w:val="24"/>
          <w:szCs w:val="24"/>
        </w:rPr>
        <w:t>е</w:t>
      </w:r>
      <w:r w:rsidRPr="00471BEE">
        <w:rPr>
          <w:color w:val="000000"/>
          <w:sz w:val="24"/>
          <w:szCs w:val="24"/>
        </w:rPr>
        <w:t>образовательных организациях и профессиональных образовательных организациях во всех субъе</w:t>
      </w:r>
      <w:r w:rsidRPr="00471BEE">
        <w:rPr>
          <w:color w:val="000000"/>
          <w:sz w:val="24"/>
          <w:szCs w:val="24"/>
        </w:rPr>
        <w:t>к</w:t>
      </w:r>
      <w:r w:rsidRPr="00471BEE">
        <w:rPr>
          <w:color w:val="000000"/>
          <w:sz w:val="24"/>
          <w:szCs w:val="24"/>
        </w:rPr>
        <w:t>тах Российской Федерации.</w:t>
      </w:r>
    </w:p>
    <w:p w:rsidR="0013226C" w:rsidRPr="00471BEE" w:rsidRDefault="0013226C" w:rsidP="0013226C">
      <w:pPr>
        <w:pStyle w:val="2c"/>
        <w:shd w:val="clear" w:color="auto" w:fill="auto"/>
        <w:spacing w:before="0" w:after="0"/>
        <w:rPr>
          <w:color w:val="000000"/>
          <w:sz w:val="24"/>
          <w:szCs w:val="24"/>
        </w:rPr>
      </w:pPr>
      <w:r w:rsidRPr="00471BEE">
        <w:rPr>
          <w:color w:val="000000"/>
          <w:sz w:val="24"/>
          <w:szCs w:val="24"/>
        </w:rPr>
        <w:t xml:space="preserve">           На указанное мероприятие предоставляются субсидии подведомственным муниципальным общеобразовательным организациям на:</w:t>
      </w:r>
    </w:p>
    <w:p w:rsidR="0013226C" w:rsidRPr="00471BEE" w:rsidRDefault="0013226C" w:rsidP="0013226C">
      <w:pPr>
        <w:pStyle w:val="2c"/>
        <w:shd w:val="clear" w:color="auto" w:fill="auto"/>
        <w:tabs>
          <w:tab w:val="left" w:pos="1622"/>
        </w:tabs>
        <w:spacing w:before="0" w:after="0"/>
        <w:rPr>
          <w:color w:val="000000"/>
          <w:sz w:val="24"/>
          <w:szCs w:val="24"/>
        </w:rPr>
      </w:pPr>
      <w:r w:rsidRPr="00471BEE">
        <w:rPr>
          <w:color w:val="000000"/>
          <w:sz w:val="24"/>
          <w:szCs w:val="24"/>
        </w:rPr>
        <w:t xml:space="preserve">           - на внедрение целевой модели цифровой образовательной среды;</w:t>
      </w:r>
    </w:p>
    <w:p w:rsidR="0013226C" w:rsidRDefault="0013226C" w:rsidP="0013226C">
      <w:pPr>
        <w:pStyle w:val="2c"/>
        <w:shd w:val="clear" w:color="auto" w:fill="auto"/>
        <w:tabs>
          <w:tab w:val="left" w:pos="1627"/>
        </w:tabs>
        <w:spacing w:before="0" w:after="0"/>
        <w:rPr>
          <w:color w:val="000000"/>
          <w:sz w:val="24"/>
          <w:szCs w:val="24"/>
        </w:rPr>
      </w:pPr>
      <w:r w:rsidRPr="00471BEE">
        <w:rPr>
          <w:color w:val="000000"/>
          <w:sz w:val="24"/>
          <w:szCs w:val="24"/>
        </w:rPr>
        <w:t xml:space="preserve">           - на приобретение средств вычислительной техники, про1раммного обеспечения и презентац</w:t>
      </w:r>
      <w:r w:rsidRPr="00471BEE">
        <w:rPr>
          <w:color w:val="000000"/>
          <w:sz w:val="24"/>
          <w:szCs w:val="24"/>
        </w:rPr>
        <w:t>и</w:t>
      </w:r>
      <w:r w:rsidRPr="00471BEE">
        <w:rPr>
          <w:color w:val="000000"/>
          <w:sz w:val="24"/>
          <w:szCs w:val="24"/>
        </w:rPr>
        <w:t>онного оборудования, позволяющего обеспечить доступ обучающихся, сотрудников и педагогич</w:t>
      </w:r>
      <w:r w:rsidRPr="00471BEE">
        <w:rPr>
          <w:color w:val="000000"/>
          <w:sz w:val="24"/>
          <w:szCs w:val="24"/>
        </w:rPr>
        <w:t>е</w:t>
      </w:r>
      <w:r w:rsidRPr="00471BEE">
        <w:rPr>
          <w:color w:val="000000"/>
          <w:sz w:val="24"/>
          <w:szCs w:val="24"/>
        </w:rPr>
        <w:t>ских работников к цифровой образовательной инфраструктуре и контенту, а также автоматизации и повышения эффективности организационно</w:t>
      </w:r>
      <w:r>
        <w:rPr>
          <w:color w:val="000000"/>
          <w:sz w:val="24"/>
          <w:szCs w:val="24"/>
        </w:rPr>
        <w:t>-</w:t>
      </w:r>
      <w:r w:rsidRPr="00471BEE">
        <w:rPr>
          <w:color w:val="000000"/>
          <w:sz w:val="24"/>
          <w:szCs w:val="24"/>
        </w:rPr>
        <w:softHyphen/>
        <w:t>управленческих процессов в общеобразовательных о</w:t>
      </w:r>
      <w:r w:rsidRPr="00471BEE">
        <w:rPr>
          <w:color w:val="000000"/>
          <w:sz w:val="24"/>
          <w:szCs w:val="24"/>
        </w:rPr>
        <w:t>р</w:t>
      </w:r>
      <w:r w:rsidRPr="00471BEE">
        <w:rPr>
          <w:color w:val="000000"/>
          <w:sz w:val="24"/>
          <w:szCs w:val="24"/>
        </w:rPr>
        <w:t>ганизациях, в том числе повышение квалификации административно-управленческого персонала и п</w:t>
      </w:r>
      <w:r w:rsidRPr="00471BEE">
        <w:rPr>
          <w:color w:val="000000"/>
          <w:sz w:val="24"/>
          <w:szCs w:val="24"/>
        </w:rPr>
        <w:t>е</w:t>
      </w:r>
      <w:r w:rsidRPr="00471BEE">
        <w:rPr>
          <w:color w:val="000000"/>
          <w:sz w:val="24"/>
          <w:szCs w:val="24"/>
        </w:rPr>
        <w:t>дагогов</w:t>
      </w:r>
      <w:r>
        <w:rPr>
          <w:i/>
          <w:color w:val="000000"/>
          <w:sz w:val="24"/>
          <w:szCs w:val="24"/>
        </w:rPr>
        <w:t>,</w:t>
      </w:r>
    </w:p>
    <w:p w:rsidR="0013226C" w:rsidRPr="00471BEE" w:rsidRDefault="0013226C" w:rsidP="0013226C">
      <w:pPr>
        <w:pStyle w:val="2c"/>
        <w:shd w:val="clear" w:color="auto" w:fill="auto"/>
        <w:tabs>
          <w:tab w:val="left" w:pos="1627"/>
        </w:tabs>
        <w:spacing w:before="0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- обновление материально-технической базы образовательных организаций общего образов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ния с целью внедрения цифровой образовательной среды»</w:t>
      </w:r>
    </w:p>
    <w:p w:rsidR="00D02D15" w:rsidRP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Основное мероприятие 14.  Реализация регионального проекта «Современная школа»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 w:rsidRPr="00713DC0">
        <w:rPr>
          <w:color w:val="000000" w:themeColor="text1"/>
          <w:sz w:val="24"/>
          <w:szCs w:val="24"/>
        </w:rPr>
        <w:t xml:space="preserve">         «</w:t>
      </w:r>
      <w:r>
        <w:rPr>
          <w:color w:val="000000" w:themeColor="text1"/>
          <w:sz w:val="24"/>
          <w:szCs w:val="24"/>
        </w:rPr>
        <w:t>Цель основного мероприятия: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- </w:t>
      </w:r>
      <w:r w:rsidRPr="00713DC0">
        <w:rPr>
          <w:color w:val="000000" w:themeColor="text1"/>
          <w:sz w:val="24"/>
          <w:szCs w:val="24"/>
        </w:rPr>
        <w:t xml:space="preserve">Создание (обновление) материально - технической база для формирования у обучающихся современных технологических и гуманитарных навыков. 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- </w:t>
      </w:r>
      <w:r w:rsidRPr="00713DC0">
        <w:rPr>
          <w:color w:val="000000" w:themeColor="text1"/>
          <w:sz w:val="24"/>
          <w:szCs w:val="24"/>
        </w:rPr>
        <w:t>Создание материально-технической базы для реализации основных и дополни</w:t>
      </w:r>
      <w:r>
        <w:rPr>
          <w:color w:val="000000" w:themeColor="text1"/>
          <w:sz w:val="24"/>
          <w:szCs w:val="24"/>
        </w:rPr>
        <w:t>тельных общ</w:t>
      </w:r>
      <w:r>
        <w:rPr>
          <w:color w:val="000000" w:themeColor="text1"/>
          <w:sz w:val="24"/>
          <w:szCs w:val="24"/>
        </w:rPr>
        <w:t>е</w:t>
      </w:r>
      <w:r>
        <w:rPr>
          <w:color w:val="000000" w:themeColor="text1"/>
          <w:sz w:val="24"/>
          <w:szCs w:val="24"/>
        </w:rPr>
        <w:t>образовательных прог</w:t>
      </w:r>
      <w:r w:rsidRPr="00713DC0">
        <w:rPr>
          <w:color w:val="000000" w:themeColor="text1"/>
          <w:sz w:val="24"/>
          <w:szCs w:val="24"/>
        </w:rPr>
        <w:t>рамм цифрового и гуманитарного профилей в общеобраз</w:t>
      </w:r>
      <w:r>
        <w:rPr>
          <w:color w:val="000000" w:themeColor="text1"/>
          <w:sz w:val="24"/>
          <w:szCs w:val="24"/>
        </w:rPr>
        <w:t>овательных организ</w:t>
      </w:r>
      <w:r>
        <w:rPr>
          <w:color w:val="000000" w:themeColor="text1"/>
          <w:sz w:val="24"/>
          <w:szCs w:val="24"/>
        </w:rPr>
        <w:t>а</w:t>
      </w:r>
      <w:r>
        <w:rPr>
          <w:color w:val="000000" w:themeColor="text1"/>
          <w:sz w:val="24"/>
          <w:szCs w:val="24"/>
        </w:rPr>
        <w:t>ци</w:t>
      </w:r>
      <w:r w:rsidRPr="00713DC0">
        <w:rPr>
          <w:color w:val="000000" w:themeColor="text1"/>
          <w:sz w:val="24"/>
          <w:szCs w:val="24"/>
        </w:rPr>
        <w:t>ях, расположенных в сельской местности и малых городах.</w:t>
      </w:r>
    </w:p>
    <w:p w:rsidR="0013226C" w:rsidRPr="00713DC0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- Создание центров естественно-научной и технологической направленностей на базе образов</w:t>
      </w:r>
      <w:r>
        <w:rPr>
          <w:color w:val="000000" w:themeColor="text1"/>
          <w:sz w:val="24"/>
          <w:szCs w:val="24"/>
        </w:rPr>
        <w:t>а</w:t>
      </w:r>
      <w:r>
        <w:rPr>
          <w:color w:val="000000" w:themeColor="text1"/>
          <w:sz w:val="24"/>
          <w:szCs w:val="24"/>
        </w:rPr>
        <w:t>тельных организаций.</w:t>
      </w:r>
    </w:p>
    <w:p w:rsidR="0013226C" w:rsidRPr="00713DC0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 w:rsidRPr="00713DC0">
        <w:rPr>
          <w:color w:val="000000" w:themeColor="text1"/>
          <w:sz w:val="24"/>
          <w:szCs w:val="24"/>
        </w:rPr>
        <w:t xml:space="preserve">           На указанное мероприятие предоставляются субсидии подведомственным муниципальным общеобразовательным организациям на: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 w:rsidRPr="00713DC0">
        <w:rPr>
          <w:color w:val="000000" w:themeColor="text1"/>
          <w:sz w:val="24"/>
          <w:szCs w:val="24"/>
        </w:rPr>
        <w:t xml:space="preserve">            - создание (обновление) материально-технической базы для реализации основных и дополн</w:t>
      </w:r>
      <w:r w:rsidRPr="00713DC0">
        <w:rPr>
          <w:color w:val="000000" w:themeColor="text1"/>
          <w:sz w:val="24"/>
          <w:szCs w:val="24"/>
        </w:rPr>
        <w:t>и</w:t>
      </w:r>
      <w:r w:rsidRPr="00713DC0">
        <w:rPr>
          <w:color w:val="000000" w:themeColor="text1"/>
          <w:sz w:val="24"/>
          <w:szCs w:val="24"/>
        </w:rPr>
        <w:t>тельных общеобразовательных программ цифрового и гуманитарного профилей в общеобразов</w:t>
      </w:r>
      <w:r w:rsidRPr="00713DC0">
        <w:rPr>
          <w:color w:val="000000" w:themeColor="text1"/>
          <w:sz w:val="24"/>
          <w:szCs w:val="24"/>
        </w:rPr>
        <w:t>а</w:t>
      </w:r>
      <w:r w:rsidRPr="00713DC0">
        <w:rPr>
          <w:color w:val="000000" w:themeColor="text1"/>
          <w:sz w:val="24"/>
          <w:szCs w:val="24"/>
        </w:rPr>
        <w:t>тельных организациях, расположенных в сел</w:t>
      </w:r>
      <w:r>
        <w:rPr>
          <w:color w:val="000000" w:themeColor="text1"/>
          <w:sz w:val="24"/>
          <w:szCs w:val="24"/>
        </w:rPr>
        <w:t>ьской местности и малых городах;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- создание и функционирование 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направленностей</w:t>
      </w:r>
      <w:r w:rsidRPr="00713DC0">
        <w:rPr>
          <w:color w:val="000000" w:themeColor="text1"/>
          <w:sz w:val="24"/>
          <w:szCs w:val="24"/>
        </w:rPr>
        <w:t>»</w:t>
      </w:r>
    </w:p>
    <w:p w:rsidR="00AC232E" w:rsidRPr="00AC232E" w:rsidRDefault="00AC232E" w:rsidP="00AC232E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sz w:val="25"/>
          <w:szCs w:val="25"/>
        </w:rPr>
      </w:pPr>
      <w:r>
        <w:rPr>
          <w:rFonts w:ascii="Times New Roman" w:eastAsia="Times New Roman" w:hAnsi="Times New Roman"/>
          <w:b/>
          <w:bCs/>
          <w:sz w:val="25"/>
          <w:szCs w:val="25"/>
          <w:lang w:eastAsia="zh-CN"/>
        </w:rPr>
        <w:t xml:space="preserve">       </w:t>
      </w:r>
      <w:r w:rsidRPr="00AC232E">
        <w:rPr>
          <w:rFonts w:ascii="Times New Roman" w:hAnsi="Times New Roman"/>
          <w:b/>
          <w:sz w:val="25"/>
          <w:szCs w:val="25"/>
        </w:rPr>
        <w:t>Основное мероприятие 15. Предоставление бесплатного горячего питания обучающи</w:t>
      </w:r>
      <w:r w:rsidRPr="00AC232E">
        <w:rPr>
          <w:rFonts w:ascii="Times New Roman" w:hAnsi="Times New Roman"/>
          <w:b/>
          <w:sz w:val="25"/>
          <w:szCs w:val="25"/>
        </w:rPr>
        <w:t>м</w:t>
      </w:r>
      <w:r w:rsidRPr="00AC232E">
        <w:rPr>
          <w:rFonts w:ascii="Times New Roman" w:hAnsi="Times New Roman"/>
          <w:b/>
          <w:sz w:val="25"/>
          <w:szCs w:val="25"/>
        </w:rPr>
        <w:t>ся, получающим начальное общее образование в муниципальных образовательных орган</w:t>
      </w:r>
      <w:r w:rsidRPr="00AC232E">
        <w:rPr>
          <w:rFonts w:ascii="Times New Roman" w:hAnsi="Times New Roman"/>
          <w:b/>
          <w:sz w:val="25"/>
          <w:szCs w:val="25"/>
        </w:rPr>
        <w:t>и</w:t>
      </w:r>
      <w:r w:rsidRPr="00AC232E">
        <w:rPr>
          <w:rFonts w:ascii="Times New Roman" w:hAnsi="Times New Roman"/>
          <w:b/>
          <w:sz w:val="25"/>
          <w:szCs w:val="25"/>
        </w:rPr>
        <w:t>зациях.</w:t>
      </w:r>
    </w:p>
    <w:p w:rsidR="00AC232E" w:rsidRPr="007607B3" w:rsidRDefault="00AC232E" w:rsidP="00AC232E">
      <w:pPr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zh-CN"/>
        </w:rPr>
      </w:pPr>
      <w:r w:rsidRPr="007607B3">
        <w:rPr>
          <w:rFonts w:ascii="Times New Roman" w:hAnsi="Times New Roman"/>
          <w:sz w:val="25"/>
          <w:szCs w:val="25"/>
        </w:rPr>
        <w:t xml:space="preserve">      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</w:t>
      </w:r>
      <w:r w:rsidRPr="007607B3">
        <w:rPr>
          <w:rFonts w:ascii="Times New Roman" w:eastAsia="Times New Roman" w:hAnsi="Times New Roman"/>
          <w:sz w:val="25"/>
          <w:szCs w:val="25"/>
          <w:lang w:eastAsia="ru-RU"/>
        </w:rPr>
        <w:t xml:space="preserve">Цель мероприятия: обеспечение предоставления </w:t>
      </w:r>
      <w:r w:rsidRPr="007607B3">
        <w:rPr>
          <w:rFonts w:ascii="Times New Roman" w:hAnsi="Times New Roman"/>
          <w:sz w:val="25"/>
          <w:szCs w:val="25"/>
        </w:rPr>
        <w:t>бесплатного горячего питания обучающи</w:t>
      </w:r>
      <w:r w:rsidRPr="007607B3">
        <w:rPr>
          <w:rFonts w:ascii="Times New Roman" w:hAnsi="Times New Roman"/>
          <w:sz w:val="25"/>
          <w:szCs w:val="25"/>
        </w:rPr>
        <w:t>м</w:t>
      </w:r>
      <w:r w:rsidRPr="007607B3">
        <w:rPr>
          <w:rFonts w:ascii="Times New Roman" w:hAnsi="Times New Roman"/>
          <w:sz w:val="25"/>
          <w:szCs w:val="25"/>
        </w:rPr>
        <w:t>ся, получающим начальное общее образование в муниципальных образовательных организациях</w:t>
      </w:r>
    </w:p>
    <w:p w:rsidR="00AC232E" w:rsidRPr="007607B3" w:rsidRDefault="00AC232E" w:rsidP="00AC232E">
      <w:pPr>
        <w:spacing w:after="0" w:line="240" w:lineRule="auto"/>
        <w:jc w:val="both"/>
        <w:rPr>
          <w:rFonts w:ascii="Times New Roman" w:eastAsia="Times New Roman" w:hAnsi="Times New Roman"/>
          <w:b/>
          <w:sz w:val="25"/>
          <w:szCs w:val="25"/>
          <w:u w:val="single"/>
          <w:lang w:eastAsia="zh-CN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      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Мероприятие направлено на финансовое обеспечение </w:t>
      </w:r>
      <w:r w:rsidRPr="007607B3">
        <w:rPr>
          <w:rFonts w:ascii="Times New Roman" w:hAnsi="Times New Roman"/>
          <w:sz w:val="25"/>
          <w:szCs w:val="25"/>
        </w:rPr>
        <w:t>бесплатного горячего питания об</w:t>
      </w:r>
      <w:r w:rsidRPr="007607B3">
        <w:rPr>
          <w:rFonts w:ascii="Times New Roman" w:hAnsi="Times New Roman"/>
          <w:sz w:val="25"/>
          <w:szCs w:val="25"/>
        </w:rPr>
        <w:t>у</w:t>
      </w:r>
      <w:r w:rsidRPr="007607B3">
        <w:rPr>
          <w:rFonts w:ascii="Times New Roman" w:hAnsi="Times New Roman"/>
          <w:sz w:val="25"/>
          <w:szCs w:val="25"/>
        </w:rPr>
        <w:t>чающимся, получающим начальное общее образование в муниципальных образовательных орг</w:t>
      </w:r>
      <w:r w:rsidRPr="007607B3">
        <w:rPr>
          <w:rFonts w:ascii="Times New Roman" w:hAnsi="Times New Roman"/>
          <w:sz w:val="25"/>
          <w:szCs w:val="25"/>
        </w:rPr>
        <w:t>а</w:t>
      </w:r>
      <w:r w:rsidRPr="007607B3">
        <w:rPr>
          <w:rFonts w:ascii="Times New Roman" w:hAnsi="Times New Roman"/>
          <w:sz w:val="25"/>
          <w:szCs w:val="25"/>
        </w:rPr>
        <w:t>низациях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zh-CN"/>
        </w:rPr>
        <w:t xml:space="preserve">в соответствии с постановлением Правительства Вологодской  области от 10 августа </w:t>
      </w:r>
      <w:r>
        <w:rPr>
          <w:rFonts w:ascii="Times New Roman" w:eastAsia="Times New Roman" w:hAnsi="Times New Roman"/>
          <w:sz w:val="25"/>
          <w:szCs w:val="25"/>
          <w:lang w:eastAsia="zh-CN"/>
        </w:rPr>
        <w:lastRenderedPageBreak/>
        <w:t>2020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года </w:t>
      </w:r>
      <w:r>
        <w:rPr>
          <w:rFonts w:ascii="Times New Roman" w:eastAsia="Times New Roman" w:hAnsi="Times New Roman"/>
          <w:sz w:val="25"/>
          <w:szCs w:val="25"/>
          <w:lang w:eastAsia="zh-CN"/>
        </w:rPr>
        <w:t>№ 915 « О внесении изменений в постановление Правительства области от 22 декабря 2012 года № 1243»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>.</w:t>
      </w:r>
    </w:p>
    <w:p w:rsidR="00AC232E" w:rsidRPr="00C404AD" w:rsidRDefault="00AC232E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02D15" w:rsidRPr="00C404AD" w:rsidRDefault="00D02D1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00B5" w:rsidRDefault="003D00B5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65AD" w:rsidRPr="00D348D1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Раздел 4. Финансовое обеспечение реализации основных мероприятий подпрограммы 2 </w:t>
      </w: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муниципальной программы  за счет средств районного бюджета</w:t>
      </w:r>
    </w:p>
    <w:p w:rsidR="00F030B6" w:rsidRPr="00D348D1" w:rsidRDefault="00F030B6" w:rsidP="00E03F03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</w:p>
    <w:p w:rsidR="00E03F03" w:rsidRPr="00177AA0" w:rsidRDefault="00E03F03" w:rsidP="00E03F03">
      <w:pPr>
        <w:tabs>
          <w:tab w:val="left" w:pos="-108"/>
        </w:tabs>
        <w:spacing w:after="0"/>
        <w:jc w:val="both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«Общий объем бюджетных ассигнований на реализацию подпрограммы 2 составляет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2 110 603,70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тыс. руб</w:t>
      </w:r>
      <w:r w:rsidRPr="00177AA0">
        <w:rPr>
          <w:rFonts w:ascii="Times New Roman" w:eastAsia="Times New Roman" w:hAnsi="Times New Roman"/>
          <w:b/>
          <w:i/>
          <w:sz w:val="23"/>
          <w:szCs w:val="23"/>
          <w:lang w:eastAsia="ar-SA"/>
        </w:rPr>
        <w:t>.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, в том числе по годам реализации:</w:t>
      </w:r>
    </w:p>
    <w:p w:rsidR="00E03F03" w:rsidRPr="00177AA0" w:rsidRDefault="00E03F03" w:rsidP="00E03F03">
      <w:pPr>
        <w:tabs>
          <w:tab w:val="left" w:pos="-108"/>
        </w:tabs>
        <w:spacing w:after="0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2020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374 022,90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E03F03" w:rsidRPr="00177AA0" w:rsidRDefault="00E03F03" w:rsidP="00E03F03">
      <w:pPr>
        <w:tabs>
          <w:tab w:val="left" w:pos="-108"/>
        </w:tabs>
        <w:spacing w:after="0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2021 год –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407 592,10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 тыс. руб.;</w:t>
      </w:r>
    </w:p>
    <w:p w:rsidR="00E03F03" w:rsidRPr="00177AA0" w:rsidRDefault="00E03F03" w:rsidP="00E03F03">
      <w:pPr>
        <w:tabs>
          <w:tab w:val="left" w:pos="-108"/>
        </w:tabs>
        <w:spacing w:after="0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2022 год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– 335 351,80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E03F03" w:rsidRPr="00177AA0" w:rsidRDefault="00E03F03" w:rsidP="00E03F03">
      <w:pPr>
        <w:tabs>
          <w:tab w:val="left" w:pos="-108"/>
        </w:tabs>
        <w:spacing w:after="0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2023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339 665,10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E03F03" w:rsidRPr="00177AA0" w:rsidRDefault="00E03F03" w:rsidP="00E03F03">
      <w:pPr>
        <w:tabs>
          <w:tab w:val="left" w:pos="-108"/>
        </w:tabs>
        <w:spacing w:after="0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2024 год - 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326 985,90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E03F03" w:rsidRPr="00177AA0" w:rsidRDefault="00E03F03" w:rsidP="00E03F03">
      <w:pPr>
        <w:tabs>
          <w:tab w:val="left" w:pos="-108"/>
        </w:tabs>
        <w:spacing w:after="0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2025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326 985,90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</w:t>
      </w:r>
    </w:p>
    <w:p w:rsidR="00E03F03" w:rsidRPr="00177AA0" w:rsidRDefault="00E03F03" w:rsidP="00E03F03">
      <w:pPr>
        <w:snapToGrid w:val="0"/>
        <w:spacing w:after="0"/>
        <w:jc w:val="both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в том числе за счет субвенций и субсидий из областного бюджета за счет  средств федерального бю</w:t>
      </w:r>
      <w:r w:rsidRPr="00177AA0">
        <w:rPr>
          <w:rFonts w:ascii="Times New Roman" w:eastAsia="Times New Roman" w:hAnsi="Times New Roman"/>
          <w:i/>
          <w:sz w:val="23"/>
          <w:szCs w:val="23"/>
        </w:rPr>
        <w:t>д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жета – </w:t>
      </w:r>
      <w:r>
        <w:rPr>
          <w:rFonts w:ascii="Times New Roman" w:eastAsia="Times New Roman" w:hAnsi="Times New Roman"/>
          <w:i/>
          <w:sz w:val="23"/>
          <w:szCs w:val="23"/>
        </w:rPr>
        <w:t>153 629,7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рублей, в том числе по годам реализации:</w:t>
      </w:r>
    </w:p>
    <w:p w:rsidR="00E03F03" w:rsidRDefault="00E03F03" w:rsidP="00E03F03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2020 год –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 17 690,80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тыс. руб.</w:t>
      </w:r>
    </w:p>
    <w:p w:rsidR="00E03F03" w:rsidRDefault="00E03F03" w:rsidP="00E03F03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>
        <w:rPr>
          <w:rFonts w:ascii="Times New Roman" w:eastAsia="Times New Roman" w:hAnsi="Times New Roman"/>
          <w:i/>
          <w:sz w:val="23"/>
          <w:szCs w:val="23"/>
        </w:rPr>
        <w:t>2021 год -   27 921,50 тыс. руб.</w:t>
      </w:r>
    </w:p>
    <w:p w:rsidR="00E03F03" w:rsidRDefault="00E03F03" w:rsidP="00E03F03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>
        <w:rPr>
          <w:rFonts w:ascii="Times New Roman" w:eastAsia="Times New Roman" w:hAnsi="Times New Roman"/>
          <w:i/>
          <w:sz w:val="23"/>
          <w:szCs w:val="23"/>
        </w:rPr>
        <w:t>2022 год -   28 296,10 тыс. руб.</w:t>
      </w:r>
    </w:p>
    <w:p w:rsidR="00E03F03" w:rsidRDefault="00E03F03" w:rsidP="00E03F03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>
        <w:rPr>
          <w:rFonts w:ascii="Times New Roman" w:eastAsia="Times New Roman" w:hAnsi="Times New Roman"/>
          <w:i/>
          <w:sz w:val="23"/>
          <w:szCs w:val="23"/>
        </w:rPr>
        <w:t>2023 год -   29 585,30 тыс. руб.</w:t>
      </w:r>
    </w:p>
    <w:p w:rsidR="00E03F03" w:rsidRDefault="00E03F03" w:rsidP="00E03F03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>
        <w:rPr>
          <w:rFonts w:ascii="Times New Roman" w:eastAsia="Times New Roman" w:hAnsi="Times New Roman"/>
          <w:i/>
          <w:sz w:val="23"/>
          <w:szCs w:val="23"/>
        </w:rPr>
        <w:t>2024 год -   25 068,00 тыс. руб.</w:t>
      </w:r>
    </w:p>
    <w:p w:rsidR="00E03F03" w:rsidRPr="00177AA0" w:rsidRDefault="00E03F03" w:rsidP="00E03F03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>
        <w:rPr>
          <w:rFonts w:ascii="Times New Roman" w:eastAsia="Times New Roman" w:hAnsi="Times New Roman"/>
          <w:i/>
          <w:sz w:val="23"/>
          <w:szCs w:val="23"/>
        </w:rPr>
        <w:t>2025 год -    25 068,00 тыс. руб.</w:t>
      </w:r>
    </w:p>
    <w:p w:rsidR="00E03F03" w:rsidRPr="00177AA0" w:rsidRDefault="00E03F03" w:rsidP="00E03F03">
      <w:pPr>
        <w:snapToGrid w:val="0"/>
        <w:spacing w:after="0"/>
        <w:jc w:val="both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в том числе за счет субвенций и субсидий из областного бюджета за счет собственных средств </w:t>
      </w:r>
      <w:r>
        <w:rPr>
          <w:rFonts w:ascii="Times New Roman" w:eastAsia="Times New Roman" w:hAnsi="Times New Roman"/>
          <w:i/>
          <w:sz w:val="23"/>
          <w:szCs w:val="23"/>
        </w:rPr>
        <w:t>обл</w:t>
      </w:r>
      <w:r>
        <w:rPr>
          <w:rFonts w:ascii="Times New Roman" w:eastAsia="Times New Roman" w:hAnsi="Times New Roman"/>
          <w:i/>
          <w:sz w:val="23"/>
          <w:szCs w:val="23"/>
        </w:rPr>
        <w:t>а</w:t>
      </w:r>
      <w:r>
        <w:rPr>
          <w:rFonts w:ascii="Times New Roman" w:eastAsia="Times New Roman" w:hAnsi="Times New Roman"/>
          <w:i/>
          <w:sz w:val="23"/>
          <w:szCs w:val="23"/>
        </w:rPr>
        <w:t>стного бюджета – 1 389 920,80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рублей, в том числе по годам реализации:</w:t>
      </w:r>
    </w:p>
    <w:p w:rsidR="00E03F03" w:rsidRPr="00177AA0" w:rsidRDefault="00E03F03" w:rsidP="00E03F03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2020 год –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267 478,30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тыс. руб.</w:t>
      </w:r>
    </w:p>
    <w:p w:rsidR="00E03F03" w:rsidRPr="00177AA0" w:rsidRDefault="00E03F03" w:rsidP="00E03F03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2021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284 652,50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 </w:t>
      </w:r>
    </w:p>
    <w:p w:rsidR="00E03F03" w:rsidRPr="00177AA0" w:rsidRDefault="00E03F03" w:rsidP="00E03F03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2022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209 558,50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</w:t>
      </w:r>
    </w:p>
    <w:p w:rsidR="00E03F03" w:rsidRPr="00177AA0" w:rsidRDefault="00E03F03" w:rsidP="00E03F03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2023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212 663,30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</w:t>
      </w:r>
    </w:p>
    <w:p w:rsidR="00E03F03" w:rsidRPr="00177AA0" w:rsidRDefault="00E03F03" w:rsidP="00E03F03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2024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207 784,10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</w:t>
      </w:r>
    </w:p>
    <w:p w:rsidR="00E03F03" w:rsidRPr="00177AA0" w:rsidRDefault="00E03F03" w:rsidP="00E03F03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2025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207 784,10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руб.,</w:t>
      </w:r>
    </w:p>
    <w:p w:rsidR="00E03F03" w:rsidRPr="00177AA0" w:rsidRDefault="00E03F03" w:rsidP="00E03F03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в том числе за счет собстве</w:t>
      </w:r>
      <w:r>
        <w:rPr>
          <w:rFonts w:ascii="Times New Roman" w:eastAsia="Times New Roman" w:hAnsi="Times New Roman"/>
          <w:i/>
          <w:sz w:val="23"/>
          <w:szCs w:val="23"/>
        </w:rPr>
        <w:t>нных доходов бюджета – 567 053,20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рублей, в том числе по годам ре</w:t>
      </w:r>
      <w:r w:rsidRPr="00177AA0">
        <w:rPr>
          <w:rFonts w:ascii="Times New Roman" w:eastAsia="Times New Roman" w:hAnsi="Times New Roman"/>
          <w:i/>
          <w:sz w:val="23"/>
          <w:szCs w:val="23"/>
        </w:rPr>
        <w:t>а</w:t>
      </w:r>
      <w:r w:rsidRPr="00177AA0">
        <w:rPr>
          <w:rFonts w:ascii="Times New Roman" w:eastAsia="Times New Roman" w:hAnsi="Times New Roman"/>
          <w:i/>
          <w:sz w:val="23"/>
          <w:szCs w:val="23"/>
        </w:rPr>
        <w:t>лизации:</w:t>
      </w:r>
    </w:p>
    <w:p w:rsidR="00E03F03" w:rsidRPr="00177AA0" w:rsidRDefault="00E03F03" w:rsidP="00E03F03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2020 год –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88 853,80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</w:t>
      </w:r>
    </w:p>
    <w:p w:rsidR="00E03F03" w:rsidRPr="00177AA0" w:rsidRDefault="00E03F03" w:rsidP="00E03F03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2021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95 018,10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 </w:t>
      </w:r>
    </w:p>
    <w:p w:rsidR="00E03F03" w:rsidRPr="00177AA0" w:rsidRDefault="00E03F03" w:rsidP="00E03F03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2022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97 497,20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</w:t>
      </w:r>
    </w:p>
    <w:p w:rsidR="00E03F03" w:rsidRPr="00177AA0" w:rsidRDefault="00E03F03" w:rsidP="00E03F03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2023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97 416,50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</w:t>
      </w:r>
    </w:p>
    <w:p w:rsidR="00E03F03" w:rsidRPr="00177AA0" w:rsidRDefault="00E03F03" w:rsidP="00E03F03">
      <w:pPr>
        <w:snapToGrid w:val="0"/>
        <w:spacing w:after="0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2024 год</w:t>
      </w:r>
      <w:r>
        <w:rPr>
          <w:rFonts w:ascii="Times New Roman" w:eastAsia="Times New Roman" w:hAnsi="Times New Roman"/>
          <w:i/>
          <w:sz w:val="23"/>
          <w:szCs w:val="23"/>
        </w:rPr>
        <w:t xml:space="preserve"> – 94 133,80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</w:t>
      </w:r>
    </w:p>
    <w:p w:rsidR="00E03F03" w:rsidRPr="00550CA6" w:rsidRDefault="00E03F03" w:rsidP="00E03F03">
      <w:pPr>
        <w:spacing w:after="0"/>
        <w:jc w:val="both"/>
        <w:rPr>
          <w:rFonts w:ascii="Times New Roman" w:eastAsia="Times New Roman" w:hAnsi="Times New Roman"/>
          <w:bCs/>
          <w:iCs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2025 год – </w:t>
      </w:r>
      <w:r>
        <w:rPr>
          <w:rFonts w:ascii="Times New Roman" w:eastAsia="Times New Roman" w:hAnsi="Times New Roman"/>
          <w:i/>
          <w:sz w:val="23"/>
          <w:szCs w:val="23"/>
        </w:rPr>
        <w:t>94 133,80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</w:t>
      </w:r>
    </w:p>
    <w:p w:rsidR="00F030B6" w:rsidRPr="00F01EEE" w:rsidRDefault="00F01EEE" w:rsidP="00B01FCC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Финансовое обеспечение </w:t>
      </w:r>
      <w:r w:rsidRPr="00F01EEE">
        <w:rPr>
          <w:rFonts w:ascii="Times New Roman" w:hAnsi="Times New Roman"/>
          <w:sz w:val="23"/>
          <w:szCs w:val="23"/>
          <w:lang w:eastAsia="zh-CN"/>
        </w:rPr>
        <w:t xml:space="preserve"> подпрограммы 2 муниципальной программы за счет средств районного бюджета 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представлены в </w:t>
      </w:r>
      <w:r w:rsidR="00F030B6" w:rsidRPr="00F01EE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3 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>к подпрограмме 2 муниципальной программы</w:t>
      </w:r>
      <w:r w:rsidRPr="00F01EEE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   </w:t>
      </w:r>
    </w:p>
    <w:p w:rsidR="00F030B6" w:rsidRPr="00F01EE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5. Прогно</w:t>
      </w:r>
      <w:r w:rsidR="009D79E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зная (справочная) оценка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тов поселений района, организаций для реализации подпрограммы 2 муниципальной пр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граммы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 xml:space="preserve">      Сведения о прогно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тов поселений района, организаций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на реализацию целей подпрограммы 2 муниципальной програ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мы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представлены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 подпрограмме 2 муниципальной программы.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ab/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Раздел 6. Характеристика мер правового регулирования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Сведения об основных мерах правового регулирования в сфере реализации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подпрограммы пр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ведены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приложении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5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к подпрограмме 2 муниципальной программы.   </w:t>
      </w: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7. Прогноз сводных показателей муниципальных заданий на оказание муниципальных услуг (выполнение работ) муниципальными учреждениями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Информация о сводных показателях муниципальных заданий на оказание образовательными учреждениями муниципальных услуг по годам реализации подпрограммы представлена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е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нии 6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2 муниципальной программы.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8. Информация об инвестиционных проектах, реализуемых в рамках подпрограммы</w:t>
      </w:r>
    </w:p>
    <w:p w:rsidR="00F030B6" w:rsidRPr="00D348D1" w:rsidRDefault="00F030B6" w:rsidP="00F030B6">
      <w:pPr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Инвестиционные проекты, исполнение которых полностью или частично осуществляется за счет средств районного бюджета, отсутствуют.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9. Информация об участии в реализации подпрограммы муниципальной программы 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ганизаций с государственным и муниципальным участием, общественных, научных и иных организаций, внебюджетных фондов</w:t>
      </w: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Организации с государственным и муниципальным участием, общественные, научные и иные организации, внебюджетные фонды  в реализации подпрограммы 2 муниципальной программы не участвуют.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10. Сведения об участии органов местного самоуправления поселений муниципального образования в реализации подпрограммы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Участие в реализации подпрограммы 2 муниципальной программы органов местного сам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управления поселений района не предусмотрено.</w:t>
      </w: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D917F1">
          <w:pgSz w:w="11906" w:h="16838"/>
          <w:pgMar w:top="425" w:right="425" w:bottom="709" w:left="992" w:header="709" w:footer="720" w:gutter="0"/>
          <w:cols w:space="720"/>
        </w:sectPr>
      </w:pPr>
    </w:p>
    <w:p w:rsidR="00F030B6" w:rsidRPr="00ED6802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lastRenderedPageBreak/>
        <w:tab/>
      </w: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t>Приложение 1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к подпрограмме 2 муниципальной программы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5A272E" w:rsidRPr="005A272E" w:rsidRDefault="005A272E" w:rsidP="005A272E">
      <w:r w:rsidRPr="005A272E">
        <w:t>СВЕДЕНИЯ</w:t>
      </w:r>
    </w:p>
    <w:p w:rsidR="005A272E" w:rsidRPr="005A272E" w:rsidRDefault="005A272E" w:rsidP="005A272E">
      <w:r w:rsidRPr="005A272E">
        <w:t xml:space="preserve"> о целевых показателях (индикаторах) подпрограммы 2 муниципальной программы </w:t>
      </w:r>
    </w:p>
    <w:p w:rsidR="005A272E" w:rsidRPr="005A272E" w:rsidRDefault="005A272E" w:rsidP="005A272E"/>
    <w:tbl>
      <w:tblPr>
        <w:tblW w:w="15876" w:type="dxa"/>
        <w:tblInd w:w="250" w:type="dxa"/>
        <w:tblLayout w:type="fixed"/>
        <w:tblLook w:val="04A0"/>
      </w:tblPr>
      <w:tblGrid>
        <w:gridCol w:w="563"/>
        <w:gridCol w:w="2272"/>
        <w:gridCol w:w="2552"/>
        <w:gridCol w:w="1417"/>
        <w:gridCol w:w="992"/>
        <w:gridCol w:w="1276"/>
        <w:gridCol w:w="1276"/>
        <w:gridCol w:w="1134"/>
        <w:gridCol w:w="1134"/>
        <w:gridCol w:w="992"/>
        <w:gridCol w:w="1276"/>
        <w:gridCol w:w="992"/>
      </w:tblGrid>
      <w:tr w:rsidR="005A272E" w:rsidRPr="005A272E" w:rsidTr="005A272E">
        <w:trPr>
          <w:trHeight w:val="5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№ п/п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Задача, направле</w:t>
            </w:r>
            <w:r w:rsidRPr="005A272E">
              <w:t>н</w:t>
            </w:r>
            <w:r w:rsidRPr="005A272E">
              <w:t>ная</w:t>
            </w:r>
          </w:p>
          <w:p w:rsidR="005A272E" w:rsidRPr="005A272E" w:rsidRDefault="005A272E" w:rsidP="005A272E">
            <w:r w:rsidRPr="005A272E">
              <w:t>на достижение цели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Наименование целевого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Ед. измер</w:t>
            </w:r>
            <w:r w:rsidRPr="005A272E">
              <w:t>е</w:t>
            </w:r>
            <w:r w:rsidRPr="005A272E">
              <w:t>ния</w:t>
            </w:r>
          </w:p>
        </w:tc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272E" w:rsidRPr="005A272E" w:rsidRDefault="005A272E" w:rsidP="005A272E">
            <w:r w:rsidRPr="005A272E">
              <w:t>Значение целевого показателя</w:t>
            </w:r>
          </w:p>
        </w:tc>
      </w:tr>
      <w:tr w:rsidR="005A272E" w:rsidRPr="005A272E" w:rsidTr="005A272E">
        <w:trPr>
          <w:trHeight w:val="524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2E" w:rsidRPr="005A272E" w:rsidRDefault="005A272E" w:rsidP="005A272E">
            <w:r w:rsidRPr="005A272E">
              <w:t>отче</w:t>
            </w:r>
            <w:r w:rsidRPr="005A272E">
              <w:t>т</w:t>
            </w:r>
            <w:r w:rsidRPr="005A272E">
              <w:t>ное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2E" w:rsidRPr="005A272E" w:rsidRDefault="005A272E" w:rsidP="005A272E">
            <w:r w:rsidRPr="005A272E">
              <w:t>оценочное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Плановое</w:t>
            </w:r>
          </w:p>
        </w:tc>
      </w:tr>
      <w:tr w:rsidR="005A272E" w:rsidRPr="005A272E" w:rsidTr="005A272E">
        <w:trPr>
          <w:trHeight w:val="897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2018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 xml:space="preserve">   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2025 год</w:t>
            </w:r>
          </w:p>
        </w:tc>
      </w:tr>
      <w:tr w:rsidR="005A272E" w:rsidRPr="005A272E" w:rsidTr="005A272E">
        <w:trPr>
          <w:trHeight w:val="256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>
            <w:r w:rsidRPr="005A272E"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72E" w:rsidRPr="005A272E" w:rsidRDefault="005A272E" w:rsidP="005A272E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72E" w:rsidRPr="005A272E" w:rsidRDefault="005A272E" w:rsidP="005A272E">
            <w:r w:rsidRPr="005A272E">
              <w:t>11</w:t>
            </w:r>
          </w:p>
        </w:tc>
      </w:tr>
      <w:tr w:rsidR="005A272E" w:rsidRPr="005A272E" w:rsidTr="005A272E">
        <w:trPr>
          <w:trHeight w:val="503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Развитие сети и и</w:t>
            </w:r>
            <w:r w:rsidRPr="005A272E">
              <w:t>н</w:t>
            </w:r>
            <w:r w:rsidRPr="005A272E">
              <w:t>фраструктуры учре</w:t>
            </w:r>
            <w:r w:rsidRPr="005A272E">
              <w:t>ж</w:t>
            </w:r>
            <w:r w:rsidRPr="005A272E">
              <w:t>дений общего, сп</w:t>
            </w:r>
            <w:r w:rsidRPr="005A272E">
              <w:t>е</w:t>
            </w:r>
            <w:r w:rsidRPr="005A272E">
              <w:t>циального и допо</w:t>
            </w:r>
            <w:r w:rsidRPr="005A272E">
              <w:t>л</w:t>
            </w:r>
            <w:r w:rsidRPr="005A272E">
              <w:t>нительного образ</w:t>
            </w:r>
            <w:r w:rsidRPr="005A272E">
              <w:t>о</w:t>
            </w:r>
            <w:r w:rsidRPr="005A272E">
              <w:t>вания детей для обеспечения досту</w:t>
            </w:r>
            <w:r w:rsidRPr="005A272E">
              <w:t>п</w:t>
            </w:r>
            <w:r w:rsidRPr="005A272E">
              <w:t>ности образовател</w:t>
            </w:r>
            <w:r w:rsidRPr="005A272E">
              <w:t>ь</w:t>
            </w:r>
            <w:r w:rsidRPr="005A272E">
              <w:t>ных услуг и качес</w:t>
            </w:r>
            <w:r w:rsidRPr="005A272E">
              <w:t>т</w:t>
            </w:r>
            <w:r w:rsidRPr="005A272E">
              <w:t>венных условий об</w:t>
            </w:r>
            <w:r w:rsidRPr="005A272E">
              <w:t>у</w:t>
            </w:r>
            <w:r w:rsidRPr="005A272E">
              <w:t>чения, независимо от территории прож</w:t>
            </w:r>
            <w:r w:rsidRPr="005A272E">
              <w:t>и</w:t>
            </w:r>
            <w:r w:rsidRPr="005A272E">
              <w:t>вания и возможн</w:t>
            </w:r>
            <w:r w:rsidRPr="005A272E">
              <w:t>о</w:t>
            </w:r>
            <w:r w:rsidRPr="005A272E">
              <w:t>стей здоровья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>
            <w:r w:rsidRPr="005A272E">
              <w:lastRenderedPageBreak/>
              <w:t>Средняя наполняемость классов в городской м</w:t>
            </w:r>
            <w:r w:rsidRPr="005A272E">
              <w:t>е</w:t>
            </w:r>
            <w:r w:rsidRPr="005A272E">
              <w:t>стности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23,0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24,0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24,0</w:t>
            </w:r>
          </w:p>
        </w:tc>
      </w:tr>
      <w:tr w:rsidR="005A272E" w:rsidRPr="005A272E" w:rsidTr="005A272E">
        <w:trPr>
          <w:trHeight w:val="488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>
            <w:r w:rsidRPr="005A272E">
              <w:t>Средняя наполняемость классов в сельской м</w:t>
            </w:r>
            <w:r w:rsidRPr="005A272E">
              <w:t>е</w:t>
            </w:r>
            <w:r w:rsidRPr="005A272E">
              <w:t>стности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6,0</w:t>
            </w:r>
          </w:p>
        </w:tc>
      </w:tr>
      <w:tr w:rsidR="005A272E" w:rsidRPr="005A272E" w:rsidTr="005A272E">
        <w:trPr>
          <w:trHeight w:val="1277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Доля общеобразов</w:t>
            </w:r>
            <w:r w:rsidRPr="005A272E">
              <w:t>а</w:t>
            </w:r>
            <w:r w:rsidRPr="005A272E">
              <w:t>тельных учреждений, осуществляющих ди</w:t>
            </w:r>
            <w:r w:rsidRPr="005A272E">
              <w:t>с</w:t>
            </w:r>
            <w:r w:rsidRPr="005A272E">
              <w:t>танционное обучение обучающихся, в общей численности общеобр</w:t>
            </w:r>
            <w:r w:rsidRPr="005A272E">
              <w:t>а</w:t>
            </w:r>
            <w:r w:rsidRPr="005A272E">
              <w:t>зовательных учрежд</w:t>
            </w:r>
            <w:r w:rsidRPr="005A272E">
              <w:t>е</w:t>
            </w:r>
            <w:r w:rsidRPr="005A272E">
              <w:t>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7,1</w:t>
            </w:r>
          </w:p>
        </w:tc>
      </w:tr>
      <w:tr w:rsidR="005A272E" w:rsidRPr="005A272E" w:rsidTr="005A272E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>
            <w:r w:rsidRPr="005A272E">
              <w:t>Количество детей-инвалидов, которым созданы условия для получения качественн</w:t>
            </w:r>
            <w:r w:rsidRPr="005A272E">
              <w:t>о</w:t>
            </w:r>
            <w:r w:rsidRPr="005A272E">
              <w:t>го образования с и</w:t>
            </w:r>
            <w:r w:rsidRPr="005A272E">
              <w:t>с</w:t>
            </w:r>
            <w:r w:rsidRPr="005A272E">
              <w:t>пользованием диста</w:t>
            </w:r>
            <w:r w:rsidRPr="005A272E">
              <w:t>н</w:t>
            </w:r>
            <w:r w:rsidRPr="005A272E">
              <w:t>ционных образовател</w:t>
            </w:r>
            <w:r w:rsidRPr="005A272E">
              <w:t>ь</w:t>
            </w:r>
            <w:r w:rsidRPr="005A272E">
              <w:t>ных технологий и не противопоказаны да</w:t>
            </w:r>
            <w:r w:rsidRPr="005A272E">
              <w:t>н</w:t>
            </w:r>
            <w:r w:rsidRPr="005A272E">
              <w:t xml:space="preserve">ные виды обучения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кол-во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2</w:t>
            </w:r>
          </w:p>
        </w:tc>
      </w:tr>
      <w:tr w:rsidR="005A272E" w:rsidRPr="005A272E" w:rsidTr="005A272E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Доля общеобразов</w:t>
            </w:r>
            <w:r w:rsidRPr="005A272E">
              <w:t>а</w:t>
            </w:r>
            <w:r w:rsidRPr="005A272E">
              <w:t>тельных организаций, в которых создана ун</w:t>
            </w:r>
            <w:r w:rsidRPr="005A272E">
              <w:t>и</w:t>
            </w:r>
            <w:r w:rsidRPr="005A272E">
              <w:t>версальная безбарье</w:t>
            </w:r>
            <w:r w:rsidRPr="005A272E">
              <w:t>р</w:t>
            </w:r>
            <w:r w:rsidRPr="005A272E">
              <w:t>ная среда для инкл</w:t>
            </w:r>
            <w:r w:rsidRPr="005A272E">
              <w:t>ю</w:t>
            </w:r>
            <w:r w:rsidRPr="005A272E">
              <w:t>зивного образования детей-инвалидов, в о</w:t>
            </w:r>
            <w:r w:rsidRPr="005A272E">
              <w:t>б</w:t>
            </w:r>
            <w:r w:rsidRPr="005A272E">
              <w:t>щем количестве общ</w:t>
            </w:r>
            <w:r w:rsidRPr="005A272E">
              <w:t>е</w:t>
            </w:r>
            <w:r w:rsidRPr="005A272E">
              <w:t>образовательных орг</w:t>
            </w:r>
            <w:r w:rsidRPr="005A272E">
              <w:t>а</w:t>
            </w:r>
            <w:r w:rsidRPr="005A272E">
              <w:t>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26,7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33,3</w:t>
            </w:r>
          </w:p>
        </w:tc>
      </w:tr>
      <w:tr w:rsidR="005A272E" w:rsidRPr="005A272E" w:rsidTr="005A272E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Доля детей-инвалидов, которым созданы усл</w:t>
            </w:r>
            <w:r w:rsidRPr="005A272E">
              <w:t>о</w:t>
            </w:r>
            <w:r w:rsidRPr="005A272E">
              <w:t>вия для получения кач</w:t>
            </w:r>
            <w:r w:rsidRPr="005A272E">
              <w:t>е</w:t>
            </w:r>
            <w:r w:rsidRPr="005A272E">
              <w:t>ственного начального общего, основного о</w:t>
            </w:r>
            <w:r w:rsidRPr="005A272E">
              <w:t>б</w:t>
            </w:r>
            <w:r w:rsidRPr="005A272E">
              <w:t>щего, среднего общего образования, от общей численности детей-инвалидов школьного возраста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99,0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100</w:t>
            </w:r>
          </w:p>
        </w:tc>
      </w:tr>
      <w:tr w:rsidR="005A272E" w:rsidRPr="005A272E" w:rsidTr="005A272E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Доля детей-инвалидов в возрасте от 5 до 18 лет, получающих дополн</w:t>
            </w:r>
            <w:r w:rsidRPr="005A272E">
              <w:t>и</w:t>
            </w:r>
            <w:r w:rsidRPr="005A272E">
              <w:t>тельное образование, от общей численности д</w:t>
            </w:r>
            <w:r w:rsidRPr="005A272E">
              <w:t>е</w:t>
            </w:r>
            <w:r w:rsidRPr="005A272E">
              <w:t>тей-инвалидов данного возраста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45,0</w:t>
            </w:r>
          </w:p>
        </w:tc>
      </w:tr>
      <w:tr w:rsidR="005A272E" w:rsidRPr="005A272E" w:rsidTr="005A272E">
        <w:trPr>
          <w:trHeight w:val="343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Количество зданий о</w:t>
            </w:r>
            <w:r w:rsidRPr="005A272E">
              <w:t>б</w:t>
            </w:r>
            <w:r w:rsidRPr="005A272E">
              <w:t>щеобразовательных о</w:t>
            </w:r>
            <w:r w:rsidRPr="005A272E">
              <w:t>р</w:t>
            </w:r>
            <w:r w:rsidRPr="005A272E">
              <w:t>ганизаций, в которых выполнены меропри</w:t>
            </w:r>
            <w:r w:rsidRPr="005A272E">
              <w:t>я</w:t>
            </w:r>
            <w:r w:rsidRPr="005A272E">
              <w:t>тия по благоустройству зданий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</w:tr>
      <w:tr w:rsidR="005A272E" w:rsidRPr="005A272E" w:rsidTr="005A272E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Количество общеобр</w:t>
            </w:r>
            <w:r w:rsidRPr="005A272E">
              <w:t>а</w:t>
            </w:r>
            <w:r w:rsidRPr="005A272E">
              <w:t>зовательных организ</w:t>
            </w:r>
            <w:r w:rsidRPr="005A272E">
              <w:t>а</w:t>
            </w:r>
            <w:r w:rsidRPr="005A272E">
              <w:t>ций, осуществляющих образовательную де</w:t>
            </w:r>
            <w:r w:rsidRPr="005A272E">
              <w:t>я</w:t>
            </w:r>
            <w:r w:rsidRPr="005A272E">
              <w:t>тельность по адаптир</w:t>
            </w:r>
            <w:r w:rsidRPr="005A272E">
              <w:t>о</w:t>
            </w:r>
            <w:r w:rsidRPr="005A272E">
              <w:t>ванным основным о</w:t>
            </w:r>
            <w:r w:rsidRPr="005A272E">
              <w:t>б</w:t>
            </w:r>
            <w:r w:rsidRPr="005A272E">
              <w:lastRenderedPageBreak/>
              <w:t>щеобразовательным программам, в которых внедрена система м</w:t>
            </w:r>
            <w:r w:rsidRPr="005A272E">
              <w:t>о</w:t>
            </w:r>
            <w:r w:rsidRPr="005A272E">
              <w:t>ниторинга здоровья обучающихся на основе отечественной технол</w:t>
            </w:r>
            <w:r w:rsidRPr="005A272E">
              <w:t>о</w:t>
            </w:r>
            <w:r w:rsidRPr="005A272E">
              <w:t>гической платформы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lastRenderedPageBreak/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</w:t>
            </w:r>
          </w:p>
        </w:tc>
      </w:tr>
      <w:tr w:rsidR="005A272E" w:rsidRPr="005A272E" w:rsidTr="005A272E">
        <w:trPr>
          <w:trHeight w:val="6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lastRenderedPageBreak/>
              <w:t>2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  <w:p w:rsidR="005A272E" w:rsidRPr="005A272E" w:rsidRDefault="005A272E" w:rsidP="005A272E">
            <w:r w:rsidRPr="005A272E">
              <w:t>Модернизация с</w:t>
            </w:r>
            <w:r w:rsidRPr="005A272E">
              <w:t>о</w:t>
            </w:r>
            <w:r w:rsidRPr="005A272E">
              <w:t>держания образов</w:t>
            </w:r>
            <w:r w:rsidRPr="005A272E">
              <w:t>а</w:t>
            </w:r>
            <w:r w:rsidRPr="005A272E">
              <w:t>ния и образовател</w:t>
            </w:r>
            <w:r w:rsidRPr="005A272E">
              <w:t>ь</w:t>
            </w:r>
            <w:r w:rsidRPr="005A272E">
              <w:t>ной среды в соотве</w:t>
            </w:r>
            <w:r w:rsidRPr="005A272E">
              <w:t>т</w:t>
            </w:r>
            <w:r w:rsidRPr="005A272E">
              <w:t>ствии с  ФГОС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>
            <w:r w:rsidRPr="005A272E">
              <w:t>Доля школьников, кот</w:t>
            </w:r>
            <w:r w:rsidRPr="005A272E">
              <w:t>о</w:t>
            </w:r>
            <w:r w:rsidRPr="005A272E">
              <w:t>рым предоставлена возможность обучаться в соответствии с осно</w:t>
            </w:r>
            <w:r w:rsidRPr="005A272E">
              <w:t>в</w:t>
            </w:r>
            <w:r w:rsidRPr="005A272E">
              <w:t>ными современными требованиями в общей численности школьн</w:t>
            </w:r>
            <w:r w:rsidRPr="005A272E">
              <w:t>и</w:t>
            </w:r>
            <w:r w:rsidRPr="005A272E">
              <w:t>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76,8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86,7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86,7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87,9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93,3</w:t>
            </w:r>
          </w:p>
        </w:tc>
      </w:tr>
      <w:tr w:rsidR="005A272E" w:rsidRPr="005A272E" w:rsidTr="005A272E">
        <w:trPr>
          <w:trHeight w:val="287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>
            <w:r w:rsidRPr="005A272E">
              <w:t>Доля школьников, об</w:t>
            </w:r>
            <w:r w:rsidRPr="005A272E">
              <w:t>у</w:t>
            </w:r>
            <w:r w:rsidRPr="005A272E">
              <w:t>чающихся по федерал</w:t>
            </w:r>
            <w:r w:rsidRPr="005A272E">
              <w:t>ь</w:t>
            </w:r>
            <w:r w:rsidRPr="005A272E">
              <w:t>ным государственным образовательным ста</w:t>
            </w:r>
            <w:r w:rsidRPr="005A272E">
              <w:t>н</w:t>
            </w:r>
            <w:r w:rsidRPr="005A272E">
              <w:t>дартам, в общей чи</w:t>
            </w:r>
            <w:r w:rsidRPr="005A272E">
              <w:t>с</w:t>
            </w:r>
            <w:r w:rsidRPr="005A272E">
              <w:t xml:space="preserve">ленности школьников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83,0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97,0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99,3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99,7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99,9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100</w:t>
            </w:r>
          </w:p>
        </w:tc>
      </w:tr>
      <w:tr w:rsidR="005A272E" w:rsidRPr="005A272E" w:rsidTr="005A272E">
        <w:trPr>
          <w:trHeight w:val="624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>
            <w:r w:rsidRPr="005A272E">
              <w:t>Доля учителей, эффе</w:t>
            </w:r>
            <w:r w:rsidRPr="005A272E">
              <w:t>к</w:t>
            </w:r>
            <w:r w:rsidRPr="005A272E">
              <w:t>тивно использующих современные образов</w:t>
            </w:r>
            <w:r w:rsidRPr="005A272E">
              <w:t>а</w:t>
            </w:r>
            <w:r w:rsidRPr="005A272E">
              <w:t>тельные технологии (в том числе информац</w:t>
            </w:r>
            <w:r w:rsidRPr="005A272E">
              <w:t>и</w:t>
            </w:r>
            <w:r w:rsidRPr="005A272E">
              <w:t>онно- коммуникацио</w:t>
            </w:r>
            <w:r w:rsidRPr="005A272E">
              <w:t>н</w:t>
            </w:r>
            <w:r w:rsidRPr="005A272E">
              <w:t>ные технологии) в пр</w:t>
            </w:r>
            <w:r w:rsidRPr="005A272E">
              <w:t>о</w:t>
            </w:r>
            <w:r w:rsidRPr="005A272E">
              <w:t>фессиональной де</w:t>
            </w:r>
            <w:r w:rsidRPr="005A272E">
              <w:t>я</w:t>
            </w:r>
            <w:r w:rsidRPr="005A272E">
              <w:lastRenderedPageBreak/>
              <w:t>тельности, в общей чи</w:t>
            </w:r>
            <w:r w:rsidRPr="005A272E">
              <w:t>с</w:t>
            </w:r>
            <w:r w:rsidRPr="005A272E">
              <w:t>ленности учителей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92,0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92,1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92,4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92,7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93,0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93,1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93,3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95,0</w:t>
            </w:r>
          </w:p>
        </w:tc>
      </w:tr>
      <w:tr w:rsidR="005A272E" w:rsidRPr="005A272E" w:rsidTr="005A272E">
        <w:trPr>
          <w:trHeight w:val="6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lastRenderedPageBreak/>
              <w:t>3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Выявление и разв</w:t>
            </w:r>
            <w:r w:rsidRPr="005A272E">
              <w:t>и</w:t>
            </w:r>
            <w:r w:rsidRPr="005A272E">
              <w:t>тие молодых тала</w:t>
            </w:r>
            <w:r w:rsidRPr="005A272E">
              <w:t>н</w:t>
            </w:r>
            <w:r w:rsidRPr="005A272E">
              <w:t>тов, целевая по</w:t>
            </w:r>
            <w:r w:rsidRPr="005A272E">
              <w:t>д</w:t>
            </w:r>
            <w:r w:rsidRPr="005A272E">
              <w:t>держка одаренных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>
            <w:r w:rsidRPr="005A272E">
              <w:t>Доля детей, охваченных мероприятиями мун</w:t>
            </w:r>
            <w:r w:rsidRPr="005A272E">
              <w:t>и</w:t>
            </w:r>
            <w:r w:rsidRPr="005A272E">
              <w:t>ципального, регионал</w:t>
            </w:r>
            <w:r w:rsidRPr="005A272E">
              <w:t>ь</w:t>
            </w:r>
            <w:r w:rsidRPr="005A272E">
              <w:t>ного, всероссийского уровня в общей числе</w:t>
            </w:r>
            <w:r w:rsidRPr="005A272E">
              <w:t>н</w:t>
            </w:r>
            <w:r w:rsidRPr="005A272E">
              <w:t>ности детей в возрасте от 7 до 15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94,3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94,5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95,0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95,0</w:t>
            </w:r>
          </w:p>
        </w:tc>
      </w:tr>
      <w:tr w:rsidR="005A272E" w:rsidRPr="005A272E" w:rsidTr="005A272E">
        <w:trPr>
          <w:trHeight w:val="1496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>
            <w:r w:rsidRPr="005A272E">
              <w:t>Удельный вес численн</w:t>
            </w:r>
            <w:r w:rsidRPr="005A272E">
              <w:t>о</w:t>
            </w:r>
            <w:r w:rsidRPr="005A272E">
              <w:t>сти обучающихся, учас</w:t>
            </w:r>
            <w:r w:rsidRPr="005A272E">
              <w:t>т</w:t>
            </w:r>
            <w:r w:rsidRPr="005A272E">
              <w:t>ников всероссийской олимпиады школьников на заключительном эт</w:t>
            </w:r>
            <w:r w:rsidRPr="005A272E">
              <w:t>а</w:t>
            </w:r>
            <w:r w:rsidRPr="005A272E">
              <w:t>пе ее проведения от общей численности обучающихся 9-11 кла</w:t>
            </w:r>
            <w:r w:rsidRPr="005A272E">
              <w:t>с</w:t>
            </w:r>
            <w:r w:rsidRPr="005A272E">
              <w:t>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2,5</w:t>
            </w:r>
          </w:p>
        </w:tc>
      </w:tr>
      <w:tr w:rsidR="005A272E" w:rsidRPr="005A272E" w:rsidTr="005A272E">
        <w:trPr>
          <w:trHeight w:val="1496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>
            <w:r w:rsidRPr="005A272E">
              <w:t>- доля детей, охваче</w:t>
            </w:r>
            <w:r w:rsidRPr="005A272E">
              <w:t>н</w:t>
            </w:r>
            <w:r w:rsidRPr="005A272E">
              <w:t>ных образовательными программами дополн</w:t>
            </w:r>
            <w:r w:rsidRPr="005A272E">
              <w:t>и</w:t>
            </w:r>
            <w:r w:rsidRPr="005A272E">
              <w:t>тельного образования детей, в общей числе</w:t>
            </w:r>
            <w:r w:rsidRPr="005A272E">
              <w:t>н</w:t>
            </w:r>
            <w:r w:rsidRPr="005A272E">
              <w:t>ности детей и молод</w:t>
            </w:r>
            <w:r w:rsidRPr="005A272E">
              <w:t>е</w:t>
            </w:r>
            <w:r w:rsidRPr="005A272E">
              <w:t>жи в возрасте 5-18 лет (%);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89,9</w:t>
            </w:r>
          </w:p>
        </w:tc>
      </w:tr>
      <w:tr w:rsidR="005A272E" w:rsidRPr="005A272E" w:rsidTr="005A272E">
        <w:trPr>
          <w:trHeight w:val="166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Охват дополнительным образованием детей в возрасте от 5 до 18 лет, проживающих на терр</w:t>
            </w:r>
            <w:r w:rsidRPr="005A272E">
              <w:t>и</w:t>
            </w:r>
            <w:r w:rsidRPr="005A272E">
              <w:t>тории муниципального района через предо</w:t>
            </w:r>
            <w:r w:rsidRPr="005A272E">
              <w:t>с</w:t>
            </w:r>
            <w:r w:rsidRPr="005A272E">
              <w:t>тавление именных се</w:t>
            </w:r>
            <w:r w:rsidRPr="005A272E">
              <w:t>р</w:t>
            </w:r>
            <w:r w:rsidRPr="005A272E">
              <w:t>тификатов дополн</w:t>
            </w:r>
            <w:r w:rsidRPr="005A272E">
              <w:t>и</w:t>
            </w:r>
            <w:r w:rsidRPr="005A272E">
              <w:t>тельного образования, в общей численности д</w:t>
            </w:r>
            <w:r w:rsidRPr="005A272E">
              <w:t>е</w:t>
            </w:r>
            <w:r w:rsidRPr="005A272E">
              <w:t>тей данной возрастной группы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50,0</w:t>
            </w:r>
          </w:p>
        </w:tc>
      </w:tr>
      <w:tr w:rsidR="005A272E" w:rsidRPr="005A272E" w:rsidTr="005A272E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>
            <w:r w:rsidRPr="005A272E">
              <w:t>Развитие независ</w:t>
            </w:r>
            <w:r w:rsidRPr="005A272E">
              <w:t>и</w:t>
            </w:r>
            <w:r w:rsidRPr="005A272E">
              <w:t>мой и прозрачной для общества оценки качества образов</w:t>
            </w:r>
            <w:r w:rsidRPr="005A272E">
              <w:t>а</w:t>
            </w:r>
            <w:r w:rsidRPr="005A272E">
              <w:t>ния, гласности и ко</w:t>
            </w:r>
            <w:r w:rsidRPr="005A272E">
              <w:t>л</w:t>
            </w:r>
            <w:r w:rsidRPr="005A272E">
              <w:t>легиальности в о</w:t>
            </w:r>
            <w:r w:rsidRPr="005A272E">
              <w:t>б</w:t>
            </w:r>
            <w:r w:rsidRPr="005A272E">
              <w:t>ласти оценки качес</w:t>
            </w:r>
            <w:r w:rsidRPr="005A272E">
              <w:t>т</w:t>
            </w:r>
            <w:r w:rsidRPr="005A272E">
              <w:t>ва образования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>
            <w:r w:rsidRPr="005A272E">
              <w:t>Доля выпускников м</w:t>
            </w:r>
            <w:r w:rsidRPr="005A272E">
              <w:t>у</w:t>
            </w:r>
            <w:r w:rsidRPr="005A272E">
              <w:t>ниципальных общео</w:t>
            </w:r>
            <w:r w:rsidRPr="005A272E">
              <w:t>б</w:t>
            </w:r>
            <w:r w:rsidRPr="005A272E">
              <w:t>разовательных учре</w:t>
            </w:r>
            <w:r w:rsidRPr="005A272E">
              <w:t>ж</w:t>
            </w:r>
            <w:r w:rsidRPr="005A272E">
              <w:t>дений, не сдавших ед</w:t>
            </w:r>
            <w:r w:rsidRPr="005A272E">
              <w:t>и</w:t>
            </w:r>
            <w:r w:rsidRPr="005A272E">
              <w:t>ный государственный экзамен по русскому языку и математике, в общей численности в</w:t>
            </w:r>
            <w:r w:rsidRPr="005A272E">
              <w:t>ы</w:t>
            </w:r>
            <w:r w:rsidRPr="005A272E">
              <w:t>пускников муниципал</w:t>
            </w:r>
            <w:r w:rsidRPr="005A272E">
              <w:t>ь</w:t>
            </w:r>
            <w:r w:rsidRPr="005A272E">
              <w:t>ных общеобразовател</w:t>
            </w:r>
            <w:r w:rsidRPr="005A272E">
              <w:t>ь</w:t>
            </w:r>
            <w:r w:rsidRPr="005A272E">
              <w:t>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0,0</w:t>
            </w:r>
          </w:p>
        </w:tc>
      </w:tr>
      <w:tr w:rsidR="005A272E" w:rsidRPr="005A272E" w:rsidTr="005A272E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5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Усиление социал</w:t>
            </w:r>
            <w:r w:rsidRPr="005A272E">
              <w:t>ь</w:t>
            </w:r>
            <w:r w:rsidRPr="005A272E">
              <w:t>ной защищённости педагогических р</w:t>
            </w:r>
            <w:r w:rsidRPr="005A272E">
              <w:t>а</w:t>
            </w:r>
            <w:r w:rsidRPr="005A272E">
              <w:t>ботников района, создание условий для закрепления п</w:t>
            </w:r>
            <w:r w:rsidRPr="005A272E">
              <w:t>е</w:t>
            </w:r>
            <w:r w:rsidRPr="005A272E">
              <w:t xml:space="preserve">дагогических кадров </w:t>
            </w:r>
            <w:r w:rsidRPr="005A272E">
              <w:lastRenderedPageBreak/>
              <w:t>образовательных у</w:t>
            </w:r>
            <w:r w:rsidRPr="005A272E">
              <w:t>ч</w:t>
            </w:r>
            <w:r w:rsidRPr="005A272E">
              <w:t>реждений, обесп</w:t>
            </w:r>
            <w:r w:rsidRPr="005A272E">
              <w:t>е</w:t>
            </w:r>
            <w:r w:rsidRPr="005A272E">
              <w:t>чение сферы образ</w:t>
            </w:r>
            <w:r w:rsidRPr="005A272E">
              <w:t>о</w:t>
            </w:r>
            <w:r w:rsidRPr="005A272E">
              <w:t>вания квалифицир</w:t>
            </w:r>
            <w:r w:rsidRPr="005A272E">
              <w:t>о</w:t>
            </w:r>
            <w:r w:rsidRPr="005A272E">
              <w:t>ванными кадрами.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lastRenderedPageBreak/>
              <w:t>Удельный вес численн</w:t>
            </w:r>
            <w:r w:rsidRPr="005A272E">
              <w:t>о</w:t>
            </w:r>
            <w:r w:rsidRPr="005A272E">
              <w:t>сти учителей общеобр</w:t>
            </w:r>
            <w:r w:rsidRPr="005A272E">
              <w:t>а</w:t>
            </w:r>
            <w:r w:rsidRPr="005A272E">
              <w:t>зовательных организ</w:t>
            </w:r>
            <w:r w:rsidRPr="005A272E">
              <w:t>а</w:t>
            </w:r>
            <w:r w:rsidRPr="005A272E">
              <w:t>ций в возрасте до 35 лет в общей численности учителей общеобраз</w:t>
            </w:r>
            <w:r w:rsidRPr="005A272E">
              <w:t>о</w:t>
            </w:r>
            <w:r w:rsidRPr="005A272E">
              <w:lastRenderedPageBreak/>
              <w:t>вательных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17,3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18,0</w:t>
            </w:r>
          </w:p>
        </w:tc>
      </w:tr>
      <w:tr w:rsidR="005A272E" w:rsidRPr="005A272E" w:rsidTr="005A272E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lastRenderedPageBreak/>
              <w:t>6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Проведение мер</w:t>
            </w:r>
            <w:r w:rsidRPr="005A272E">
              <w:t>о</w:t>
            </w:r>
            <w:r w:rsidRPr="005A272E">
              <w:t>приятий  по пр</w:t>
            </w:r>
            <w:r w:rsidRPr="005A272E">
              <w:t>о</w:t>
            </w:r>
            <w:r w:rsidRPr="005A272E">
              <w:t>граммам спортивной подготовки дополн</w:t>
            </w:r>
            <w:r w:rsidRPr="005A272E">
              <w:t>и</w:t>
            </w:r>
            <w:r w:rsidRPr="005A272E">
              <w:t>тельного образов</w:t>
            </w:r>
            <w:r w:rsidRPr="005A272E">
              <w:t>а</w:t>
            </w:r>
            <w:r w:rsidRPr="005A272E">
              <w:t>ния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Количество обучающи</w:t>
            </w:r>
            <w:r w:rsidRPr="005A272E">
              <w:t>х</w:t>
            </w:r>
            <w:r w:rsidRPr="005A272E">
              <w:t>ся, осуществляющие программы спортивной подготовки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25</w:t>
            </w:r>
          </w:p>
        </w:tc>
      </w:tr>
      <w:tr w:rsidR="005A272E" w:rsidRPr="005A272E" w:rsidTr="005A272E">
        <w:trPr>
          <w:trHeight w:val="1662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7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Реализация реги</w:t>
            </w:r>
            <w:r w:rsidRPr="005A272E">
              <w:t>о</w:t>
            </w:r>
            <w:r w:rsidRPr="005A272E">
              <w:t>нального проекта «Успех каждого р</w:t>
            </w:r>
            <w:r w:rsidRPr="005A272E">
              <w:t>е</w:t>
            </w:r>
            <w:r w:rsidRPr="005A272E">
              <w:t>бенка»</w:t>
            </w:r>
          </w:p>
          <w:p w:rsidR="005A272E" w:rsidRPr="005A272E" w:rsidRDefault="005A272E" w:rsidP="005A272E">
            <w:r w:rsidRPr="005A272E">
              <w:t>(Создание новых мест в образовател</w:t>
            </w:r>
            <w:r w:rsidRPr="005A272E">
              <w:t>ь</w:t>
            </w:r>
            <w:r w:rsidRPr="005A272E">
              <w:t>ных организациях различных типов для реализации допо</w:t>
            </w:r>
            <w:r w:rsidRPr="005A272E">
              <w:t>л</w:t>
            </w:r>
            <w:r w:rsidRPr="005A272E">
              <w:t>нительных общера</w:t>
            </w:r>
            <w:r w:rsidRPr="005A272E">
              <w:t>з</w:t>
            </w:r>
            <w:r w:rsidRPr="005A272E">
              <w:t>вивающих программ всех направленн</w:t>
            </w:r>
            <w:r w:rsidRPr="005A272E">
              <w:t>о</w:t>
            </w:r>
            <w:r w:rsidRPr="005A272E">
              <w:t>стей)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- численность детей в возрасте от 5 до 18 лет, обучающихся за счет средств бюджетов суб</w:t>
            </w:r>
            <w:r w:rsidRPr="005A272E">
              <w:t>ъ</w:t>
            </w:r>
            <w:r w:rsidRPr="005A272E">
              <w:t>ектов Российской Фед</w:t>
            </w:r>
            <w:r w:rsidRPr="005A272E">
              <w:t>е</w:t>
            </w:r>
            <w:r w:rsidRPr="005A272E">
              <w:t>рации и (или) местных бюджетов по дополн</w:t>
            </w:r>
            <w:r w:rsidRPr="005A272E">
              <w:t>и</w:t>
            </w:r>
            <w:r w:rsidRPr="005A272E">
              <w:t>тельным общеобраз</w:t>
            </w:r>
            <w:r w:rsidRPr="005A272E">
              <w:t>о</w:t>
            </w:r>
            <w:r w:rsidRPr="005A272E">
              <w:t>вательным программам на базе новых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654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654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654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654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654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654</w:t>
            </w:r>
          </w:p>
        </w:tc>
      </w:tr>
      <w:tr w:rsidR="005A272E" w:rsidRPr="005A272E" w:rsidTr="005A272E">
        <w:trPr>
          <w:trHeight w:val="1662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- доля отдельных групп сотрудников, проше</w:t>
            </w:r>
            <w:r w:rsidRPr="005A272E">
              <w:t>д</w:t>
            </w:r>
            <w:r w:rsidRPr="005A272E">
              <w:t>ших переподготовку (повышение квалиф</w:t>
            </w:r>
            <w:r w:rsidRPr="005A272E">
              <w:t>и</w:t>
            </w:r>
            <w:r w:rsidRPr="005A272E">
              <w:t>кации) по программам (курсам, модулям):</w:t>
            </w:r>
          </w:p>
          <w:p w:rsidR="005A272E" w:rsidRPr="005A272E" w:rsidRDefault="005A272E" w:rsidP="005A272E">
            <w:r w:rsidRPr="005A272E">
              <w:t>- педагогические рабо</w:t>
            </w:r>
            <w:r w:rsidRPr="005A272E">
              <w:t>т</w:t>
            </w:r>
            <w:r w:rsidRPr="005A272E">
              <w:lastRenderedPageBreak/>
              <w:t>ники, в том числе н</w:t>
            </w:r>
            <w:r w:rsidRPr="005A272E">
              <w:t>а</w:t>
            </w:r>
            <w:r w:rsidRPr="005A272E">
              <w:t>ставники без педагог</w:t>
            </w:r>
            <w:r w:rsidRPr="005A272E">
              <w:t>и</w:t>
            </w:r>
            <w:r w:rsidRPr="005A272E">
              <w:t>ческого образования,</w:t>
            </w:r>
          </w:p>
          <w:p w:rsidR="005A272E" w:rsidRPr="005A272E" w:rsidRDefault="005A272E" w:rsidP="005A272E">
            <w:r w:rsidRPr="005A272E">
              <w:t>- руководители,</w:t>
            </w:r>
          </w:p>
          <w:p w:rsidR="005A272E" w:rsidRPr="005A272E" w:rsidRDefault="005A272E" w:rsidP="005A272E">
            <w:r w:rsidRPr="005A272E">
              <w:t>- привлекаемые сп</w:t>
            </w:r>
            <w:r w:rsidRPr="005A272E">
              <w:t>е</w:t>
            </w:r>
            <w:r w:rsidRPr="005A272E">
              <w:t>циалисты, в том числе из предприятий реал</w:t>
            </w:r>
            <w:r w:rsidRPr="005A272E">
              <w:t>ь</w:t>
            </w:r>
            <w:r w:rsidRPr="005A272E">
              <w:t>ного сектора эконом</w:t>
            </w:r>
            <w:r w:rsidRPr="005A272E">
              <w:t>и</w:t>
            </w:r>
            <w:r w:rsidRPr="005A272E">
              <w:t>ки, образовательные волонтеры и др.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%</w:t>
            </w:r>
          </w:p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%</w:t>
            </w:r>
          </w:p>
          <w:p w:rsidR="005A272E" w:rsidRPr="005A272E" w:rsidRDefault="005A272E" w:rsidP="005A272E">
            <w:r w:rsidRPr="005A272E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0</w:t>
            </w:r>
          </w:p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0</w:t>
            </w:r>
          </w:p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0</w:t>
            </w:r>
          </w:p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0</w:t>
            </w:r>
          </w:p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100</w:t>
            </w:r>
          </w:p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100</w:t>
            </w:r>
          </w:p>
          <w:p w:rsidR="005A272E" w:rsidRPr="005A272E" w:rsidRDefault="005A272E" w:rsidP="005A272E">
            <w:r w:rsidRPr="005A272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100</w:t>
            </w:r>
          </w:p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100</w:t>
            </w:r>
          </w:p>
          <w:p w:rsidR="005A272E" w:rsidRPr="005A272E" w:rsidRDefault="005A272E" w:rsidP="005A272E">
            <w:r w:rsidRPr="005A272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100</w:t>
            </w:r>
          </w:p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100</w:t>
            </w:r>
          </w:p>
          <w:p w:rsidR="005A272E" w:rsidRPr="005A272E" w:rsidRDefault="005A272E" w:rsidP="005A272E">
            <w:r w:rsidRPr="005A272E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100</w:t>
            </w:r>
          </w:p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100</w:t>
            </w:r>
          </w:p>
          <w:p w:rsidR="005A272E" w:rsidRPr="005A272E" w:rsidRDefault="005A272E" w:rsidP="005A272E">
            <w:r w:rsidRPr="005A272E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100</w:t>
            </w:r>
          </w:p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100</w:t>
            </w:r>
          </w:p>
          <w:p w:rsidR="005A272E" w:rsidRPr="005A272E" w:rsidRDefault="005A272E" w:rsidP="005A272E">
            <w:r w:rsidRPr="005A272E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100</w:t>
            </w:r>
          </w:p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100</w:t>
            </w:r>
          </w:p>
          <w:p w:rsidR="005A272E" w:rsidRPr="005A272E" w:rsidRDefault="005A272E" w:rsidP="005A272E">
            <w:r w:rsidRPr="005A272E">
              <w:t>100</w:t>
            </w:r>
          </w:p>
        </w:tc>
      </w:tr>
      <w:tr w:rsidR="005A272E" w:rsidRPr="005A272E" w:rsidTr="005A272E">
        <w:trPr>
          <w:trHeight w:val="166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- участие в регионал</w:t>
            </w:r>
            <w:r w:rsidRPr="005A272E">
              <w:t>ь</w:t>
            </w:r>
            <w:r w:rsidRPr="005A272E">
              <w:t>ных этапах всеросси</w:t>
            </w:r>
            <w:r w:rsidRPr="005A272E">
              <w:t>й</w:t>
            </w:r>
            <w:r w:rsidRPr="005A272E">
              <w:t>ских и международных мероприятиях разли</w:t>
            </w:r>
            <w:r w:rsidRPr="005A272E">
              <w:t>ч</w:t>
            </w:r>
            <w:r w:rsidRPr="005A272E">
              <w:t>ной направленности, в которых примут участие обучающиеся на новых местах:</w:t>
            </w:r>
          </w:p>
          <w:p w:rsidR="005A272E" w:rsidRPr="005A272E" w:rsidRDefault="005A272E" w:rsidP="005A272E">
            <w:r w:rsidRPr="005A272E">
              <w:t>- число мероприятий,</w:t>
            </w:r>
          </w:p>
          <w:p w:rsidR="005A272E" w:rsidRPr="005A272E" w:rsidRDefault="005A272E" w:rsidP="005A272E">
            <w:r w:rsidRPr="005A272E">
              <w:t>- в них участников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ед.</w:t>
            </w:r>
          </w:p>
          <w:p w:rsidR="005A272E" w:rsidRPr="005A272E" w:rsidRDefault="005A272E" w:rsidP="005A272E">
            <w:r w:rsidRPr="005A272E"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0</w:t>
            </w:r>
          </w:p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0</w:t>
            </w:r>
          </w:p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20</w:t>
            </w:r>
          </w:p>
          <w:p w:rsidR="005A272E" w:rsidRPr="005A272E" w:rsidRDefault="005A272E" w:rsidP="005A272E">
            <w:r w:rsidRPr="005A272E">
              <w:t>327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20</w:t>
            </w:r>
          </w:p>
          <w:p w:rsidR="005A272E" w:rsidRPr="005A272E" w:rsidRDefault="005A272E" w:rsidP="005A272E">
            <w:r w:rsidRPr="005A272E">
              <w:t>327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20</w:t>
            </w:r>
          </w:p>
          <w:p w:rsidR="005A272E" w:rsidRPr="005A272E" w:rsidRDefault="005A272E" w:rsidP="005A272E">
            <w:r w:rsidRPr="005A272E">
              <w:t>327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20</w:t>
            </w:r>
          </w:p>
          <w:p w:rsidR="005A272E" w:rsidRPr="005A272E" w:rsidRDefault="005A272E" w:rsidP="005A272E">
            <w:r w:rsidRPr="005A272E">
              <w:t>327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20</w:t>
            </w:r>
          </w:p>
          <w:p w:rsidR="005A272E" w:rsidRPr="005A272E" w:rsidRDefault="005A272E" w:rsidP="005A272E">
            <w:r w:rsidRPr="005A272E">
              <w:t>327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20</w:t>
            </w:r>
          </w:p>
          <w:p w:rsidR="005A272E" w:rsidRPr="005A272E" w:rsidRDefault="005A272E" w:rsidP="005A272E">
            <w:r w:rsidRPr="005A272E">
              <w:t>327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8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Реализация реги</w:t>
            </w:r>
            <w:r w:rsidRPr="005A272E">
              <w:t>о</w:t>
            </w:r>
            <w:r w:rsidRPr="005A272E">
              <w:t>нального проекта «Цифровая образ</w:t>
            </w:r>
            <w:r w:rsidRPr="005A272E">
              <w:t>о</w:t>
            </w:r>
            <w:r w:rsidRPr="005A272E">
              <w:lastRenderedPageBreak/>
              <w:t>вательная среда»</w:t>
            </w:r>
          </w:p>
          <w:p w:rsidR="005A272E" w:rsidRPr="005A272E" w:rsidRDefault="005A272E" w:rsidP="005A272E">
            <w:r w:rsidRPr="005A272E">
              <w:t>(Внедрение целевой модели цифровой образовательной среды в общеобр</w:t>
            </w:r>
            <w:r w:rsidRPr="005A272E">
              <w:t>а</w:t>
            </w:r>
            <w:r w:rsidRPr="005A272E">
              <w:t>зовательных орган</w:t>
            </w:r>
            <w:r w:rsidRPr="005A272E">
              <w:t>и</w:t>
            </w:r>
            <w:r w:rsidRPr="005A272E">
              <w:t>зациях и професси</w:t>
            </w:r>
            <w:r w:rsidRPr="005A272E">
              <w:t>о</w:t>
            </w:r>
            <w:r w:rsidRPr="005A272E">
              <w:t>нальных образов</w:t>
            </w:r>
            <w:r w:rsidRPr="005A272E">
              <w:t>а</w:t>
            </w:r>
            <w:r w:rsidRPr="005A272E">
              <w:t>тельных организац</w:t>
            </w:r>
            <w:r w:rsidRPr="005A272E">
              <w:t>и</w:t>
            </w:r>
            <w:r w:rsidRPr="005A272E">
              <w:t>ях во всех субъектах Российской Федер</w:t>
            </w:r>
            <w:r w:rsidRPr="005A272E">
              <w:t>а</w:t>
            </w:r>
            <w:r w:rsidRPr="005A272E">
              <w:t>ции)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lastRenderedPageBreak/>
              <w:t>количество общеобр</w:t>
            </w:r>
            <w:r w:rsidRPr="005A272E">
              <w:t>а</w:t>
            </w:r>
            <w:r w:rsidRPr="005A272E">
              <w:t>зовательных организ</w:t>
            </w:r>
            <w:r w:rsidRPr="005A272E">
              <w:t>а</w:t>
            </w:r>
            <w:r w:rsidRPr="005A272E">
              <w:t>ций, внедривших цел</w:t>
            </w:r>
            <w:r w:rsidRPr="005A272E">
              <w:t>е</w:t>
            </w:r>
            <w:r w:rsidRPr="005A272E">
              <w:t xml:space="preserve">вую модель цифровой </w:t>
            </w:r>
            <w:r w:rsidRPr="005A272E">
              <w:lastRenderedPageBreak/>
              <w:t>образовательной среды в образовательных о</w:t>
            </w:r>
            <w:r w:rsidRPr="005A272E">
              <w:t>р</w:t>
            </w:r>
            <w:r w:rsidRPr="005A272E">
              <w:t>ганизациях и профе</w:t>
            </w:r>
            <w:r w:rsidRPr="005A272E">
              <w:t>с</w:t>
            </w:r>
            <w:r w:rsidRPr="005A272E">
              <w:t>сиональных образов</w:t>
            </w:r>
            <w:r w:rsidRPr="005A272E">
              <w:t>а</w:t>
            </w:r>
            <w:r w:rsidRPr="005A272E">
              <w:t>тельных организациях во всех субъектах Ро</w:t>
            </w:r>
            <w:r w:rsidRPr="005A272E">
              <w:t>с</w:t>
            </w:r>
            <w:r w:rsidRPr="005A272E">
              <w:t>сийской Федерации.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lastRenderedPageBreak/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10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доля обучающихся по программам общего образования, дополн</w:t>
            </w:r>
            <w:r w:rsidRPr="005A272E">
              <w:t>и</w:t>
            </w:r>
            <w:r w:rsidRPr="005A272E">
              <w:t>тельного образования для детей и среднего профессионального о</w:t>
            </w:r>
            <w:r w:rsidRPr="005A272E">
              <w:t>б</w:t>
            </w:r>
            <w:r w:rsidRPr="005A272E">
              <w:t>разования, для которых формируется цифровой образовательный пр</w:t>
            </w:r>
            <w:r w:rsidRPr="005A272E">
              <w:t>о</w:t>
            </w:r>
            <w:r w:rsidRPr="005A272E">
              <w:t>филь и индивидуальный план обучения с испол</w:t>
            </w:r>
            <w:r w:rsidRPr="005A272E">
              <w:t>ь</w:t>
            </w:r>
            <w:r w:rsidRPr="005A272E">
              <w:t>зованием федеральной информационно-сервисной платформы цифровой образов</w:t>
            </w:r>
            <w:r w:rsidRPr="005A272E">
              <w:t>а</w:t>
            </w:r>
            <w:r w:rsidRPr="005A272E">
              <w:t>тельной среды, в общем числе обучающихся по указанным программам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16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доля образовательных организаций, реал</w:t>
            </w:r>
            <w:r w:rsidRPr="005A272E">
              <w:t>и</w:t>
            </w:r>
            <w:r w:rsidRPr="005A272E">
              <w:t>зующих программы о</w:t>
            </w:r>
            <w:r w:rsidRPr="005A272E">
              <w:t>б</w:t>
            </w:r>
            <w:r w:rsidRPr="005A272E">
              <w:t>щего образования, д</w:t>
            </w:r>
            <w:r w:rsidRPr="005A272E">
              <w:t>о</w:t>
            </w:r>
            <w:r w:rsidRPr="005A272E">
              <w:t>полнительного образ</w:t>
            </w:r>
            <w:r w:rsidRPr="005A272E">
              <w:t>о</w:t>
            </w:r>
            <w:r w:rsidRPr="005A272E">
              <w:lastRenderedPageBreak/>
              <w:t>вания детей и среднего профессионального о</w:t>
            </w:r>
            <w:r w:rsidRPr="005A272E">
              <w:t>б</w:t>
            </w:r>
            <w:r w:rsidRPr="005A272E">
              <w:t>разования, осущест</w:t>
            </w:r>
            <w:r w:rsidRPr="005A272E">
              <w:t>в</w:t>
            </w:r>
            <w:r w:rsidRPr="005A272E">
              <w:t>ляющих образовател</w:t>
            </w:r>
            <w:r w:rsidRPr="005A272E">
              <w:t>ь</w:t>
            </w:r>
            <w:r w:rsidRPr="005A272E">
              <w:t>ную деятельность с и</w:t>
            </w:r>
            <w:r w:rsidRPr="005A272E">
              <w:t>с</w:t>
            </w:r>
            <w:r w:rsidRPr="005A272E">
              <w:t>пользованием фед</w:t>
            </w:r>
            <w:r w:rsidRPr="005A272E">
              <w:t>е</w:t>
            </w:r>
            <w:r w:rsidRPr="005A272E">
              <w:t>ральной информацио</w:t>
            </w:r>
            <w:r w:rsidRPr="005A272E">
              <w:t>н</w:t>
            </w:r>
            <w:r w:rsidRPr="005A272E">
              <w:t>но-сервисной платфо</w:t>
            </w:r>
            <w:r w:rsidRPr="005A272E">
              <w:t>р</w:t>
            </w:r>
            <w:r w:rsidRPr="005A272E">
              <w:t>мы цифровой образов</w:t>
            </w:r>
            <w:r w:rsidRPr="005A272E">
              <w:t>а</w:t>
            </w:r>
            <w:r w:rsidRPr="005A272E">
              <w:t>тельной среды, в общем числе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71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доля обучающихся по программам общего образования и среднего профессионального о</w:t>
            </w:r>
            <w:r w:rsidRPr="005A272E">
              <w:t>б</w:t>
            </w:r>
            <w:r w:rsidRPr="005A272E">
              <w:t>разования, использу</w:t>
            </w:r>
            <w:r w:rsidRPr="005A272E">
              <w:t>ю</w:t>
            </w:r>
            <w:r w:rsidRPr="005A272E">
              <w:t>щих федеральную и</w:t>
            </w:r>
            <w:r w:rsidRPr="005A272E">
              <w:t>н</w:t>
            </w:r>
            <w:r w:rsidRPr="005A272E">
              <w:t>формационно-сервисную платформу цифровой образов</w:t>
            </w:r>
            <w:r w:rsidRPr="005A272E">
              <w:t>а</w:t>
            </w:r>
            <w:r w:rsidRPr="005A272E">
              <w:t>тельной среды для «г</w:t>
            </w:r>
            <w:r w:rsidRPr="005A272E">
              <w:t>о</w:t>
            </w:r>
            <w:r w:rsidRPr="005A272E">
              <w:t>ризонтального» обуч</w:t>
            </w:r>
            <w:r w:rsidRPr="005A272E">
              <w:t>е</w:t>
            </w:r>
            <w:r w:rsidRPr="005A272E">
              <w:t>ния и неформального образования, в общем числе обучающихся по указанным программам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35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доля педагогических работников общего о</w:t>
            </w:r>
            <w:r w:rsidRPr="005A272E">
              <w:t>б</w:t>
            </w:r>
            <w:r w:rsidRPr="005A272E">
              <w:t xml:space="preserve">разования, прошедших </w:t>
            </w:r>
            <w:r w:rsidRPr="005A272E">
              <w:lastRenderedPageBreak/>
              <w:t>повышение квалифик</w:t>
            </w:r>
            <w:r w:rsidRPr="005A272E">
              <w:t>а</w:t>
            </w:r>
            <w:r w:rsidRPr="005A272E">
              <w:t>ции в рамках период</w:t>
            </w:r>
            <w:r w:rsidRPr="005A272E">
              <w:t>и</w:t>
            </w:r>
            <w:r w:rsidRPr="005A272E">
              <w:t>ческой аттестации в цифровой форме с и</w:t>
            </w:r>
            <w:r w:rsidRPr="005A272E">
              <w:t>с</w:t>
            </w:r>
            <w:r w:rsidRPr="005A272E">
              <w:t>пользованием инфо</w:t>
            </w:r>
            <w:r w:rsidRPr="005A272E">
              <w:t>р</w:t>
            </w:r>
            <w:r w:rsidRPr="005A272E">
              <w:t>мационного ресурса «одного окна» («Совр</w:t>
            </w:r>
            <w:r w:rsidRPr="005A272E">
              <w:t>е</w:t>
            </w:r>
            <w:r w:rsidRPr="005A272E">
              <w:t>менная цифровая обр</w:t>
            </w:r>
            <w:r w:rsidRPr="005A272E">
              <w:t>а</w:t>
            </w:r>
            <w:r w:rsidRPr="005A272E">
              <w:t>зовательная среда в Российской Федер</w:t>
            </w:r>
            <w:r w:rsidRPr="005A272E">
              <w:t>а</w:t>
            </w:r>
            <w:r w:rsidRPr="005A272E">
              <w:t>ции»), в общем числе педагогических рабо</w:t>
            </w:r>
            <w:r w:rsidRPr="005A272E">
              <w:t>т</w:t>
            </w:r>
            <w:r w:rsidRPr="005A272E">
              <w:t>ников общего образ</w:t>
            </w:r>
            <w:r w:rsidRPr="005A272E">
              <w:t>о</w:t>
            </w:r>
            <w:r w:rsidRPr="005A272E">
              <w:t>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15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доля общеобразов</w:t>
            </w:r>
            <w:r w:rsidRPr="005A272E">
              <w:t>а</w:t>
            </w:r>
            <w:r w:rsidRPr="005A272E">
              <w:t>тельных организаций, внедривших целевую модель цифровой обр</w:t>
            </w:r>
            <w:r w:rsidRPr="005A272E">
              <w:t>а</w:t>
            </w:r>
            <w:r w:rsidRPr="005A272E">
              <w:t>зовательной среды  в отчетном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Реализация реги</w:t>
            </w:r>
            <w:r w:rsidRPr="005A272E">
              <w:t>о</w:t>
            </w:r>
            <w:r w:rsidRPr="005A272E">
              <w:t>нального проекта «Цифровая образ</w:t>
            </w:r>
            <w:r w:rsidRPr="005A272E">
              <w:t>о</w:t>
            </w:r>
            <w:r w:rsidRPr="005A272E">
              <w:t>вательная среда» (Обновление мат</w:t>
            </w:r>
            <w:r w:rsidRPr="005A272E">
              <w:t>е</w:t>
            </w:r>
            <w:r w:rsidRPr="005A272E">
              <w:t>риально-технической базы образовател</w:t>
            </w:r>
            <w:r w:rsidRPr="005A272E">
              <w:t>ь</w:t>
            </w:r>
            <w:r w:rsidRPr="005A272E">
              <w:t xml:space="preserve">ных организаций общего образования </w:t>
            </w:r>
            <w:r w:rsidRPr="005A272E">
              <w:lastRenderedPageBreak/>
              <w:t>с целью внедрения целевой образов</w:t>
            </w:r>
            <w:r w:rsidRPr="005A272E">
              <w:t>а</w:t>
            </w:r>
            <w:r w:rsidRPr="005A272E">
              <w:t>тельной среды 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lastRenderedPageBreak/>
              <w:t>Доля общеобразов</w:t>
            </w:r>
            <w:r w:rsidRPr="005A272E">
              <w:t>а</w:t>
            </w:r>
            <w:r w:rsidRPr="005A272E">
              <w:t>тельных организаций, оснащенных в целях внедрения цифровой образовательной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6,67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26,67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26,67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26,637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Доля обучающихся, для которых созданы ранее условия получения к</w:t>
            </w:r>
            <w:r w:rsidRPr="005A272E">
              <w:t>а</w:t>
            </w:r>
            <w:r w:rsidRPr="005A272E">
              <w:t>чественного образов</w:t>
            </w:r>
            <w:r w:rsidRPr="005A272E">
              <w:t>а</w:t>
            </w:r>
            <w:r w:rsidRPr="005A272E">
              <w:lastRenderedPageBreak/>
              <w:t>ния вне зависимости от места их нахождения посредством предо</w:t>
            </w:r>
            <w:r w:rsidRPr="005A272E">
              <w:t>с</w:t>
            </w:r>
            <w:r w:rsidRPr="005A272E">
              <w:t>тавления доступа к ф</w:t>
            </w:r>
            <w:r w:rsidRPr="005A272E">
              <w:t>е</w:t>
            </w:r>
            <w:r w:rsidRPr="005A272E">
              <w:t>деральной информац</w:t>
            </w:r>
            <w:r w:rsidRPr="005A272E">
              <w:t>и</w:t>
            </w:r>
            <w:r w:rsidRPr="005A272E">
              <w:t>онно - сервисной пла</w:t>
            </w:r>
            <w:r w:rsidRPr="005A272E">
              <w:t>т</w:t>
            </w:r>
            <w:r w:rsidRPr="005A272E">
              <w:t>форме цифровой обр</w:t>
            </w:r>
            <w:r w:rsidRPr="005A272E">
              <w:t>а</w:t>
            </w:r>
            <w:r w:rsidRPr="005A272E">
              <w:t>зовательной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15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Доля педагогических работников, испол</w:t>
            </w:r>
            <w:r w:rsidRPr="005A272E">
              <w:t>ь</w:t>
            </w:r>
            <w:r w:rsidRPr="005A272E">
              <w:t>зующих сервисы фед</w:t>
            </w:r>
            <w:r w:rsidRPr="005A272E">
              <w:t>е</w:t>
            </w:r>
            <w:r w:rsidRPr="005A272E">
              <w:t>ральной информацио</w:t>
            </w:r>
            <w:r w:rsidRPr="005A272E">
              <w:t>н</w:t>
            </w:r>
            <w:r w:rsidRPr="005A272E">
              <w:t>но-сервисной платфо</w:t>
            </w:r>
            <w:r w:rsidRPr="005A272E">
              <w:t>р</w:t>
            </w:r>
            <w:r w:rsidRPr="005A272E">
              <w:t>мы цифровой образов</w:t>
            </w:r>
            <w:r w:rsidRPr="005A272E">
              <w:t>а</w:t>
            </w:r>
            <w:r w:rsidRPr="005A272E">
              <w:t>тельной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20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Доля образовательных организаций, испол</w:t>
            </w:r>
            <w:r w:rsidRPr="005A272E">
              <w:t>ь</w:t>
            </w:r>
            <w:r w:rsidRPr="005A272E">
              <w:t>зующих сервисы фед</w:t>
            </w:r>
            <w:r w:rsidRPr="005A272E">
              <w:t>е</w:t>
            </w:r>
            <w:r w:rsidRPr="005A272E">
              <w:t>ральной информацио</w:t>
            </w:r>
            <w:r w:rsidRPr="005A272E">
              <w:t>н</w:t>
            </w:r>
            <w:r w:rsidRPr="005A272E">
              <w:t>но-сервисной платфо</w:t>
            </w:r>
            <w:r w:rsidRPr="005A272E">
              <w:t>р</w:t>
            </w:r>
            <w:r w:rsidRPr="005A272E">
              <w:t>мы цифровой образов</w:t>
            </w:r>
            <w:r w:rsidRPr="005A272E">
              <w:t>а</w:t>
            </w:r>
            <w:r w:rsidRPr="005A272E">
              <w:t>тельной среды при ре</w:t>
            </w:r>
            <w:r w:rsidRPr="005A272E">
              <w:t>а</w:t>
            </w:r>
            <w:r w:rsidRPr="005A272E">
              <w:t>лизации программ о</w:t>
            </w:r>
            <w:r w:rsidRPr="005A272E">
              <w:t>с</w:t>
            </w:r>
            <w:r w:rsidRPr="005A272E">
              <w:t>новного общего образ</w:t>
            </w:r>
            <w:r w:rsidRPr="005A272E">
              <w:t>о</w:t>
            </w:r>
            <w:r w:rsidRPr="005A272E">
              <w:t>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20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9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Реализация реги</w:t>
            </w:r>
            <w:r w:rsidRPr="005A272E">
              <w:t>о</w:t>
            </w:r>
            <w:r w:rsidRPr="005A272E">
              <w:t>нального проекта «Современная шк</w:t>
            </w:r>
            <w:r w:rsidRPr="005A272E">
              <w:t>о</w:t>
            </w:r>
            <w:r w:rsidRPr="005A272E">
              <w:lastRenderedPageBreak/>
              <w:t>ла»</w:t>
            </w:r>
          </w:p>
          <w:p w:rsidR="005A272E" w:rsidRPr="005A272E" w:rsidRDefault="005A272E" w:rsidP="005A272E">
            <w:r w:rsidRPr="005A272E">
              <w:t>Создание (обновл</w:t>
            </w:r>
            <w:r w:rsidRPr="005A272E">
              <w:t>е</w:t>
            </w:r>
            <w:r w:rsidRPr="005A272E">
              <w:t>ние) материально-технической базы для формирования у обучающихся совр</w:t>
            </w:r>
            <w:r w:rsidRPr="005A272E">
              <w:t>е</w:t>
            </w:r>
            <w:r w:rsidRPr="005A272E">
              <w:t>менных технологич</w:t>
            </w:r>
            <w:r w:rsidRPr="005A272E">
              <w:t>е</w:t>
            </w:r>
            <w:r w:rsidRPr="005A272E">
              <w:t>ских и гуманитарных навыков. Создание материально-технической базы для реализации о</w:t>
            </w:r>
            <w:r w:rsidRPr="005A272E">
              <w:t>с</w:t>
            </w:r>
            <w:r w:rsidRPr="005A272E">
              <w:t>новных и дополн</w:t>
            </w:r>
            <w:r w:rsidRPr="005A272E">
              <w:t>и</w:t>
            </w:r>
            <w:r w:rsidRPr="005A272E">
              <w:t>тельных  общеобр</w:t>
            </w:r>
            <w:r w:rsidRPr="005A272E">
              <w:t>а</w:t>
            </w:r>
            <w:r w:rsidRPr="005A272E">
              <w:t>зовательных пр</w:t>
            </w:r>
            <w:r w:rsidRPr="005A272E">
              <w:t>о</w:t>
            </w:r>
            <w:r w:rsidRPr="005A272E">
              <w:t>грамм цифрового и гуманитарного пр</w:t>
            </w:r>
            <w:r w:rsidRPr="005A272E">
              <w:t>о</w:t>
            </w:r>
            <w:r w:rsidRPr="005A272E">
              <w:t>филей в общеобр</w:t>
            </w:r>
            <w:r w:rsidRPr="005A272E">
              <w:t>а</w:t>
            </w:r>
            <w:r w:rsidRPr="005A272E">
              <w:t>зовательных орган</w:t>
            </w:r>
            <w:r w:rsidRPr="005A272E">
              <w:t>и</w:t>
            </w:r>
            <w:r w:rsidRPr="005A272E">
              <w:t>зациях, расположе</w:t>
            </w:r>
            <w:r w:rsidRPr="005A272E">
              <w:t>н</w:t>
            </w:r>
            <w:r w:rsidRPr="005A272E">
              <w:t>ных в сельской мес</w:t>
            </w:r>
            <w:r w:rsidRPr="005A272E">
              <w:t>т</w:t>
            </w:r>
            <w:r w:rsidRPr="005A272E">
              <w:t>ности)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lastRenderedPageBreak/>
              <w:t>численность детей, о</w:t>
            </w:r>
            <w:r w:rsidRPr="005A272E">
              <w:t>с</w:t>
            </w:r>
            <w:r w:rsidRPr="005A272E">
              <w:t>ваивающих учебных предмет «Технология» на базе Центров обр</w:t>
            </w:r>
            <w:r w:rsidRPr="005A272E">
              <w:t>а</w:t>
            </w:r>
            <w:r w:rsidRPr="005A272E">
              <w:lastRenderedPageBreak/>
              <w:t>зования цифрового и гуманитарного проф</w:t>
            </w:r>
            <w:r w:rsidRPr="005A272E">
              <w:t>и</w:t>
            </w:r>
            <w:r w:rsidRPr="005A272E">
              <w:t>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lastRenderedPageBreak/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3525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1834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численность детей, о</w:t>
            </w:r>
            <w:r w:rsidRPr="005A272E">
              <w:t>с</w:t>
            </w:r>
            <w:r w:rsidRPr="005A272E">
              <w:t>ваивающих учебных предмет «Основы без</w:t>
            </w:r>
            <w:r w:rsidRPr="005A272E">
              <w:t>о</w:t>
            </w:r>
            <w:r w:rsidRPr="005A272E">
              <w:t>пасности жизнеде</w:t>
            </w:r>
            <w:r w:rsidRPr="005A272E">
              <w:t>я</w:t>
            </w:r>
            <w:r w:rsidRPr="005A272E">
              <w:t>тельности» на базе Це</w:t>
            </w:r>
            <w:r w:rsidRPr="005A272E">
              <w:t>н</w:t>
            </w:r>
            <w:r w:rsidRPr="005A272E">
              <w:t>тров образования ци</w:t>
            </w:r>
            <w:r w:rsidRPr="005A272E">
              <w:t>ф</w:t>
            </w:r>
            <w:r w:rsidRPr="005A272E">
              <w:t>рового и гуманитарного профилей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307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440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440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численность детей, о</w:t>
            </w:r>
            <w:r w:rsidRPr="005A272E">
              <w:t>с</w:t>
            </w:r>
            <w:r w:rsidRPr="005A272E">
              <w:t>ваивающих учебных предмет «Информат</w:t>
            </w:r>
            <w:r w:rsidRPr="005A272E">
              <w:t>и</w:t>
            </w:r>
            <w:r w:rsidRPr="005A272E">
              <w:t>ка» на базе Центров о</w:t>
            </w:r>
            <w:r w:rsidRPr="005A272E">
              <w:t>б</w:t>
            </w:r>
            <w:r w:rsidRPr="005A272E">
              <w:t>разования цифрового и гуманитарного проф</w:t>
            </w:r>
            <w:r w:rsidRPr="005A272E">
              <w:t>и</w:t>
            </w:r>
            <w:r w:rsidRPr="005A272E">
              <w:t>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597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814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814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численность детей, о</w:t>
            </w:r>
            <w:r w:rsidRPr="005A272E">
              <w:t>х</w:t>
            </w:r>
            <w:r w:rsidRPr="005A272E">
              <w:t>ваченных дополнител</w:t>
            </w:r>
            <w:r w:rsidRPr="005A272E">
              <w:t>ь</w:t>
            </w:r>
            <w:r w:rsidRPr="005A272E">
              <w:t>ными общеобразов</w:t>
            </w:r>
            <w:r w:rsidRPr="005A272E">
              <w:t>а</w:t>
            </w:r>
            <w:r w:rsidRPr="005A272E">
              <w:t>тельными программами  на базе Центров обр</w:t>
            </w:r>
            <w:r w:rsidRPr="005A272E">
              <w:t>а</w:t>
            </w:r>
            <w:r w:rsidRPr="005A272E">
              <w:t>зования цифрового и гуманитарного проф</w:t>
            </w:r>
            <w:r w:rsidRPr="005A272E">
              <w:t>и</w:t>
            </w:r>
            <w:r w:rsidRPr="005A272E">
              <w:t>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1269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1746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1746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численность детей, з</w:t>
            </w:r>
            <w:r w:rsidRPr="005A272E">
              <w:t>а</w:t>
            </w:r>
            <w:r w:rsidRPr="005A272E">
              <w:t>нимающихся шахмат</w:t>
            </w:r>
            <w:r w:rsidRPr="005A272E">
              <w:t>а</w:t>
            </w:r>
            <w:r w:rsidRPr="005A272E">
              <w:lastRenderedPageBreak/>
              <w:t>ми на постоянной осн</w:t>
            </w:r>
            <w:r w:rsidRPr="005A272E">
              <w:t>о</w:t>
            </w:r>
            <w:r w:rsidRPr="005A272E">
              <w:t>ве,  на базе Центров о</w:t>
            </w:r>
            <w:r w:rsidRPr="005A272E">
              <w:t>б</w:t>
            </w:r>
            <w:r w:rsidRPr="005A272E">
              <w:t>разования цифрового и гуманитарного проф</w:t>
            </w:r>
            <w:r w:rsidRPr="005A272E">
              <w:t>и</w:t>
            </w:r>
            <w:r w:rsidRPr="005A272E">
              <w:t>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lastRenderedPageBreak/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280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численность человек, ежемесячно испол</w:t>
            </w:r>
            <w:r w:rsidRPr="005A272E">
              <w:t>ь</w:t>
            </w:r>
            <w:r w:rsidRPr="005A272E">
              <w:t>зующих инфраструктуру Центров образования цифрового и гуманита</w:t>
            </w:r>
            <w:r w:rsidRPr="005A272E">
              <w:t>р</w:t>
            </w:r>
            <w:r w:rsidRPr="005A272E">
              <w:t>ного профилей «Точка роста» для дистанцио</w:t>
            </w:r>
            <w:r w:rsidRPr="005A272E">
              <w:t>н</w:t>
            </w:r>
            <w:r w:rsidRPr="005A272E">
              <w:t>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1400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численность человек, ежемесячно вовлече</w:t>
            </w:r>
            <w:r w:rsidRPr="005A272E">
              <w:t>н</w:t>
            </w:r>
            <w:r w:rsidRPr="005A272E">
              <w:t>ных в программу соц</w:t>
            </w:r>
            <w:r w:rsidRPr="005A272E">
              <w:t>и</w:t>
            </w:r>
            <w:r w:rsidRPr="005A272E">
              <w:t>ально-культурных ко</w:t>
            </w:r>
            <w:r w:rsidRPr="005A272E">
              <w:t>м</w:t>
            </w:r>
            <w:r w:rsidRPr="005A272E">
              <w:t>петенций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1400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количество проведе</w:t>
            </w:r>
            <w:r w:rsidRPr="005A272E">
              <w:t>н</w:t>
            </w:r>
            <w:r w:rsidRPr="005A272E">
              <w:t>ных на площадке Це</w:t>
            </w:r>
            <w:r w:rsidRPr="005A272E">
              <w:t>н</w:t>
            </w:r>
            <w:r w:rsidRPr="005A272E">
              <w:t>тров образования ци</w:t>
            </w:r>
            <w:r w:rsidRPr="005A272E">
              <w:t>ф</w:t>
            </w:r>
            <w:r w:rsidRPr="005A272E">
              <w:t>рового и гуманитарного профилей «Точка роста» социокультурных мер</w:t>
            </w:r>
            <w:r w:rsidRPr="005A272E">
              <w:t>о</w:t>
            </w:r>
            <w:r w:rsidRPr="005A272E">
              <w:t>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70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повышение квалифик</w:t>
            </w:r>
            <w:r w:rsidRPr="005A272E">
              <w:t>а</w:t>
            </w:r>
            <w:r w:rsidRPr="005A272E">
              <w:t>ции педагогов по пре</w:t>
            </w:r>
            <w:r w:rsidRPr="005A272E">
              <w:t>д</w:t>
            </w:r>
            <w:r w:rsidRPr="005A272E">
              <w:t xml:space="preserve">мету «Технология», </w:t>
            </w:r>
            <w:r w:rsidRPr="005A272E">
              <w:lastRenderedPageBreak/>
              <w:t>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100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повышение квалифик</w:t>
            </w:r>
            <w:r w:rsidRPr="005A272E">
              <w:t>а</w:t>
            </w:r>
            <w:r w:rsidRPr="005A272E">
              <w:t>ции иных сотрудников Центров образования цифрового и гуманита</w:t>
            </w:r>
            <w:r w:rsidRPr="005A272E">
              <w:t>р</w:t>
            </w:r>
            <w:r w:rsidRPr="005A272E">
              <w:t>ного профилей «Точка роста», 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100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число общеобразов</w:t>
            </w:r>
            <w:r w:rsidRPr="005A272E">
              <w:t>а</w:t>
            </w:r>
            <w:r w:rsidRPr="005A272E">
              <w:t>тельных организаций, расположенных в сел</w:t>
            </w:r>
            <w:r w:rsidRPr="005A272E">
              <w:t>ь</w:t>
            </w:r>
            <w:r w:rsidRPr="005A272E">
              <w:t>ской местности и малых городах, обновивших материально-техническую базу для реализации основных и дополнительных общ</w:t>
            </w:r>
            <w:r w:rsidRPr="005A272E">
              <w:t>е</w:t>
            </w:r>
            <w:r w:rsidRPr="005A272E">
              <w:t>образовательных пр</w:t>
            </w:r>
            <w:r w:rsidRPr="005A272E">
              <w:t>о</w:t>
            </w:r>
            <w:r w:rsidRPr="005A272E">
              <w:t>грамм цифрового и г</w:t>
            </w:r>
            <w:r w:rsidRPr="005A272E">
              <w:t>у</w:t>
            </w:r>
            <w:r w:rsidRPr="005A272E">
              <w:t>манитарного профилей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2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Реализация реги</w:t>
            </w:r>
            <w:r w:rsidRPr="005A272E">
              <w:t>о</w:t>
            </w:r>
            <w:r w:rsidRPr="005A272E">
              <w:t>нального проекта «Современная шк</w:t>
            </w:r>
            <w:r w:rsidRPr="005A272E">
              <w:t>о</w:t>
            </w:r>
            <w:r w:rsidRPr="005A272E">
              <w:t>ла» (Создание и функционирование в общеобразовател</w:t>
            </w:r>
            <w:r w:rsidRPr="005A272E">
              <w:t>ь</w:t>
            </w:r>
            <w:r w:rsidRPr="005A272E">
              <w:t>ных организациях, расположенных в сельской местности и малых городах, це</w:t>
            </w:r>
            <w:r w:rsidRPr="005A272E">
              <w:t>н</w:t>
            </w:r>
            <w:r w:rsidRPr="005A272E">
              <w:lastRenderedPageBreak/>
              <w:t>тров образования естественно-научной и технологической направленностей)</w:t>
            </w:r>
          </w:p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lastRenderedPageBreak/>
              <w:t>количество общеобр</w:t>
            </w:r>
            <w:r w:rsidRPr="005A272E">
              <w:t>а</w:t>
            </w:r>
            <w:r w:rsidRPr="005A272E">
              <w:t>зовательных организ</w:t>
            </w:r>
            <w:r w:rsidRPr="005A272E">
              <w:t>а</w:t>
            </w:r>
            <w:r w:rsidRPr="005A272E">
              <w:t>ций, расположенных в сельской местности и малых городах, в кот</w:t>
            </w:r>
            <w:r w:rsidRPr="005A272E">
              <w:t>о</w:t>
            </w:r>
            <w:r w:rsidRPr="005A272E">
              <w:t>рых созданы и фун</w:t>
            </w:r>
            <w:r w:rsidRPr="005A272E">
              <w:t>к</w:t>
            </w:r>
            <w:r w:rsidRPr="005A272E">
              <w:t>ционируют центры о</w:t>
            </w:r>
            <w:r w:rsidRPr="005A272E">
              <w:t>б</w:t>
            </w:r>
            <w:r w:rsidRPr="005A272E">
              <w:t>разования естественно-научной и технологич</w:t>
            </w:r>
            <w:r w:rsidRPr="005A272E">
              <w:t>е</w:t>
            </w:r>
            <w:r w:rsidRPr="005A272E">
              <w:lastRenderedPageBreak/>
              <w:t>ской направленностей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lastRenderedPageBreak/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численность обуча</w:t>
            </w:r>
            <w:r w:rsidRPr="005A272E">
              <w:t>ю</w:t>
            </w:r>
            <w:r w:rsidRPr="005A272E">
              <w:t>щихся общеобразов</w:t>
            </w:r>
            <w:r w:rsidRPr="005A272E">
              <w:t>а</w:t>
            </w:r>
            <w:r w:rsidRPr="005A272E">
              <w:t>тельной организации, охваченных образов</w:t>
            </w:r>
            <w:r w:rsidRPr="005A272E">
              <w:t>а</w:t>
            </w:r>
            <w:r w:rsidRPr="005A272E">
              <w:t>тельными программами общего образования естественно-научной и технологической н</w:t>
            </w:r>
            <w:r w:rsidRPr="005A272E">
              <w:t>а</w:t>
            </w:r>
            <w:r w:rsidRPr="005A272E">
              <w:t>правленностей на базе центра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 xml:space="preserve">чел.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421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численность детей, об</w:t>
            </w:r>
            <w:r w:rsidRPr="005A272E">
              <w:t>у</w:t>
            </w:r>
            <w:r w:rsidRPr="005A272E">
              <w:t>чающихся программам дополнительного обр</w:t>
            </w:r>
            <w:r w:rsidRPr="005A272E">
              <w:t>а</w:t>
            </w:r>
            <w:r w:rsidRPr="005A272E">
              <w:t>зования естественно-научной и технической направленностей на б</w:t>
            </w:r>
            <w:r w:rsidRPr="005A272E">
              <w:t>а</w:t>
            </w:r>
            <w:r w:rsidRPr="005A272E">
              <w:t>зе центра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270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численность обуча</w:t>
            </w:r>
            <w:r w:rsidRPr="005A272E">
              <w:t>ю</w:t>
            </w:r>
            <w:r w:rsidRPr="005A272E">
              <w:t>щихся, ежемесячно и</w:t>
            </w:r>
            <w:r w:rsidRPr="005A272E">
              <w:t>с</w:t>
            </w:r>
            <w:r w:rsidRPr="005A272E">
              <w:t>пользующих инфр</w:t>
            </w:r>
            <w:r w:rsidRPr="005A272E">
              <w:t>а</w:t>
            </w:r>
            <w:r w:rsidRPr="005A272E">
              <w:t>структуру центров «То</w:t>
            </w:r>
            <w:r w:rsidRPr="005A272E">
              <w:t>ч</w:t>
            </w:r>
            <w:r w:rsidRPr="005A272E">
              <w:t>ка роста»  для диста</w:t>
            </w:r>
            <w:r w:rsidRPr="005A272E">
              <w:t>н</w:t>
            </w:r>
            <w:r w:rsidRPr="005A272E">
              <w:t>ционного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/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доля педагогических работников центра «Точка роста», проше</w:t>
            </w:r>
            <w:r w:rsidRPr="005A272E">
              <w:t>д</w:t>
            </w:r>
            <w:r w:rsidRPr="005A272E">
              <w:t>ших обучение по пр</w:t>
            </w:r>
            <w:r w:rsidRPr="005A272E">
              <w:t>о</w:t>
            </w:r>
            <w:r w:rsidRPr="005A272E">
              <w:t>граммам из реестра программ повышения квалификации фед</w:t>
            </w:r>
            <w:r w:rsidRPr="005A272E">
              <w:t>е</w:t>
            </w:r>
            <w:r w:rsidRPr="005A272E">
              <w:t>рального оператора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-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10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Организация бе</w:t>
            </w:r>
            <w:r w:rsidRPr="005A272E">
              <w:t>с</w:t>
            </w:r>
            <w:r w:rsidRPr="005A272E">
              <w:t>платного горячего питания обучающи</w:t>
            </w:r>
            <w:r w:rsidRPr="005A272E">
              <w:t>х</w:t>
            </w:r>
            <w:r w:rsidRPr="005A272E">
              <w:t>ся, получающих н</w:t>
            </w:r>
            <w:r w:rsidRPr="005A272E">
              <w:t>а</w:t>
            </w:r>
            <w:r w:rsidRPr="005A272E">
              <w:t>чальное общее обр</w:t>
            </w:r>
            <w:r w:rsidRPr="005A272E">
              <w:t>а</w:t>
            </w:r>
            <w:r w:rsidRPr="005A272E">
              <w:t>зование в муниц</w:t>
            </w:r>
            <w:r w:rsidRPr="005A272E">
              <w:t>и</w:t>
            </w:r>
            <w:r w:rsidRPr="005A272E">
              <w:t>пальных образов</w:t>
            </w:r>
            <w:r w:rsidRPr="005A272E">
              <w:t>а</w:t>
            </w:r>
            <w:r w:rsidRPr="005A272E">
              <w:t>тельных организац</w:t>
            </w:r>
            <w:r w:rsidRPr="005A272E">
              <w:t>и</w:t>
            </w:r>
            <w:r w:rsidRPr="005A272E">
              <w:t>ях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t>Доля обучающихся, п</w:t>
            </w:r>
            <w:r w:rsidRPr="005A272E">
              <w:t>о</w:t>
            </w:r>
            <w:r w:rsidRPr="005A272E">
              <w:t>лучающих начальное общее образование в муниципальных обр</w:t>
            </w:r>
            <w:r w:rsidRPr="005A272E">
              <w:t>а</w:t>
            </w:r>
            <w:r w:rsidRPr="005A272E">
              <w:t>зовательных организ</w:t>
            </w:r>
            <w:r w:rsidRPr="005A272E">
              <w:t>а</w:t>
            </w:r>
            <w:r w:rsidRPr="005A272E">
              <w:t>циях, получающих бе</w:t>
            </w:r>
            <w:r w:rsidRPr="005A272E">
              <w:t>с</w:t>
            </w:r>
            <w:r w:rsidRPr="005A272E">
              <w:t>платное горячее пит</w:t>
            </w:r>
            <w:r w:rsidRPr="005A272E">
              <w:t>а</w:t>
            </w:r>
            <w:r w:rsidRPr="005A272E">
              <w:t>ние, к общему колич</w:t>
            </w:r>
            <w:r w:rsidRPr="005A272E">
              <w:t>е</w:t>
            </w:r>
            <w:r w:rsidRPr="005A272E">
              <w:t>ству обучающихся, п</w:t>
            </w:r>
            <w:r w:rsidRPr="005A272E">
              <w:t>о</w:t>
            </w:r>
            <w:r w:rsidRPr="005A272E">
              <w:t>лучающих начальное общее образование в муниципальных обр</w:t>
            </w:r>
            <w:r w:rsidRPr="005A272E">
              <w:t>а</w:t>
            </w:r>
            <w:r w:rsidRPr="005A272E">
              <w:t>зовательных организ</w:t>
            </w:r>
            <w:r w:rsidRPr="005A272E">
              <w:t>а</w:t>
            </w:r>
            <w:r w:rsidRPr="005A272E">
              <w:t>циях в отчетном фина</w:t>
            </w:r>
            <w:r w:rsidRPr="005A272E">
              <w:t>н</w:t>
            </w:r>
            <w:r w:rsidRPr="005A272E">
              <w:t>совом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-</w:t>
            </w:r>
          </w:p>
        </w:tc>
      </w:tr>
      <w:tr w:rsidR="005A272E" w:rsidRPr="005A272E" w:rsidTr="005A272E">
        <w:trPr>
          <w:trHeight w:val="429"/>
        </w:trPr>
        <w:tc>
          <w:tcPr>
            <w:tcW w:w="56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11</w:t>
            </w:r>
          </w:p>
        </w:tc>
        <w:tc>
          <w:tcPr>
            <w:tcW w:w="2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2E" w:rsidRPr="005A272E" w:rsidRDefault="005A272E" w:rsidP="005A272E">
            <w:r w:rsidRPr="005A272E">
              <w:t>Создание условий для обеспечения о</w:t>
            </w:r>
            <w:r w:rsidRPr="005A272E">
              <w:t>б</w:t>
            </w:r>
            <w:r w:rsidRPr="005A272E">
              <w:t>разовательного пр</w:t>
            </w:r>
            <w:r w:rsidRPr="005A272E">
              <w:t>о</w:t>
            </w:r>
            <w:r w:rsidRPr="005A272E">
              <w:t>цесса в части нера</w:t>
            </w:r>
            <w:r w:rsidRPr="005A272E">
              <w:t>с</w:t>
            </w:r>
            <w:r w:rsidRPr="005A272E">
              <w:t>пространения новой коронавирусной и</w:t>
            </w:r>
            <w:r w:rsidRPr="005A272E">
              <w:t>н</w:t>
            </w:r>
            <w:r w:rsidRPr="005A272E">
              <w:lastRenderedPageBreak/>
              <w:t>фекции (COVID-19)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5A272E" w:rsidRPr="005A272E" w:rsidRDefault="005A272E" w:rsidP="005A272E">
            <w:r w:rsidRPr="005A272E">
              <w:lastRenderedPageBreak/>
              <w:t>Доля общеобразов</w:t>
            </w:r>
            <w:r w:rsidRPr="005A272E">
              <w:t>а</w:t>
            </w:r>
            <w:r w:rsidRPr="005A272E">
              <w:t>тельных организаций, в которых реализованы мероприятия по собл</w:t>
            </w:r>
            <w:r w:rsidRPr="005A272E">
              <w:t>ю</w:t>
            </w:r>
            <w:r w:rsidRPr="005A272E">
              <w:t xml:space="preserve">дению санитарно-эпидемиологических требований в условиях </w:t>
            </w:r>
            <w:r w:rsidRPr="005A272E">
              <w:lastRenderedPageBreak/>
              <w:t>распространения новой коронавирусной инфе</w:t>
            </w:r>
            <w:r w:rsidRPr="005A272E">
              <w:t>к</w:t>
            </w:r>
            <w:r w:rsidRPr="005A272E">
              <w:t>ции (COVID-19)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272E" w:rsidRPr="005A272E" w:rsidRDefault="005A272E" w:rsidP="005A272E">
            <w:r w:rsidRPr="005A272E"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72E" w:rsidRPr="005A272E" w:rsidRDefault="005A272E" w:rsidP="005A272E">
            <w:r w:rsidRPr="005A272E">
              <w:t>-</w:t>
            </w:r>
          </w:p>
        </w:tc>
      </w:tr>
    </w:tbl>
    <w:p w:rsidR="00F030B6" w:rsidRPr="00ED6802" w:rsidRDefault="00F030B6" w:rsidP="00F030B6">
      <w:pPr>
        <w:pageBreakBefore/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lastRenderedPageBreak/>
        <w:t>Приложение 2</w:t>
      </w: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                       к подпрограмме 2муниципальной программы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zh-CN"/>
        </w:rPr>
      </w:pPr>
    </w:p>
    <w:tbl>
      <w:tblPr>
        <w:tblpPr w:leftFromText="180" w:rightFromText="180" w:vertAnchor="text" w:tblpX="195" w:tblpY="1"/>
        <w:tblOverlap w:val="never"/>
        <w:tblW w:w="15838" w:type="dxa"/>
        <w:tblLayout w:type="fixed"/>
        <w:tblLook w:val="04A0"/>
      </w:tblPr>
      <w:tblGrid>
        <w:gridCol w:w="568"/>
        <w:gridCol w:w="1946"/>
        <w:gridCol w:w="708"/>
        <w:gridCol w:w="2410"/>
        <w:gridCol w:w="1701"/>
        <w:gridCol w:w="1985"/>
        <w:gridCol w:w="1984"/>
        <w:gridCol w:w="1276"/>
        <w:gridCol w:w="1134"/>
        <w:gridCol w:w="992"/>
        <w:gridCol w:w="1134"/>
      </w:tblGrid>
      <w:tr w:rsidR="005A272E" w:rsidRPr="005A272E" w:rsidTr="005A272E">
        <w:trPr>
          <w:trHeight w:val="600"/>
        </w:trPr>
        <w:tc>
          <w:tcPr>
            <w:tcW w:w="15838" w:type="dxa"/>
            <w:gridSpan w:val="11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СВЕДЕНИЯ</w:t>
            </w:r>
          </w:p>
          <w:p w:rsidR="005A272E" w:rsidRPr="005A272E" w:rsidRDefault="005A272E" w:rsidP="005A272E">
            <w:r w:rsidRPr="005A272E">
              <w:t xml:space="preserve"> о порядке сбора информации и методике расчёта целевых показателей подпрограммы 2</w:t>
            </w:r>
          </w:p>
          <w:p w:rsidR="005A272E" w:rsidRPr="005A272E" w:rsidRDefault="005A272E" w:rsidP="005A272E">
            <w:r w:rsidRPr="005A272E">
              <w:t xml:space="preserve"> муниципальной программы</w:t>
            </w:r>
          </w:p>
          <w:p w:rsidR="005A272E" w:rsidRPr="005A272E" w:rsidRDefault="005A272E" w:rsidP="005A272E"/>
        </w:tc>
      </w:tr>
      <w:tr w:rsidR="005A272E" w:rsidRPr="005A272E" w:rsidTr="005A272E">
        <w:trPr>
          <w:trHeight w:val="7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№ п/п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Наименование</w:t>
            </w:r>
            <w:r w:rsidRPr="005A272E">
              <w:br/>
              <w:t>целевого показат</w:t>
            </w:r>
            <w:r w:rsidRPr="005A272E">
              <w:t>е</w:t>
            </w:r>
            <w:r w:rsidRPr="005A272E">
              <w:t>ля (индикатора)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Определение целевого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Временные х</w:t>
            </w:r>
            <w:r w:rsidRPr="005A272E">
              <w:t>а</w:t>
            </w:r>
            <w:r w:rsidRPr="005A272E">
              <w:t>рактеристики целевого показ</w:t>
            </w:r>
            <w:r w:rsidRPr="005A272E">
              <w:t>а</w:t>
            </w:r>
            <w:r w:rsidRPr="005A272E">
              <w:t>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Алгоритм формир</w:t>
            </w:r>
            <w:r w:rsidRPr="005A272E">
              <w:t>о</w:t>
            </w:r>
            <w:r w:rsidRPr="005A272E">
              <w:t>вания (формула) показателя и мет</w:t>
            </w:r>
            <w:r w:rsidRPr="005A272E">
              <w:t>о</w:t>
            </w:r>
            <w:r w:rsidRPr="005A272E">
              <w:t>дические пояснения к целевому показ</w:t>
            </w:r>
            <w:r w:rsidRPr="005A272E">
              <w:t>а</w:t>
            </w:r>
            <w:r w:rsidRPr="005A272E">
              <w:t>телю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Базовые показат</w:t>
            </w:r>
            <w:r w:rsidRPr="005A272E">
              <w:t>е</w:t>
            </w:r>
            <w:r w:rsidRPr="005A272E">
              <w:t>ли, используемые в формуле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Метод сбора и индекс формы о</w:t>
            </w:r>
            <w:r w:rsidRPr="005A272E">
              <w:t>т</w:t>
            </w:r>
            <w:r w:rsidRPr="005A272E">
              <w:t>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Объект и единица наблюд</w:t>
            </w:r>
            <w:r w:rsidRPr="005A272E">
              <w:t>е</w:t>
            </w:r>
            <w:r w:rsidRPr="005A272E"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Охват единиц совоку</w:t>
            </w:r>
            <w:r w:rsidRPr="005A272E">
              <w:t>п</w:t>
            </w:r>
            <w:r w:rsidRPr="005A272E">
              <w:t>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Ответс</w:t>
            </w:r>
            <w:r w:rsidRPr="005A272E">
              <w:t>т</w:t>
            </w:r>
            <w:r w:rsidRPr="005A272E">
              <w:t>венный за сбор да</w:t>
            </w:r>
            <w:r w:rsidRPr="005A272E">
              <w:t>н</w:t>
            </w:r>
            <w:r w:rsidRPr="005A272E">
              <w:t>ных по ц</w:t>
            </w:r>
            <w:r w:rsidRPr="005A272E">
              <w:t>е</w:t>
            </w:r>
            <w:r w:rsidRPr="005A272E">
              <w:t>левому п</w:t>
            </w:r>
            <w:r w:rsidRPr="005A272E">
              <w:t>о</w:t>
            </w:r>
            <w:r w:rsidRPr="005A272E">
              <w:t>казателю</w:t>
            </w:r>
          </w:p>
        </w:tc>
      </w:tr>
      <w:tr w:rsidR="005A272E" w:rsidRPr="005A272E" w:rsidTr="005A272E">
        <w:trPr>
          <w:trHeight w:val="1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11</w:t>
            </w:r>
          </w:p>
        </w:tc>
      </w:tr>
      <w:tr w:rsidR="005A272E" w:rsidRPr="005A272E" w:rsidTr="005A272E">
        <w:trPr>
          <w:trHeight w:val="10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1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Средняя наполня</w:t>
            </w:r>
            <w:r w:rsidRPr="005A272E">
              <w:t>е</w:t>
            </w:r>
            <w:r w:rsidRPr="005A272E">
              <w:t>мость классов в г</w:t>
            </w:r>
            <w:r w:rsidRPr="005A272E">
              <w:t>о</w:t>
            </w:r>
            <w:r w:rsidRPr="005A272E">
              <w:t>родской местности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наполняемость кла</w:t>
            </w:r>
            <w:r w:rsidRPr="005A272E">
              <w:t>с</w:t>
            </w:r>
            <w:r w:rsidRPr="005A272E">
              <w:t>сов в общеобразов</w:t>
            </w:r>
            <w:r w:rsidRPr="005A272E">
              <w:t>а</w:t>
            </w:r>
            <w:r w:rsidRPr="005A272E">
              <w:t>тельных учреждениях городской местности.</w:t>
            </w:r>
            <w:r w:rsidRPr="005A272E">
              <w:br/>
              <w:t>Показатель в  целом о</w:t>
            </w:r>
            <w:r w:rsidRPr="005A272E">
              <w:t>п</w:t>
            </w:r>
            <w:r w:rsidRPr="005A272E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С=А/В, где:</w:t>
            </w:r>
          </w:p>
          <w:p w:rsidR="005A272E" w:rsidRPr="005A272E" w:rsidRDefault="005A272E" w:rsidP="005A272E">
            <w:r w:rsidRPr="005A272E">
              <w:br/>
              <w:t>С – Средняя напо</w:t>
            </w:r>
            <w:r w:rsidRPr="005A272E">
              <w:t>л</w:t>
            </w:r>
            <w:r w:rsidRPr="005A272E">
              <w:t>няемость классов в городской местн</w:t>
            </w:r>
            <w:r w:rsidRPr="005A272E">
              <w:t>о</w:t>
            </w:r>
            <w:r w:rsidRPr="005A272E">
              <w:t>сти</w:t>
            </w:r>
          </w:p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численность     детей в общеобр</w:t>
            </w:r>
            <w:r w:rsidRPr="005A272E">
              <w:t>а</w:t>
            </w:r>
            <w:r w:rsidRPr="005A272E">
              <w:t>зовательных учре</w:t>
            </w:r>
            <w:r w:rsidRPr="005A272E">
              <w:t>ж</w:t>
            </w:r>
            <w:r w:rsidRPr="005A272E">
              <w:t>дениях городской местности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 xml:space="preserve">3- </w:t>
            </w:r>
          </w:p>
          <w:p w:rsidR="005A272E" w:rsidRPr="005A272E" w:rsidRDefault="005A272E" w:rsidP="005A272E">
            <w:r w:rsidRPr="005A272E">
              <w:t>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 xml:space="preserve">тей, </w:t>
            </w:r>
          </w:p>
          <w:p w:rsidR="005A272E" w:rsidRPr="005A272E" w:rsidRDefault="005A272E" w:rsidP="005A272E">
            <w:r w:rsidRPr="005A272E"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</w:t>
            </w:r>
            <w:r w:rsidRPr="005A272E">
              <w:lastRenderedPageBreak/>
              <w:t>района</w:t>
            </w:r>
          </w:p>
        </w:tc>
      </w:tr>
      <w:tr w:rsidR="005A272E" w:rsidRPr="005A272E" w:rsidTr="005A272E">
        <w:trPr>
          <w:trHeight w:val="108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количество кла</w:t>
            </w:r>
            <w:r w:rsidRPr="005A272E">
              <w:t>с</w:t>
            </w:r>
            <w:r w:rsidRPr="005A272E">
              <w:t>сов в общеобраз</w:t>
            </w:r>
            <w:r w:rsidRPr="005A272E">
              <w:t>о</w:t>
            </w:r>
            <w:r w:rsidRPr="005A272E">
              <w:t>вательных учре</w:t>
            </w:r>
            <w:r w:rsidRPr="005A272E">
              <w:t>ж</w:t>
            </w:r>
            <w:r w:rsidRPr="005A272E">
              <w:t>дениях городской местности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</w:tr>
      <w:tr w:rsidR="005A272E" w:rsidRPr="005A272E" w:rsidTr="005A272E">
        <w:trPr>
          <w:trHeight w:val="14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2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Средняя наполня</w:t>
            </w:r>
            <w:r w:rsidRPr="005A272E">
              <w:t>е</w:t>
            </w:r>
            <w:r w:rsidRPr="005A272E">
              <w:t>мость классов в сельской местности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наполняемость кла</w:t>
            </w:r>
            <w:r w:rsidRPr="005A272E">
              <w:t>с</w:t>
            </w:r>
            <w:r w:rsidRPr="005A272E">
              <w:t>сов в общеобразов</w:t>
            </w:r>
            <w:r w:rsidRPr="005A272E">
              <w:t>а</w:t>
            </w:r>
            <w:r w:rsidRPr="005A272E">
              <w:t>тельных учреждениях сельской местности.</w:t>
            </w:r>
            <w:r w:rsidRPr="005A272E">
              <w:br/>
              <w:t>Показатель в  целом о</w:t>
            </w:r>
            <w:r w:rsidRPr="005A272E">
              <w:t>п</w:t>
            </w:r>
            <w:r w:rsidRPr="005A272E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С=А/В, где:</w:t>
            </w:r>
          </w:p>
          <w:p w:rsidR="005A272E" w:rsidRPr="005A272E" w:rsidRDefault="005A272E" w:rsidP="005A272E">
            <w:r w:rsidRPr="005A272E">
              <w:br/>
              <w:t>С – Средняя напо</w:t>
            </w:r>
            <w:r w:rsidRPr="005A272E">
              <w:t>л</w:t>
            </w:r>
            <w:r w:rsidRPr="005A272E">
              <w:t>няемость классов в сельской местности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численность     детей в общеобр</w:t>
            </w:r>
            <w:r w:rsidRPr="005A272E">
              <w:t>а</w:t>
            </w:r>
            <w:r w:rsidRPr="005A272E">
              <w:t>зовательных учре</w:t>
            </w:r>
            <w:r w:rsidRPr="005A272E">
              <w:t>ж</w:t>
            </w:r>
            <w:r w:rsidRPr="005A272E">
              <w:t>дениях сельской местности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 xml:space="preserve">тей, </w:t>
            </w:r>
          </w:p>
          <w:p w:rsidR="005A272E" w:rsidRPr="005A272E" w:rsidRDefault="005A272E" w:rsidP="005A272E">
            <w:r w:rsidRPr="005A272E"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>пального района</w:t>
            </w:r>
          </w:p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</w:tc>
      </w:tr>
      <w:tr w:rsidR="005A272E" w:rsidRPr="005A272E" w:rsidTr="005A272E">
        <w:trPr>
          <w:trHeight w:val="1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количество кла</w:t>
            </w:r>
            <w:r w:rsidRPr="005A272E">
              <w:t>с</w:t>
            </w:r>
            <w:r w:rsidRPr="005A272E">
              <w:t>сов в общеобраз</w:t>
            </w:r>
            <w:r w:rsidRPr="005A272E">
              <w:t>о</w:t>
            </w:r>
            <w:r w:rsidRPr="005A272E">
              <w:t>вательных учре</w:t>
            </w:r>
            <w:r w:rsidRPr="005A272E">
              <w:t>ж</w:t>
            </w:r>
            <w:r w:rsidRPr="005A272E">
              <w:t>дениях сельской местности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</w:tr>
      <w:tr w:rsidR="005A272E" w:rsidRPr="005A272E" w:rsidTr="005A272E">
        <w:trPr>
          <w:trHeight w:val="303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школьников, обучающихся по федеральным гос</w:t>
            </w:r>
            <w:r w:rsidRPr="005A272E">
              <w:t>у</w:t>
            </w:r>
            <w:r w:rsidRPr="005A272E">
              <w:t>дарственным обр</w:t>
            </w:r>
            <w:r w:rsidRPr="005A272E">
              <w:t>а</w:t>
            </w:r>
            <w:r w:rsidRPr="005A272E">
              <w:t>зовательным ста</w:t>
            </w:r>
            <w:r w:rsidRPr="005A272E">
              <w:t>н</w:t>
            </w:r>
            <w:r w:rsidRPr="005A272E">
              <w:t>дартам, в общей численности школьников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содержание образ</w:t>
            </w:r>
            <w:r w:rsidRPr="005A272E">
              <w:t>о</w:t>
            </w:r>
            <w:r w:rsidRPr="005A272E">
              <w:t>вания, позволяет  в д</w:t>
            </w:r>
            <w:r w:rsidRPr="005A272E">
              <w:t>и</w:t>
            </w:r>
            <w:r w:rsidRPr="005A272E">
              <w:t>намике оценить резул</w:t>
            </w:r>
            <w:r w:rsidRPr="005A272E">
              <w:t>ь</w:t>
            </w:r>
            <w:r w:rsidRPr="005A272E">
              <w:t>таты реализации мер</w:t>
            </w:r>
            <w:r w:rsidRPr="005A272E">
              <w:t>о</w:t>
            </w:r>
            <w:r w:rsidRPr="005A272E">
              <w:t>приятий, направленных на обновление  соде</w:t>
            </w:r>
            <w:r w:rsidRPr="005A272E">
              <w:t>р</w:t>
            </w:r>
            <w:r w:rsidRPr="005A272E">
              <w:t>жания образования.</w:t>
            </w:r>
            <w:r w:rsidRPr="005A272E">
              <w:br/>
              <w:t>Определяется как отн</w:t>
            </w:r>
            <w:r w:rsidRPr="005A272E">
              <w:t>о</w:t>
            </w:r>
            <w:r w:rsidRPr="005A272E">
              <w:t>шение численности  школьников образов</w:t>
            </w:r>
            <w:r w:rsidRPr="005A272E">
              <w:t>а</w:t>
            </w:r>
            <w:r w:rsidRPr="005A272E">
              <w:t>тельных учреждений общего образования, обучающихся в соотве</w:t>
            </w:r>
            <w:r w:rsidRPr="005A272E">
              <w:t>т</w:t>
            </w:r>
            <w:r w:rsidRPr="005A272E">
              <w:t>ствии с новыми фед</w:t>
            </w:r>
            <w:r w:rsidRPr="005A272E">
              <w:t>е</w:t>
            </w:r>
            <w:r w:rsidRPr="005A272E">
              <w:t>ральными государстве</w:t>
            </w:r>
            <w:r w:rsidRPr="005A272E">
              <w:t>н</w:t>
            </w:r>
            <w:r w:rsidRPr="005A272E">
              <w:t>ными образовательн</w:t>
            </w:r>
            <w:r w:rsidRPr="005A272E">
              <w:t>ы</w:t>
            </w:r>
            <w:r w:rsidRPr="005A272E">
              <w:t>ми стандартами к общей численности школьн</w:t>
            </w:r>
            <w:r w:rsidRPr="005A272E">
              <w:t>и</w:t>
            </w:r>
            <w:r w:rsidRPr="005A272E">
              <w:t>ков. Показатель в  целом определяется как сре</w:t>
            </w:r>
            <w:r w:rsidRPr="005A272E">
              <w:t>д</w:t>
            </w:r>
            <w:r w:rsidRPr="005A272E">
              <w:t>нее значение показат</w:t>
            </w:r>
            <w:r w:rsidRPr="005A272E">
              <w:t>е</w:t>
            </w:r>
            <w:r w:rsidRPr="005A272E">
              <w:t>лей по району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br/>
              <w:t>С – Доля школьн</w:t>
            </w:r>
            <w:r w:rsidRPr="005A272E">
              <w:t>и</w:t>
            </w:r>
            <w:r w:rsidRPr="005A272E">
              <w:t>ков, обучающихся по федеральным государственным образовательным стандартам, в о</w:t>
            </w:r>
            <w:r w:rsidRPr="005A272E">
              <w:t>б</w:t>
            </w:r>
            <w:r w:rsidRPr="005A272E">
              <w:t>щей численности школьников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численность школьников обр</w:t>
            </w:r>
            <w:r w:rsidRPr="005A272E">
              <w:t>а</w:t>
            </w:r>
            <w:r w:rsidRPr="005A272E">
              <w:t>зовательных учре</w:t>
            </w:r>
            <w:r w:rsidRPr="005A272E">
              <w:t>ж</w:t>
            </w:r>
            <w:r w:rsidRPr="005A272E">
              <w:t>дений общего обр</w:t>
            </w:r>
            <w:r w:rsidRPr="005A272E">
              <w:t>а</w:t>
            </w:r>
            <w:r w:rsidRPr="005A272E">
              <w:t>зования, обуча</w:t>
            </w:r>
            <w:r w:rsidRPr="005A272E">
              <w:t>ю</w:t>
            </w:r>
            <w:r w:rsidRPr="005A272E">
              <w:t>щихся в соответс</w:t>
            </w:r>
            <w:r w:rsidRPr="005A272E">
              <w:t>т</w:t>
            </w:r>
            <w:r w:rsidRPr="005A272E">
              <w:t>вии с новыми фед</w:t>
            </w:r>
            <w:r w:rsidRPr="005A272E">
              <w:t>е</w:t>
            </w:r>
            <w:r w:rsidRPr="005A272E">
              <w:t>ральными госуда</w:t>
            </w:r>
            <w:r w:rsidRPr="005A272E">
              <w:t>р</w:t>
            </w:r>
            <w:r w:rsidRPr="005A272E">
              <w:t>ственными образ</w:t>
            </w:r>
            <w:r w:rsidRPr="005A272E">
              <w:t>о</w:t>
            </w:r>
            <w:r w:rsidRPr="005A272E">
              <w:t>вательными ста</w:t>
            </w:r>
            <w:r w:rsidRPr="005A272E">
              <w:t>н</w:t>
            </w:r>
            <w:r w:rsidRPr="005A272E">
              <w:t>дартами.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>пального района</w:t>
            </w:r>
          </w:p>
        </w:tc>
      </w:tr>
      <w:tr w:rsidR="005A272E" w:rsidRPr="005A272E" w:rsidTr="005A272E">
        <w:trPr>
          <w:trHeight w:val="303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школьников в общеобразовател</w:t>
            </w:r>
            <w:r w:rsidRPr="005A272E">
              <w:t>ь</w:t>
            </w:r>
            <w:r w:rsidRPr="005A272E">
              <w:t>ных учреждениях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19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4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школьников в общеобразовател</w:t>
            </w:r>
            <w:r w:rsidRPr="005A272E">
              <w:t>ь</w:t>
            </w:r>
            <w:r w:rsidRPr="005A272E">
              <w:t>ных организациях, которым предо</w:t>
            </w:r>
            <w:r w:rsidRPr="005A272E">
              <w:t>с</w:t>
            </w:r>
            <w:r w:rsidRPr="005A272E">
              <w:t>тавлена возмо</w:t>
            </w:r>
            <w:r w:rsidRPr="005A272E">
              <w:t>ж</w:t>
            </w:r>
            <w:r w:rsidRPr="005A272E">
              <w:t>ность обучаться в соответствии с о</w:t>
            </w:r>
            <w:r w:rsidRPr="005A272E">
              <w:t>с</w:t>
            </w:r>
            <w:r w:rsidRPr="005A272E">
              <w:lastRenderedPageBreak/>
              <w:t>новными совр</w:t>
            </w:r>
            <w:r w:rsidRPr="005A272E">
              <w:t>е</w:t>
            </w:r>
            <w:r w:rsidRPr="005A272E">
              <w:t>менными требов</w:t>
            </w:r>
            <w:r w:rsidRPr="005A272E">
              <w:t>а</w:t>
            </w:r>
            <w:r w:rsidRPr="005A272E">
              <w:t>ниями, в общей численности школьников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уровень  качества о</w:t>
            </w:r>
            <w:r w:rsidRPr="005A272E">
              <w:t>б</w:t>
            </w:r>
            <w:r w:rsidRPr="005A272E">
              <w:t>разования, позволяет  в динамике оценить р</w:t>
            </w:r>
            <w:r w:rsidRPr="005A272E">
              <w:t>е</w:t>
            </w:r>
            <w:r w:rsidRPr="005A272E">
              <w:t>зультаты реализации мероприятий, напра</w:t>
            </w:r>
            <w:r w:rsidRPr="005A272E">
              <w:t>в</w:t>
            </w:r>
            <w:r w:rsidRPr="005A272E">
              <w:t xml:space="preserve">ленных на улучшение </w:t>
            </w:r>
            <w:r w:rsidRPr="005A272E">
              <w:lastRenderedPageBreak/>
              <w:t>качества образования.</w:t>
            </w:r>
            <w:r w:rsidRPr="005A272E">
              <w:br/>
              <w:t>Определяется как отн</w:t>
            </w:r>
            <w:r w:rsidRPr="005A272E">
              <w:t>о</w:t>
            </w:r>
            <w:r w:rsidRPr="005A272E">
              <w:t>шение численности  школьников общеобр</w:t>
            </w:r>
            <w:r w:rsidRPr="005A272E">
              <w:t>а</w:t>
            </w:r>
            <w:r w:rsidRPr="005A272E">
              <w:t>зовательных учрежд</w:t>
            </w:r>
            <w:r w:rsidRPr="005A272E">
              <w:t>е</w:t>
            </w:r>
            <w:r w:rsidRPr="005A272E">
              <w:t>ний, которым предо</w:t>
            </w:r>
            <w:r w:rsidRPr="005A272E">
              <w:t>с</w:t>
            </w:r>
            <w:r w:rsidRPr="005A272E">
              <w:t>тавлена возможность обучаться в соответствии с основными совреме</w:t>
            </w:r>
            <w:r w:rsidRPr="005A272E">
              <w:t>н</w:t>
            </w:r>
            <w:r w:rsidRPr="005A272E">
              <w:t>ными требованиями, в общей численности школьников</w:t>
            </w:r>
            <w:r w:rsidRPr="005A272E">
              <w:br/>
              <w:t>Показатель в  целом о</w:t>
            </w:r>
            <w:r w:rsidRPr="005A272E">
              <w:t>п</w:t>
            </w:r>
            <w:r w:rsidRPr="005A272E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br/>
              <w:t>С – Доля школьн</w:t>
            </w:r>
            <w:r w:rsidRPr="005A272E">
              <w:t>и</w:t>
            </w:r>
            <w:r w:rsidRPr="005A272E">
              <w:t>ков в общеобраз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 xml:space="preserve">зациях, которым </w:t>
            </w:r>
            <w:r w:rsidRPr="005A272E">
              <w:lastRenderedPageBreak/>
              <w:t>предоставлена во</w:t>
            </w:r>
            <w:r w:rsidRPr="005A272E">
              <w:t>з</w:t>
            </w:r>
            <w:r w:rsidRPr="005A272E">
              <w:t>можность обучаться в соответствии с о</w:t>
            </w:r>
            <w:r w:rsidRPr="005A272E">
              <w:t>с</w:t>
            </w:r>
            <w:r w:rsidRPr="005A272E">
              <w:t>новными совреме</w:t>
            </w:r>
            <w:r w:rsidRPr="005A272E">
              <w:t>н</w:t>
            </w:r>
            <w:r w:rsidRPr="005A272E">
              <w:t>ными требовани</w:t>
            </w:r>
            <w:r w:rsidRPr="005A272E">
              <w:t>я</w:t>
            </w:r>
            <w:r w:rsidRPr="005A272E">
              <w:t>ми, в общей чи</w:t>
            </w:r>
            <w:r w:rsidRPr="005A272E">
              <w:t>с</w:t>
            </w:r>
            <w:r w:rsidRPr="005A272E">
              <w:t>ленности школьн</w:t>
            </w:r>
            <w:r w:rsidRPr="005A272E">
              <w:t>и</w:t>
            </w:r>
            <w:r w:rsidRPr="005A272E">
              <w:t>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А – численность школьников общ</w:t>
            </w:r>
            <w:r w:rsidRPr="005A272E">
              <w:t>е</w:t>
            </w:r>
            <w:r w:rsidRPr="005A272E">
              <w:t>образовательных учреждений, кот</w:t>
            </w:r>
            <w:r w:rsidRPr="005A272E">
              <w:t>о</w:t>
            </w:r>
            <w:r w:rsidRPr="005A272E">
              <w:t>рым предоставлена возможность об</w:t>
            </w:r>
            <w:r w:rsidRPr="005A272E">
              <w:t>у</w:t>
            </w:r>
            <w:r w:rsidRPr="005A272E">
              <w:t>чаться в соответс</w:t>
            </w:r>
            <w:r w:rsidRPr="005A272E">
              <w:t>т</w:t>
            </w:r>
            <w:r w:rsidRPr="005A272E">
              <w:lastRenderedPageBreak/>
              <w:t>вии с основными современными тр</w:t>
            </w:r>
            <w:r w:rsidRPr="005A272E">
              <w:t>е</w:t>
            </w:r>
            <w:r w:rsidRPr="005A272E">
              <w:t>бованиями, в общей численности школ</w:t>
            </w:r>
            <w:r w:rsidRPr="005A272E">
              <w:t>ь</w:t>
            </w:r>
            <w:r w:rsidRPr="005A272E">
              <w:t>ников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lastRenderedPageBreak/>
              <w:t>пального района</w:t>
            </w:r>
          </w:p>
        </w:tc>
      </w:tr>
      <w:tr w:rsidR="005A272E" w:rsidRPr="005A272E" w:rsidTr="005A272E">
        <w:trPr>
          <w:trHeight w:val="196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школьников по основным пр</w:t>
            </w:r>
            <w:r w:rsidRPr="005A272E">
              <w:t>о</w:t>
            </w:r>
            <w:r w:rsidRPr="005A272E">
              <w:t>граммам общего образования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124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5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общеобраз</w:t>
            </w:r>
            <w:r w:rsidRPr="005A272E">
              <w:t>о</w:t>
            </w:r>
            <w:r w:rsidRPr="005A272E">
              <w:t>вательных учре</w:t>
            </w:r>
            <w:r w:rsidRPr="005A272E">
              <w:t>ж</w:t>
            </w:r>
            <w:r w:rsidRPr="005A272E">
              <w:t>дений, осущест</w:t>
            </w:r>
            <w:r w:rsidRPr="005A272E">
              <w:t>в</w:t>
            </w:r>
            <w:r w:rsidRPr="005A272E">
              <w:t>ляющих дистанц</w:t>
            </w:r>
            <w:r w:rsidRPr="005A272E">
              <w:t>и</w:t>
            </w:r>
            <w:r w:rsidRPr="005A272E">
              <w:t>онное обучение обучающихся, в общей численности общеобразовател</w:t>
            </w:r>
            <w:r w:rsidRPr="005A272E">
              <w:t>ь</w:t>
            </w:r>
            <w:r w:rsidRPr="005A272E">
              <w:t>ных учреждений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уровень  доступности образования, учрежд</w:t>
            </w:r>
            <w:r w:rsidRPr="005A272E">
              <w:t>е</w:t>
            </w:r>
            <w:r w:rsidRPr="005A272E">
              <w:t>ниями осуществляющ</w:t>
            </w:r>
            <w:r w:rsidRPr="005A272E">
              <w:t>и</w:t>
            </w:r>
            <w:r w:rsidRPr="005A272E">
              <w:t>ми дистанционное об</w:t>
            </w:r>
            <w:r w:rsidRPr="005A272E">
              <w:t>у</w:t>
            </w:r>
            <w:r w:rsidRPr="005A272E">
              <w:t>чение.</w:t>
            </w:r>
            <w:r w:rsidRPr="005A272E">
              <w:br/>
              <w:t>Показатель в  целом о</w:t>
            </w:r>
            <w:r w:rsidRPr="005A272E">
              <w:t>п</w:t>
            </w:r>
            <w:r w:rsidRPr="005A272E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/>
          <w:p w:rsidR="005A272E" w:rsidRPr="005A272E" w:rsidRDefault="005A272E" w:rsidP="005A272E">
            <w:r w:rsidRPr="005A272E">
              <w:t>С - Доля общеобр</w:t>
            </w:r>
            <w:r w:rsidRPr="005A272E">
              <w:t>а</w:t>
            </w:r>
            <w:r w:rsidRPr="005A272E">
              <w:t>зовательных учре</w:t>
            </w:r>
            <w:r w:rsidRPr="005A272E">
              <w:t>ж</w:t>
            </w:r>
            <w:r w:rsidRPr="005A272E">
              <w:t>дений, осущест</w:t>
            </w:r>
            <w:r w:rsidRPr="005A272E">
              <w:t>в</w:t>
            </w:r>
            <w:r w:rsidRPr="005A272E">
              <w:t>ляющих дистанц</w:t>
            </w:r>
            <w:r w:rsidRPr="005A272E">
              <w:t>и</w:t>
            </w:r>
            <w:r w:rsidRPr="005A272E">
              <w:t>онное обучение обучающихся, в о</w:t>
            </w:r>
            <w:r w:rsidRPr="005A272E">
              <w:t>б</w:t>
            </w:r>
            <w:r w:rsidRPr="005A272E">
              <w:t>щей численности общеобразовател</w:t>
            </w:r>
            <w:r w:rsidRPr="005A272E">
              <w:t>ь</w:t>
            </w:r>
            <w:r w:rsidRPr="005A272E">
              <w:t>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численность ОУ, осуществляющих дистанционное об</w:t>
            </w:r>
            <w:r w:rsidRPr="005A272E">
              <w:t>у</w:t>
            </w:r>
            <w:r w:rsidRPr="005A272E">
              <w:t>чение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>пального района</w:t>
            </w:r>
          </w:p>
        </w:tc>
      </w:tr>
      <w:tr w:rsidR="005A272E" w:rsidRPr="005A272E" w:rsidTr="005A272E">
        <w:trPr>
          <w:trHeight w:val="124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ОУ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детей-инвалидов, кот</w:t>
            </w:r>
            <w:r w:rsidRPr="005A272E">
              <w:t>о</w:t>
            </w:r>
            <w:r w:rsidRPr="005A272E">
              <w:t>рым созданы усл</w:t>
            </w:r>
            <w:r w:rsidRPr="005A272E">
              <w:t>о</w:t>
            </w:r>
            <w:r w:rsidRPr="005A272E">
              <w:t>вия для получения качественного о</w:t>
            </w:r>
            <w:r w:rsidRPr="005A272E">
              <w:t>б</w:t>
            </w:r>
            <w:r w:rsidRPr="005A272E">
              <w:t>разования с и</w:t>
            </w:r>
            <w:r w:rsidRPr="005A272E">
              <w:t>с</w:t>
            </w:r>
            <w:r w:rsidRPr="005A272E">
              <w:t>пользованием ди</w:t>
            </w:r>
            <w:r w:rsidRPr="005A272E">
              <w:t>с</w:t>
            </w:r>
            <w:r w:rsidRPr="005A272E">
              <w:t>танционных обр</w:t>
            </w:r>
            <w:r w:rsidRPr="005A272E">
              <w:t>а</w:t>
            </w:r>
            <w:r w:rsidRPr="005A272E">
              <w:t>зовательных техн</w:t>
            </w:r>
            <w:r w:rsidRPr="005A272E">
              <w:t>о</w:t>
            </w:r>
            <w:r w:rsidRPr="005A272E">
              <w:t>логий и не прот</w:t>
            </w:r>
            <w:r w:rsidRPr="005A272E">
              <w:t>и</w:t>
            </w:r>
            <w:r w:rsidRPr="005A272E">
              <w:t>вопоказаны данные виды обучения.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количество детей-инвалидов, которым созданы условия для получения качественн</w:t>
            </w:r>
            <w:r w:rsidRPr="005A272E">
              <w:t>о</w:t>
            </w:r>
            <w:r w:rsidRPr="005A272E">
              <w:t>го образования с и</w:t>
            </w:r>
            <w:r w:rsidRPr="005A272E">
              <w:t>с</w:t>
            </w:r>
            <w:r w:rsidRPr="005A272E">
              <w:t>пользованием диста</w:t>
            </w:r>
            <w:r w:rsidRPr="005A272E">
              <w:t>н</w:t>
            </w:r>
            <w:r w:rsidRPr="005A272E">
              <w:t>ционных образовател</w:t>
            </w:r>
            <w:r w:rsidRPr="005A272E">
              <w:t>ь</w:t>
            </w:r>
            <w:r w:rsidRPr="005A272E">
              <w:t>ных технологий.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детей  -инвалидов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детей-инвалидов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 xml:space="preserve">Количество детей, </w:t>
            </w:r>
          </w:p>
          <w:p w:rsidR="005A272E" w:rsidRPr="005A272E" w:rsidRDefault="005A272E" w:rsidP="005A272E">
            <w:r w:rsidRPr="005A272E"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>пального района</w:t>
            </w:r>
          </w:p>
        </w:tc>
      </w:tr>
      <w:tr w:rsidR="005A272E" w:rsidRPr="005A272E" w:rsidTr="005A272E">
        <w:trPr>
          <w:trHeight w:val="130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7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учителей, э</w:t>
            </w:r>
            <w:r w:rsidRPr="005A272E">
              <w:t>ф</w:t>
            </w:r>
            <w:r w:rsidRPr="005A272E">
              <w:t>фективно испол</w:t>
            </w:r>
            <w:r w:rsidRPr="005A272E">
              <w:t>ь</w:t>
            </w:r>
            <w:r w:rsidRPr="005A272E">
              <w:t>зующих совреме</w:t>
            </w:r>
            <w:r w:rsidRPr="005A272E">
              <w:t>н</w:t>
            </w:r>
            <w:r w:rsidRPr="005A272E">
              <w:t>ные образовател</w:t>
            </w:r>
            <w:r w:rsidRPr="005A272E">
              <w:t>ь</w:t>
            </w:r>
            <w:r w:rsidRPr="005A272E">
              <w:t>ные технологии (в том числе инфо</w:t>
            </w:r>
            <w:r w:rsidRPr="005A272E">
              <w:t>р</w:t>
            </w:r>
            <w:r w:rsidRPr="005A272E">
              <w:t>мационно- комм</w:t>
            </w:r>
            <w:r w:rsidRPr="005A272E">
              <w:t>у</w:t>
            </w:r>
            <w:r w:rsidRPr="005A272E">
              <w:t>никационные те</w:t>
            </w:r>
            <w:r w:rsidRPr="005A272E">
              <w:t>х</w:t>
            </w:r>
            <w:r w:rsidRPr="005A272E">
              <w:t>нологии) в профе</w:t>
            </w:r>
            <w:r w:rsidRPr="005A272E">
              <w:t>с</w:t>
            </w:r>
            <w:r w:rsidRPr="005A272E">
              <w:t>сиональной де</w:t>
            </w:r>
            <w:r w:rsidRPr="005A272E">
              <w:t>я</w:t>
            </w:r>
            <w:r w:rsidRPr="005A272E">
              <w:t>тельности, в общей численности учит</w:t>
            </w:r>
            <w:r w:rsidRPr="005A272E">
              <w:t>е</w:t>
            </w:r>
            <w:r w:rsidRPr="005A272E">
              <w:t>лей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уровень охвата учит</w:t>
            </w:r>
            <w:r w:rsidRPr="005A272E">
              <w:t>е</w:t>
            </w:r>
            <w:r w:rsidRPr="005A272E">
              <w:t>лей, использующих с</w:t>
            </w:r>
            <w:r w:rsidRPr="005A272E">
              <w:t>о</w:t>
            </w:r>
            <w:r w:rsidRPr="005A272E">
              <w:t>временные образов</w:t>
            </w:r>
            <w:r w:rsidRPr="005A272E">
              <w:t>а</w:t>
            </w:r>
            <w:r w:rsidRPr="005A272E">
              <w:t>тельные технологии.</w:t>
            </w:r>
            <w:r w:rsidRPr="005A272E">
              <w:br/>
              <w:t>Показатель в  целом о</w:t>
            </w:r>
            <w:r w:rsidRPr="005A272E">
              <w:t>п</w:t>
            </w:r>
            <w:r w:rsidRPr="005A272E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br/>
              <w:t>С –  Доля учителей, эффективно испол</w:t>
            </w:r>
            <w:r w:rsidRPr="005A272E">
              <w:t>ь</w:t>
            </w:r>
            <w:r w:rsidRPr="005A272E">
              <w:t>зующих совреме</w:t>
            </w:r>
            <w:r w:rsidRPr="005A272E">
              <w:t>н</w:t>
            </w:r>
            <w:r w:rsidRPr="005A272E">
              <w:t>ные образовател</w:t>
            </w:r>
            <w:r w:rsidRPr="005A272E">
              <w:t>ь</w:t>
            </w:r>
            <w:r w:rsidRPr="005A272E">
              <w:t>ные технологии (в том числе инфо</w:t>
            </w:r>
            <w:r w:rsidRPr="005A272E">
              <w:t>р</w:t>
            </w:r>
            <w:r w:rsidRPr="005A272E">
              <w:t>мационно- комм</w:t>
            </w:r>
            <w:r w:rsidRPr="005A272E">
              <w:t>у</w:t>
            </w:r>
            <w:r w:rsidRPr="005A272E">
              <w:t>никационные те</w:t>
            </w:r>
            <w:r w:rsidRPr="005A272E">
              <w:t>х</w:t>
            </w:r>
            <w:r w:rsidRPr="005A272E">
              <w:t>нологии) в профе</w:t>
            </w:r>
            <w:r w:rsidRPr="005A272E">
              <w:t>с</w:t>
            </w:r>
            <w:r w:rsidRPr="005A272E">
              <w:t>сиональной де</w:t>
            </w:r>
            <w:r w:rsidRPr="005A272E">
              <w:t>я</w:t>
            </w:r>
            <w:r w:rsidRPr="005A272E">
              <w:t>тельности, в общей численности учит</w:t>
            </w:r>
            <w:r w:rsidRPr="005A272E">
              <w:t>е</w:t>
            </w:r>
            <w:r w:rsidRPr="005A272E">
              <w:t>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численность учителей, испол</w:t>
            </w:r>
            <w:r w:rsidRPr="005A272E">
              <w:t>ь</w:t>
            </w:r>
            <w:r w:rsidRPr="005A272E">
              <w:t>зующих совреме</w:t>
            </w:r>
            <w:r w:rsidRPr="005A272E">
              <w:t>н</w:t>
            </w:r>
            <w:r w:rsidRPr="005A272E">
              <w:t>ные образовател</w:t>
            </w:r>
            <w:r w:rsidRPr="005A272E">
              <w:t>ь</w:t>
            </w:r>
            <w:r w:rsidRPr="005A272E">
              <w:t>ные технологии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 xml:space="preserve">% </w:t>
            </w:r>
          </w:p>
          <w:p w:rsidR="005A272E" w:rsidRPr="005A272E" w:rsidRDefault="005A272E" w:rsidP="005A272E">
            <w:r w:rsidRPr="005A272E">
              <w:t>учителей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>пального района</w:t>
            </w:r>
          </w:p>
        </w:tc>
      </w:tr>
      <w:tr w:rsidR="005A272E" w:rsidRPr="005A272E" w:rsidTr="005A272E">
        <w:trPr>
          <w:trHeight w:val="130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учителей по району.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9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8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детей, охв</w:t>
            </w:r>
            <w:r w:rsidRPr="005A272E">
              <w:t>а</w:t>
            </w:r>
            <w:r w:rsidRPr="005A272E">
              <w:t>ченных меропри</w:t>
            </w:r>
            <w:r w:rsidRPr="005A272E">
              <w:t>я</w:t>
            </w:r>
            <w:r w:rsidRPr="005A272E">
              <w:t>тиями муниципал</w:t>
            </w:r>
            <w:r w:rsidRPr="005A272E">
              <w:t>ь</w:t>
            </w:r>
            <w:r w:rsidRPr="005A272E">
              <w:t>ного, региональн</w:t>
            </w:r>
            <w:r w:rsidRPr="005A272E">
              <w:t>о</w:t>
            </w:r>
            <w:r w:rsidRPr="005A272E">
              <w:t>го, всероссийского уровня в общей численности детей в возрасте от 7 до 15 лет.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охват детей мер</w:t>
            </w:r>
            <w:r w:rsidRPr="005A272E">
              <w:t>о</w:t>
            </w:r>
            <w:r w:rsidRPr="005A272E">
              <w:t>приятиями муниципал</w:t>
            </w:r>
            <w:r w:rsidRPr="005A272E">
              <w:t>ь</w:t>
            </w:r>
            <w:r w:rsidRPr="005A272E">
              <w:t>ного, регионального, всероссийского уровня Показатель в  целом о</w:t>
            </w:r>
            <w:r w:rsidRPr="005A272E">
              <w:t>п</w:t>
            </w:r>
            <w:r w:rsidRPr="005A272E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детей, о</w:t>
            </w:r>
            <w:r w:rsidRPr="005A272E">
              <w:t>х</w:t>
            </w:r>
            <w:r w:rsidRPr="005A272E">
              <w:t>ваченных мер</w:t>
            </w:r>
            <w:r w:rsidRPr="005A272E">
              <w:t>о</w:t>
            </w:r>
            <w:r w:rsidRPr="005A272E">
              <w:t>приятиями муниц</w:t>
            </w:r>
            <w:r w:rsidRPr="005A272E">
              <w:t>и</w:t>
            </w:r>
            <w:r w:rsidRPr="005A272E">
              <w:t>пального, реги</w:t>
            </w:r>
            <w:r w:rsidRPr="005A272E">
              <w:t>о</w:t>
            </w:r>
            <w:r w:rsidRPr="005A272E">
              <w:t>нального, всеро</w:t>
            </w:r>
            <w:r w:rsidRPr="005A272E">
              <w:t>с</w:t>
            </w:r>
            <w:r w:rsidRPr="005A272E">
              <w:t>сийского уровня в общей численности детей в возрасте от 7 до 15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д</w:t>
            </w:r>
            <w:r w:rsidRPr="005A272E">
              <w:t>е</w:t>
            </w:r>
            <w:r w:rsidRPr="005A272E">
              <w:t>тей, охваченных м</w:t>
            </w:r>
            <w:r w:rsidRPr="005A272E">
              <w:t>е</w:t>
            </w:r>
            <w:r w:rsidRPr="005A272E">
              <w:t>роприятиями мун</w:t>
            </w:r>
            <w:r w:rsidRPr="005A272E">
              <w:t>и</w:t>
            </w:r>
            <w:r w:rsidRPr="005A272E">
              <w:t>ципального, реги</w:t>
            </w:r>
            <w:r w:rsidRPr="005A272E">
              <w:t>о</w:t>
            </w:r>
            <w:r w:rsidRPr="005A272E">
              <w:t>нального, всеро</w:t>
            </w:r>
            <w:r w:rsidRPr="005A272E">
              <w:t>с</w:t>
            </w:r>
            <w:r w:rsidRPr="005A272E">
              <w:t>сийского уровня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 xml:space="preserve">% </w:t>
            </w:r>
          </w:p>
          <w:p w:rsidR="005A272E" w:rsidRPr="005A272E" w:rsidRDefault="005A272E" w:rsidP="005A272E">
            <w:r w:rsidRPr="005A272E">
              <w:t>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>пального района</w:t>
            </w:r>
          </w:p>
        </w:tc>
      </w:tr>
      <w:tr w:rsidR="005A272E" w:rsidRPr="005A272E" w:rsidTr="005A272E">
        <w:trPr>
          <w:trHeight w:val="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детей от 7 до 15 лет.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9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9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Удельный вес чи</w:t>
            </w:r>
            <w:r w:rsidRPr="005A272E">
              <w:t>с</w:t>
            </w:r>
            <w:r w:rsidRPr="005A272E">
              <w:t>ленности обуча</w:t>
            </w:r>
            <w:r w:rsidRPr="005A272E">
              <w:t>ю</w:t>
            </w:r>
            <w:r w:rsidRPr="005A272E">
              <w:t>щихся, участников всероссийской олимпиады школ</w:t>
            </w:r>
            <w:r w:rsidRPr="005A272E">
              <w:t>ь</w:t>
            </w:r>
            <w:r w:rsidRPr="005A272E">
              <w:t>ников на заключ</w:t>
            </w:r>
            <w:r w:rsidRPr="005A272E">
              <w:t>и</w:t>
            </w:r>
            <w:r w:rsidRPr="005A272E">
              <w:t>тельном этапе ее проведения от о</w:t>
            </w:r>
            <w:r w:rsidRPr="005A272E">
              <w:t>б</w:t>
            </w:r>
            <w:r w:rsidRPr="005A272E">
              <w:t>щей численности обучающихся 9-11 классов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охват детей, участн</w:t>
            </w:r>
            <w:r w:rsidRPr="005A272E">
              <w:t>и</w:t>
            </w:r>
            <w:r w:rsidRPr="005A272E">
              <w:t>ков всероссийской олимпиады школьников на заключительном эт</w:t>
            </w:r>
            <w:r w:rsidRPr="005A272E">
              <w:t>а</w:t>
            </w:r>
            <w:r w:rsidRPr="005A272E">
              <w:t>пе ее проведения Пок</w:t>
            </w:r>
            <w:r w:rsidRPr="005A272E">
              <w:t>а</w:t>
            </w:r>
            <w:r w:rsidRPr="005A272E">
              <w:t>затель в  целом опред</w:t>
            </w:r>
            <w:r w:rsidRPr="005A272E">
              <w:t>е</w:t>
            </w:r>
            <w:r w:rsidRPr="005A272E">
              <w:t>ляется как среднее зн</w:t>
            </w:r>
            <w:r w:rsidRPr="005A272E">
              <w:t>а</w:t>
            </w:r>
            <w:r w:rsidRPr="005A272E">
              <w:t>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br/>
              <w:t>С – Удельный вес численности об</w:t>
            </w:r>
            <w:r w:rsidRPr="005A272E">
              <w:t>у</w:t>
            </w:r>
            <w:r w:rsidRPr="005A272E">
              <w:t>чающихся, участн</w:t>
            </w:r>
            <w:r w:rsidRPr="005A272E">
              <w:t>и</w:t>
            </w:r>
            <w:r w:rsidRPr="005A272E">
              <w:t>ков всероссийской олимпиады школ</w:t>
            </w:r>
            <w:r w:rsidRPr="005A272E">
              <w:t>ь</w:t>
            </w:r>
            <w:r w:rsidRPr="005A272E">
              <w:t xml:space="preserve">ников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д</w:t>
            </w:r>
            <w:r w:rsidRPr="005A272E">
              <w:t>е</w:t>
            </w:r>
            <w:r w:rsidRPr="005A272E">
              <w:t>тей, участников вс</w:t>
            </w:r>
            <w:r w:rsidRPr="005A272E">
              <w:t>е</w:t>
            </w:r>
            <w:r w:rsidRPr="005A272E">
              <w:t>российской оли</w:t>
            </w:r>
            <w:r w:rsidRPr="005A272E">
              <w:t>м</w:t>
            </w:r>
            <w:r w:rsidRPr="005A272E">
              <w:t>пиады школьников на заключительном этапе ее провед</w:t>
            </w:r>
            <w:r w:rsidRPr="005A272E">
              <w:t>е</w:t>
            </w:r>
            <w:r w:rsidRPr="005A272E">
              <w:t>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>пального района</w:t>
            </w:r>
          </w:p>
        </w:tc>
      </w:tr>
      <w:tr w:rsidR="005A272E" w:rsidRPr="005A272E" w:rsidTr="005A272E">
        <w:trPr>
          <w:trHeight w:val="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обучающихся 9-11 классов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10.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общ</w:t>
            </w:r>
            <w:r w:rsidRPr="005A272E">
              <w:t>е</w:t>
            </w:r>
            <w:r w:rsidRPr="005A272E">
              <w:t>образовательных организаций ос</w:t>
            </w:r>
            <w:r w:rsidRPr="005A272E">
              <w:t>у</w:t>
            </w:r>
            <w:r w:rsidRPr="005A272E">
              <w:t>ществляющих обр</w:t>
            </w:r>
            <w:r w:rsidRPr="005A272E">
              <w:t>а</w:t>
            </w:r>
            <w:r w:rsidRPr="005A272E">
              <w:t>зовательную де</w:t>
            </w:r>
            <w:r w:rsidRPr="005A272E">
              <w:t>я</w:t>
            </w:r>
            <w:r w:rsidRPr="005A272E">
              <w:t>тельность по ада</w:t>
            </w:r>
            <w:r w:rsidRPr="005A272E">
              <w:t>п</w:t>
            </w:r>
            <w:r w:rsidRPr="005A272E">
              <w:t>тированным осно</w:t>
            </w:r>
            <w:r w:rsidRPr="005A272E">
              <w:t>в</w:t>
            </w:r>
            <w:r w:rsidRPr="005A272E">
              <w:t>ным общеобраз</w:t>
            </w:r>
            <w:r w:rsidRPr="005A272E">
              <w:t>о</w:t>
            </w:r>
            <w:r w:rsidRPr="005A272E">
              <w:lastRenderedPageBreak/>
              <w:t>вательным пр</w:t>
            </w:r>
            <w:r w:rsidRPr="005A272E">
              <w:t>о</w:t>
            </w:r>
            <w:r w:rsidRPr="005A272E">
              <w:t>граммам, в которых внедрена система мониторинга зд</w:t>
            </w:r>
            <w:r w:rsidRPr="005A272E">
              <w:t>о</w:t>
            </w:r>
            <w:r w:rsidRPr="005A272E">
              <w:t>ровья обучающихся на основе отечес</w:t>
            </w:r>
            <w:r w:rsidRPr="005A272E">
              <w:t>т</w:t>
            </w:r>
            <w:r w:rsidRPr="005A272E">
              <w:t>венной технолог</w:t>
            </w:r>
            <w:r w:rsidRPr="005A272E">
              <w:t>и</w:t>
            </w:r>
            <w:r w:rsidRPr="005A272E">
              <w:t>ческой платформы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количество общео</w:t>
            </w:r>
            <w:r w:rsidRPr="005A272E">
              <w:t>б</w:t>
            </w:r>
            <w:r w:rsidRPr="005A272E">
              <w:t>разовательных орган</w:t>
            </w:r>
            <w:r w:rsidRPr="005A272E">
              <w:t>и</w:t>
            </w:r>
            <w:r w:rsidRPr="005A272E">
              <w:t>заций осуществляющих образовательную де</w:t>
            </w:r>
            <w:r w:rsidRPr="005A272E">
              <w:t>я</w:t>
            </w:r>
            <w:r w:rsidRPr="005A272E">
              <w:t>тельность по адаптир</w:t>
            </w:r>
            <w:r w:rsidRPr="005A272E">
              <w:t>о</w:t>
            </w:r>
            <w:r w:rsidRPr="005A272E">
              <w:t>ванным основным о</w:t>
            </w:r>
            <w:r w:rsidRPr="005A272E">
              <w:t>б</w:t>
            </w:r>
            <w:r w:rsidRPr="005A272E">
              <w:t xml:space="preserve">щеобразовательным </w:t>
            </w:r>
            <w:r w:rsidRPr="005A272E">
              <w:lastRenderedPageBreak/>
              <w:t>программам, в которых внедрена система мон</w:t>
            </w:r>
            <w:r w:rsidRPr="005A272E">
              <w:t>и</w:t>
            </w:r>
            <w:r w:rsidRPr="005A272E">
              <w:t>торинга здоровья об</w:t>
            </w:r>
            <w:r w:rsidRPr="005A272E">
              <w:t>у</w:t>
            </w:r>
            <w:r w:rsidRPr="005A272E">
              <w:t>чающихся на основе отечественной технол</w:t>
            </w:r>
            <w:r w:rsidRPr="005A272E">
              <w:t>о</w:t>
            </w:r>
            <w:r w:rsidRPr="005A272E">
              <w:t>гической платформы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общ</w:t>
            </w:r>
            <w:r w:rsidRPr="005A272E">
              <w:t>е</w:t>
            </w:r>
            <w:r w:rsidRPr="005A272E">
              <w:t>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общ</w:t>
            </w:r>
            <w:r w:rsidRPr="005A272E">
              <w:t>е</w:t>
            </w:r>
            <w:r w:rsidRPr="005A272E">
              <w:t>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Кол-во о</w:t>
            </w:r>
            <w:r w:rsidRPr="005A272E">
              <w:t>р</w:t>
            </w:r>
            <w:r w:rsidRPr="005A272E">
              <w:t>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</w:t>
            </w:r>
            <w:r w:rsidRPr="005A272E">
              <w:lastRenderedPageBreak/>
              <w:t xml:space="preserve">района </w:t>
            </w:r>
          </w:p>
        </w:tc>
      </w:tr>
      <w:tr w:rsidR="005A272E" w:rsidRPr="005A272E" w:rsidTr="005A272E">
        <w:trPr>
          <w:trHeight w:val="229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11.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выпускников муниципальных общеобразовател</w:t>
            </w:r>
            <w:r w:rsidRPr="005A272E">
              <w:t>ь</w:t>
            </w:r>
            <w:r w:rsidRPr="005A272E">
              <w:t>ных организаций, не сдавших единый государственный экзамен по русск</w:t>
            </w:r>
            <w:r w:rsidRPr="005A272E">
              <w:t>о</w:t>
            </w:r>
            <w:r w:rsidRPr="005A272E">
              <w:t>му языку и матем</w:t>
            </w:r>
            <w:r w:rsidRPr="005A272E">
              <w:t>а</w:t>
            </w:r>
            <w:r w:rsidRPr="005A272E">
              <w:t>тике, в общей чи</w:t>
            </w:r>
            <w:r w:rsidRPr="005A272E">
              <w:t>с</w:t>
            </w:r>
            <w:r w:rsidRPr="005A272E">
              <w:t>ленности выпус</w:t>
            </w:r>
            <w:r w:rsidRPr="005A272E">
              <w:t>к</w:t>
            </w:r>
            <w:r w:rsidRPr="005A272E">
              <w:t>ников муниципал</w:t>
            </w:r>
            <w:r w:rsidRPr="005A272E">
              <w:t>ь</w:t>
            </w:r>
            <w:r w:rsidRPr="005A272E">
              <w:t>ных общеобразов</w:t>
            </w:r>
            <w:r w:rsidRPr="005A272E">
              <w:t>а</w:t>
            </w:r>
            <w:r w:rsidRPr="005A272E">
              <w:t>тельных учрежд</w:t>
            </w:r>
            <w:r w:rsidRPr="005A272E">
              <w:t>е</w:t>
            </w:r>
            <w:r w:rsidRPr="005A272E">
              <w:t>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уровень качества ре</w:t>
            </w:r>
            <w:r w:rsidRPr="005A272E">
              <w:t>а</w:t>
            </w:r>
            <w:r w:rsidRPr="005A272E">
              <w:t>лизации общеобразов</w:t>
            </w:r>
            <w:r w:rsidRPr="005A272E">
              <w:t>а</w:t>
            </w:r>
            <w:r w:rsidRPr="005A272E">
              <w:t>тельных программ,  п</w:t>
            </w:r>
            <w:r w:rsidRPr="005A272E">
              <w:t>о</w:t>
            </w:r>
            <w:r w:rsidRPr="005A272E">
              <w:t>зволяет в динамике оценить результаты ре</w:t>
            </w:r>
            <w:r w:rsidRPr="005A272E">
              <w:t>а</w:t>
            </w:r>
            <w:r w:rsidRPr="005A272E">
              <w:t>лизации мероприятий, направленных на улу</w:t>
            </w:r>
            <w:r w:rsidRPr="005A272E">
              <w:t>ч</w:t>
            </w:r>
            <w:r w:rsidRPr="005A272E">
              <w:t>шение качества образ</w:t>
            </w:r>
            <w:r w:rsidRPr="005A272E">
              <w:t>о</w:t>
            </w:r>
            <w:r w:rsidRPr="005A272E">
              <w:t>вания.</w:t>
            </w:r>
            <w:r w:rsidRPr="005A272E">
              <w:br/>
              <w:t>Определяется как отн</w:t>
            </w:r>
            <w:r w:rsidRPr="005A272E">
              <w:t>о</w:t>
            </w:r>
            <w:r w:rsidRPr="005A272E">
              <w:t>шение численности в</w:t>
            </w:r>
            <w:r w:rsidRPr="005A272E">
              <w:t>ы</w:t>
            </w:r>
            <w:r w:rsidRPr="005A272E">
              <w:t>пускников муниципал</w:t>
            </w:r>
            <w:r w:rsidRPr="005A272E">
              <w:t>ь</w:t>
            </w:r>
            <w:r w:rsidRPr="005A272E">
              <w:t>ных общеобразовател</w:t>
            </w:r>
            <w:r w:rsidRPr="005A272E">
              <w:t>ь</w:t>
            </w:r>
            <w:r w:rsidRPr="005A272E">
              <w:t>ных организаций, не сдавших единый гос</w:t>
            </w:r>
            <w:r w:rsidRPr="005A272E">
              <w:t>у</w:t>
            </w:r>
            <w:r w:rsidRPr="005A272E">
              <w:t>дарственный экзамен по русскому языку и мат</w:t>
            </w:r>
            <w:r w:rsidRPr="005A272E">
              <w:t>е</w:t>
            </w:r>
            <w:r w:rsidRPr="005A272E">
              <w:t>матике, к общей числе</w:t>
            </w:r>
            <w:r w:rsidRPr="005A272E">
              <w:t>н</w:t>
            </w:r>
            <w:r w:rsidRPr="005A272E">
              <w:t>ности выпускников м</w:t>
            </w:r>
            <w:r w:rsidRPr="005A272E">
              <w:t>у</w:t>
            </w:r>
            <w:r w:rsidRPr="005A272E">
              <w:t>ниципальных общеобр</w:t>
            </w:r>
            <w:r w:rsidRPr="005A272E">
              <w:t>а</w:t>
            </w:r>
            <w:r w:rsidRPr="005A272E">
              <w:t>зовательных учрежд</w:t>
            </w:r>
            <w:r w:rsidRPr="005A272E">
              <w:t>е</w:t>
            </w:r>
            <w:r w:rsidRPr="005A272E">
              <w:lastRenderedPageBreak/>
              <w:t>ний.</w:t>
            </w:r>
            <w:r w:rsidRPr="005A272E">
              <w:br/>
              <w:t>Показатель в  целом о</w:t>
            </w:r>
            <w:r w:rsidRPr="005A272E">
              <w:t>п</w:t>
            </w:r>
            <w:r w:rsidRPr="005A272E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br/>
              <w:t>С – Доля выпускн</w:t>
            </w:r>
            <w:r w:rsidRPr="005A272E">
              <w:t>и</w:t>
            </w:r>
            <w:r w:rsidRPr="005A272E">
              <w:t>ков муниципальных общеобразовател</w:t>
            </w:r>
            <w:r w:rsidRPr="005A272E">
              <w:t>ь</w:t>
            </w:r>
            <w:r w:rsidRPr="005A272E">
              <w:t>ных организаций, не сдавших единый государственный экзамен по русск</w:t>
            </w:r>
            <w:r w:rsidRPr="005A272E">
              <w:t>о</w:t>
            </w:r>
            <w:r w:rsidRPr="005A272E">
              <w:t>му языку и матем</w:t>
            </w:r>
            <w:r w:rsidRPr="005A272E">
              <w:t>а</w:t>
            </w:r>
            <w:r w:rsidRPr="005A272E">
              <w:t>тике, в общей чи</w:t>
            </w:r>
            <w:r w:rsidRPr="005A272E">
              <w:t>с</w:t>
            </w:r>
            <w:r w:rsidRPr="005A272E">
              <w:t>ленности выпускн</w:t>
            </w:r>
            <w:r w:rsidRPr="005A272E">
              <w:t>и</w:t>
            </w:r>
            <w:r w:rsidRPr="005A272E">
              <w:t>ков муниципальных общеобразовател</w:t>
            </w:r>
            <w:r w:rsidRPr="005A272E">
              <w:t>ь</w:t>
            </w:r>
            <w:r w:rsidRPr="005A272E">
              <w:t>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численность в</w:t>
            </w:r>
            <w:r w:rsidRPr="005A272E">
              <w:t>ы</w:t>
            </w:r>
            <w:r w:rsidRPr="005A272E">
              <w:t>пускников муниц</w:t>
            </w:r>
            <w:r w:rsidRPr="005A272E">
              <w:t>и</w:t>
            </w:r>
            <w:r w:rsidRPr="005A272E">
              <w:t>пальных общеобр</w:t>
            </w:r>
            <w:r w:rsidRPr="005A272E">
              <w:t>а</w:t>
            </w:r>
            <w:r w:rsidRPr="005A272E">
              <w:t>зовательных учре</w:t>
            </w:r>
            <w:r w:rsidRPr="005A272E">
              <w:t>ж</w:t>
            </w:r>
            <w:r w:rsidRPr="005A272E">
              <w:t>дений, не сдавших единый государс</w:t>
            </w:r>
            <w:r w:rsidRPr="005A272E">
              <w:t>т</w:t>
            </w:r>
            <w:r w:rsidRPr="005A272E">
              <w:t>венный экзамен по русскому языку и математике;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выпус</w:t>
            </w:r>
            <w:r w:rsidRPr="005A272E">
              <w:t>к</w:t>
            </w:r>
            <w:r w:rsidRPr="005A272E">
              <w:t>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229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численность в</w:t>
            </w:r>
            <w:r w:rsidRPr="005A272E">
              <w:t>ы</w:t>
            </w:r>
            <w:r w:rsidRPr="005A272E">
              <w:t>пускников муниц</w:t>
            </w:r>
            <w:r w:rsidRPr="005A272E">
              <w:t>и</w:t>
            </w:r>
            <w:r w:rsidRPr="005A272E">
              <w:t>пальных общеобр</w:t>
            </w:r>
            <w:r w:rsidRPr="005A272E">
              <w:t>а</w:t>
            </w:r>
            <w:r w:rsidRPr="005A272E">
              <w:t>зовательных учре</w:t>
            </w:r>
            <w:r w:rsidRPr="005A272E">
              <w:t>ж</w:t>
            </w:r>
            <w:r w:rsidRPr="005A272E">
              <w:t>дений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21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12.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Удельный вес чи</w:t>
            </w:r>
            <w:r w:rsidRPr="005A272E">
              <w:t>с</w:t>
            </w:r>
            <w:r w:rsidRPr="005A272E">
              <w:t>ленности учителей общеобразовател</w:t>
            </w:r>
            <w:r w:rsidRPr="005A272E">
              <w:t>ь</w:t>
            </w:r>
            <w:r w:rsidRPr="005A272E">
              <w:t>ных организаций в возрасте до 35 лет в общей численности учителей общео</w:t>
            </w:r>
            <w:r w:rsidRPr="005A272E">
              <w:t>б</w:t>
            </w:r>
            <w:r w:rsidRPr="005A272E">
              <w:t>разовательных у</w:t>
            </w:r>
            <w:r w:rsidRPr="005A272E">
              <w:t>ч</w:t>
            </w:r>
            <w:r w:rsidRPr="005A272E">
              <w:t>реждений.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уровень обеспеченн</w:t>
            </w:r>
            <w:r w:rsidRPr="005A272E">
              <w:t>о</w:t>
            </w:r>
            <w:r w:rsidRPr="005A272E">
              <w:t>сти общеобразовател</w:t>
            </w:r>
            <w:r w:rsidRPr="005A272E">
              <w:t>ь</w:t>
            </w:r>
            <w:r w:rsidRPr="005A272E">
              <w:t>ных учреждений педаг</w:t>
            </w:r>
            <w:r w:rsidRPr="005A272E">
              <w:t>о</w:t>
            </w:r>
            <w:r w:rsidRPr="005A272E">
              <w:t>гами в возрасте до 35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br/>
              <w:t>С – Удельный вес численности учит</w:t>
            </w:r>
            <w:r w:rsidRPr="005A272E">
              <w:t>е</w:t>
            </w:r>
            <w:r w:rsidRPr="005A272E">
              <w:t>лей общеобразов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 в возрасте до 35 лет в общей чи</w:t>
            </w:r>
            <w:r w:rsidRPr="005A272E">
              <w:t>с</w:t>
            </w:r>
            <w:r w:rsidRPr="005A272E">
              <w:t>ленности учителей общеобразовател</w:t>
            </w:r>
            <w:r w:rsidRPr="005A272E">
              <w:t>ь</w:t>
            </w:r>
            <w:r w:rsidRPr="005A272E">
              <w:t>ных учреждений.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А-численность уч</w:t>
            </w:r>
            <w:r w:rsidRPr="005A272E">
              <w:t>и</w:t>
            </w:r>
            <w:r w:rsidRPr="005A272E">
              <w:t>телей в возрасте до 35 лет</w:t>
            </w:r>
          </w:p>
          <w:p w:rsidR="005A272E" w:rsidRPr="005A272E" w:rsidRDefault="005A272E" w:rsidP="005A272E">
            <w:r w:rsidRPr="005A272E">
              <w:t>В-общая числе</w:t>
            </w:r>
            <w:r w:rsidRPr="005A272E">
              <w:t>н</w:t>
            </w:r>
            <w:r w:rsidRPr="005A272E">
              <w:t>ность учителей о</w:t>
            </w:r>
            <w:r w:rsidRPr="005A272E">
              <w:t>б</w:t>
            </w:r>
            <w:r w:rsidRPr="005A272E">
              <w:t>щеобразовательных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учителей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>пального г. № 163)</w:t>
            </w:r>
          </w:p>
        </w:tc>
      </w:tr>
      <w:tr w:rsidR="005A272E" w:rsidRPr="005A272E" w:rsidTr="005A272E">
        <w:trPr>
          <w:trHeight w:val="135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13.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Удельный вес чи</w:t>
            </w:r>
            <w:r w:rsidRPr="005A272E">
              <w:t>с</w:t>
            </w:r>
            <w:r w:rsidRPr="005A272E">
              <w:t>ленности обуча</w:t>
            </w:r>
            <w:r w:rsidRPr="005A272E">
              <w:t>ю</w:t>
            </w:r>
            <w:r w:rsidRPr="005A272E">
              <w:t>щихся, участников всероссийской олимпиады школ</w:t>
            </w:r>
            <w:r w:rsidRPr="005A272E">
              <w:t>ь</w:t>
            </w:r>
            <w:r w:rsidRPr="005A272E">
              <w:t>ников на заключ</w:t>
            </w:r>
            <w:r w:rsidRPr="005A272E">
              <w:t>и</w:t>
            </w:r>
            <w:r w:rsidRPr="005A272E">
              <w:t xml:space="preserve">тельном этапе ее </w:t>
            </w:r>
            <w:r w:rsidRPr="005A272E">
              <w:lastRenderedPageBreak/>
              <w:t>проведения от о</w:t>
            </w:r>
            <w:r w:rsidRPr="005A272E">
              <w:t>б</w:t>
            </w:r>
            <w:r w:rsidRPr="005A272E">
              <w:t>щей численности обучающихся 9-11 классов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охват детей, участн</w:t>
            </w:r>
            <w:r w:rsidRPr="005A272E">
              <w:t>и</w:t>
            </w:r>
            <w:r w:rsidRPr="005A272E">
              <w:t>ков всероссийской олимпиады школьников на заключительном эт</w:t>
            </w:r>
            <w:r w:rsidRPr="005A272E">
              <w:t>а</w:t>
            </w:r>
            <w:r w:rsidRPr="005A272E">
              <w:t>пе ее проведения Пок</w:t>
            </w:r>
            <w:r w:rsidRPr="005A272E">
              <w:t>а</w:t>
            </w:r>
            <w:r w:rsidRPr="005A272E">
              <w:t>затель в  целом опред</w:t>
            </w:r>
            <w:r w:rsidRPr="005A272E">
              <w:t>е</w:t>
            </w:r>
            <w:r w:rsidRPr="005A272E">
              <w:lastRenderedPageBreak/>
              <w:t>ляется как среднее зн</w:t>
            </w:r>
            <w:r w:rsidRPr="005A272E">
              <w:t>а</w:t>
            </w:r>
            <w:r w:rsidRPr="005A272E">
              <w:t>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br/>
              <w:t>С – Удельный вес численности об</w:t>
            </w:r>
            <w:r w:rsidRPr="005A272E">
              <w:t>у</w:t>
            </w:r>
            <w:r w:rsidRPr="005A272E">
              <w:t>чающихся, участн</w:t>
            </w:r>
            <w:r w:rsidRPr="005A272E">
              <w:t>и</w:t>
            </w:r>
            <w:r w:rsidRPr="005A272E">
              <w:t>ков всероссийской олимпиады школ</w:t>
            </w:r>
            <w:r w:rsidRPr="005A272E">
              <w:t>ь</w:t>
            </w:r>
            <w:r w:rsidRPr="005A272E">
              <w:lastRenderedPageBreak/>
              <w:t>ников на заключ</w:t>
            </w:r>
            <w:r w:rsidRPr="005A272E">
              <w:t>и</w:t>
            </w:r>
            <w:r w:rsidRPr="005A272E">
              <w:t>тельном этапе ее проведения от о</w:t>
            </w:r>
            <w:r w:rsidRPr="005A272E">
              <w:t>б</w:t>
            </w:r>
            <w:r w:rsidRPr="005A272E">
              <w:t>щей численности обучающихся 9-11 классов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А – количество д</w:t>
            </w:r>
            <w:r w:rsidRPr="005A272E">
              <w:t>е</w:t>
            </w:r>
            <w:r w:rsidRPr="005A272E">
              <w:t>тей, участников вс</w:t>
            </w:r>
            <w:r w:rsidRPr="005A272E">
              <w:t>е</w:t>
            </w:r>
            <w:r w:rsidRPr="005A272E">
              <w:t>российской оли</w:t>
            </w:r>
            <w:r w:rsidRPr="005A272E">
              <w:t>м</w:t>
            </w:r>
            <w:r w:rsidRPr="005A272E">
              <w:t>пиады школьников на заключительном этапе ее провед</w:t>
            </w:r>
            <w:r w:rsidRPr="005A272E">
              <w:t>е</w:t>
            </w:r>
            <w:r w:rsidRPr="005A272E">
              <w:t>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lastRenderedPageBreak/>
              <w:t xml:space="preserve">пального района </w:t>
            </w:r>
          </w:p>
        </w:tc>
      </w:tr>
      <w:tr w:rsidR="005A272E" w:rsidRPr="005A272E" w:rsidTr="005A272E">
        <w:trPr>
          <w:trHeight w:val="135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обучающихся 9-11 классов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223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14.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выпускников муниципальных общеобразовател</w:t>
            </w:r>
            <w:r w:rsidRPr="005A272E">
              <w:t>ь</w:t>
            </w:r>
            <w:r w:rsidRPr="005A272E">
              <w:t>ных организаций, не сдавших единый государственный экзамен по русск</w:t>
            </w:r>
            <w:r w:rsidRPr="005A272E">
              <w:t>о</w:t>
            </w:r>
            <w:r w:rsidRPr="005A272E">
              <w:t>му языку и матем</w:t>
            </w:r>
            <w:r w:rsidRPr="005A272E">
              <w:t>а</w:t>
            </w:r>
            <w:r w:rsidRPr="005A272E">
              <w:t>тике, в общей чи</w:t>
            </w:r>
            <w:r w:rsidRPr="005A272E">
              <w:t>с</w:t>
            </w:r>
            <w:r w:rsidRPr="005A272E">
              <w:t>ленности выпус</w:t>
            </w:r>
            <w:r w:rsidRPr="005A272E">
              <w:t>к</w:t>
            </w:r>
            <w:r w:rsidRPr="005A272E">
              <w:t>ников муниципал</w:t>
            </w:r>
            <w:r w:rsidRPr="005A272E">
              <w:t>ь</w:t>
            </w:r>
            <w:r w:rsidRPr="005A272E">
              <w:t>ных общеобразов</w:t>
            </w:r>
            <w:r w:rsidRPr="005A272E">
              <w:t>а</w:t>
            </w:r>
            <w:r w:rsidRPr="005A272E">
              <w:t>тельных учрежд</w:t>
            </w:r>
            <w:r w:rsidRPr="005A272E">
              <w:t>е</w:t>
            </w:r>
            <w:r w:rsidRPr="005A272E">
              <w:t>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уровень качества ре</w:t>
            </w:r>
            <w:r w:rsidRPr="005A272E">
              <w:t>а</w:t>
            </w:r>
            <w:r w:rsidRPr="005A272E">
              <w:t>лизации общеобразов</w:t>
            </w:r>
            <w:r w:rsidRPr="005A272E">
              <w:t>а</w:t>
            </w:r>
            <w:r w:rsidRPr="005A272E">
              <w:t>тельных пр</w:t>
            </w:r>
            <w:r w:rsidRPr="005A272E">
              <w:t>о</w:t>
            </w:r>
            <w:r w:rsidRPr="005A272E">
              <w:t>грамм, позволяет в д</w:t>
            </w:r>
            <w:r w:rsidRPr="005A272E">
              <w:t>и</w:t>
            </w:r>
            <w:r w:rsidRPr="005A272E">
              <w:t>намике оценить резул</w:t>
            </w:r>
            <w:r w:rsidRPr="005A272E">
              <w:t>ь</w:t>
            </w:r>
            <w:r w:rsidRPr="005A272E">
              <w:t>таты реализации мер</w:t>
            </w:r>
            <w:r w:rsidRPr="005A272E">
              <w:t>о</w:t>
            </w:r>
            <w:r w:rsidRPr="005A272E">
              <w:t>приятий, направленных на улучшение качества образования. Определ</w:t>
            </w:r>
            <w:r w:rsidRPr="005A272E">
              <w:t>я</w:t>
            </w:r>
            <w:r w:rsidRPr="005A272E">
              <w:t>ется как отношение чи</w:t>
            </w:r>
            <w:r w:rsidRPr="005A272E">
              <w:t>с</w:t>
            </w:r>
            <w:r w:rsidRPr="005A272E">
              <w:t>ленности выпускников муниципальных общ</w:t>
            </w:r>
            <w:r w:rsidRPr="005A272E">
              <w:t>е</w:t>
            </w:r>
            <w:r w:rsidRPr="005A272E">
              <w:t>образовательных орг</w:t>
            </w:r>
            <w:r w:rsidRPr="005A272E">
              <w:t>а</w:t>
            </w:r>
            <w:r w:rsidRPr="005A272E">
              <w:t>низаций, не сдавших единый государстве</w:t>
            </w:r>
            <w:r w:rsidRPr="005A272E">
              <w:t>н</w:t>
            </w:r>
            <w:r w:rsidRPr="005A272E">
              <w:t>ный экзамен по русск</w:t>
            </w:r>
            <w:r w:rsidRPr="005A272E">
              <w:t>о</w:t>
            </w:r>
            <w:r w:rsidRPr="005A272E">
              <w:t>му языку и математике, к общей численности выпускников муниц</w:t>
            </w:r>
            <w:r w:rsidRPr="005A272E">
              <w:t>и</w:t>
            </w:r>
            <w:r w:rsidRPr="005A272E">
              <w:t>пальных общеобразов</w:t>
            </w:r>
            <w:r w:rsidRPr="005A272E">
              <w:t>а</w:t>
            </w:r>
            <w:r w:rsidRPr="005A272E">
              <w:t>тельных учреждений. Показатель в  целом о</w:t>
            </w:r>
            <w:r w:rsidRPr="005A272E">
              <w:t>п</w:t>
            </w:r>
            <w:r w:rsidRPr="005A272E">
              <w:t xml:space="preserve">ределяется как среднее </w:t>
            </w:r>
            <w:r w:rsidRPr="005A272E">
              <w:lastRenderedPageBreak/>
              <w:t>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br/>
              <w:t>С – Доля выпускн</w:t>
            </w:r>
            <w:r w:rsidRPr="005A272E">
              <w:t>и</w:t>
            </w:r>
            <w:r w:rsidRPr="005A272E">
              <w:t>ков муниципальных общеобразовател</w:t>
            </w:r>
            <w:r w:rsidRPr="005A272E">
              <w:t>ь</w:t>
            </w:r>
            <w:r w:rsidRPr="005A272E">
              <w:t>ных организаций, не сдавших единый государственный экзамен по русск</w:t>
            </w:r>
            <w:r w:rsidRPr="005A272E">
              <w:t>о</w:t>
            </w:r>
            <w:r w:rsidRPr="005A272E">
              <w:t>му языку и матем</w:t>
            </w:r>
            <w:r w:rsidRPr="005A272E">
              <w:t>а</w:t>
            </w:r>
            <w:r w:rsidRPr="005A272E">
              <w:t>тике, в общей чи</w:t>
            </w:r>
            <w:r w:rsidRPr="005A272E">
              <w:t>с</w:t>
            </w:r>
            <w:r w:rsidRPr="005A272E">
              <w:t>ленности выпускн</w:t>
            </w:r>
            <w:r w:rsidRPr="005A272E">
              <w:t>и</w:t>
            </w:r>
            <w:r w:rsidRPr="005A272E">
              <w:t>ков муниципальных общеобразовател</w:t>
            </w:r>
            <w:r w:rsidRPr="005A272E">
              <w:t>ь</w:t>
            </w:r>
            <w:r w:rsidRPr="005A272E">
              <w:t>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численность в</w:t>
            </w:r>
            <w:r w:rsidRPr="005A272E">
              <w:t>ы</w:t>
            </w:r>
            <w:r w:rsidRPr="005A272E">
              <w:t>пускников муниц</w:t>
            </w:r>
            <w:r w:rsidRPr="005A272E">
              <w:t>и</w:t>
            </w:r>
            <w:r w:rsidRPr="005A272E">
              <w:t>пальных общеобр</w:t>
            </w:r>
            <w:r w:rsidRPr="005A272E">
              <w:t>а</w:t>
            </w:r>
            <w:r w:rsidRPr="005A272E">
              <w:t>зовательных учре</w:t>
            </w:r>
            <w:r w:rsidRPr="005A272E">
              <w:t>ж</w:t>
            </w:r>
            <w:r w:rsidRPr="005A272E">
              <w:t>дений, не сдавших единый государс</w:t>
            </w:r>
            <w:r w:rsidRPr="005A272E">
              <w:t>т</w:t>
            </w:r>
            <w:r w:rsidRPr="005A272E">
              <w:t>венный экзамен по русскому языку и математике;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в</w:t>
            </w:r>
            <w:r w:rsidRPr="005A272E">
              <w:t>ы</w:t>
            </w:r>
            <w:r w:rsidRPr="005A272E">
              <w:t xml:space="preserve">пускников, </w:t>
            </w:r>
          </w:p>
          <w:p w:rsidR="005A272E" w:rsidRPr="005A272E" w:rsidRDefault="005A272E" w:rsidP="005A272E">
            <w:r w:rsidRPr="005A272E"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223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численность в</w:t>
            </w:r>
            <w:r w:rsidRPr="005A272E">
              <w:t>ы</w:t>
            </w:r>
            <w:r w:rsidRPr="005A272E">
              <w:t>пускников муниц</w:t>
            </w:r>
            <w:r w:rsidRPr="005A272E">
              <w:t>и</w:t>
            </w:r>
            <w:r w:rsidRPr="005A272E">
              <w:t>пальных общеобр</w:t>
            </w:r>
            <w:r w:rsidRPr="005A272E">
              <w:t>а</w:t>
            </w:r>
            <w:r w:rsidRPr="005A272E">
              <w:t>зовательных учре</w:t>
            </w:r>
            <w:r w:rsidRPr="005A272E">
              <w:t>ж</w:t>
            </w:r>
            <w:r w:rsidRPr="005A272E">
              <w:t>дений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1887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15</w:t>
            </w:r>
          </w:p>
        </w:tc>
        <w:tc>
          <w:tcPr>
            <w:tcW w:w="19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детей, охв</w:t>
            </w:r>
            <w:r w:rsidRPr="005A272E">
              <w:t>а</w:t>
            </w:r>
            <w:r w:rsidRPr="005A272E">
              <w:t>ченных образов</w:t>
            </w:r>
            <w:r w:rsidRPr="005A272E">
              <w:t>а</w:t>
            </w:r>
            <w:r w:rsidRPr="005A272E">
              <w:t>тельными пр</w:t>
            </w:r>
            <w:r w:rsidRPr="005A272E">
              <w:t>о</w:t>
            </w:r>
            <w:r w:rsidRPr="005A272E">
              <w:t>граммами допо</w:t>
            </w:r>
            <w:r w:rsidRPr="005A272E">
              <w:t>л</w:t>
            </w:r>
            <w:r w:rsidRPr="005A272E">
              <w:t>нительного образ</w:t>
            </w:r>
            <w:r w:rsidRPr="005A272E">
              <w:t>о</w:t>
            </w:r>
            <w:r w:rsidRPr="005A272E">
              <w:t>вания детей, в о</w:t>
            </w:r>
            <w:r w:rsidRPr="005A272E">
              <w:t>б</w:t>
            </w:r>
            <w:r w:rsidRPr="005A272E">
              <w:t>щей численности детей и молодежи в возрасте 5-18 лет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детей, охваче</w:t>
            </w:r>
            <w:r w:rsidRPr="005A272E">
              <w:t>н</w:t>
            </w:r>
            <w:r w:rsidRPr="005A272E">
              <w:t>ных образовательными программами дополн</w:t>
            </w:r>
            <w:r w:rsidRPr="005A272E">
              <w:t>и</w:t>
            </w:r>
            <w:r w:rsidRPr="005A272E">
              <w:t>тельного образования детей, в общей числе</w:t>
            </w:r>
            <w:r w:rsidRPr="005A272E">
              <w:t>н</w:t>
            </w:r>
            <w:r w:rsidRPr="005A272E">
              <w:t>ности детей и молодежи в возрасте 5-18 лет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детей, о</w:t>
            </w:r>
            <w:r w:rsidRPr="005A272E">
              <w:t>х</w:t>
            </w:r>
            <w:r w:rsidRPr="005A272E">
              <w:t>ваченных образов</w:t>
            </w:r>
            <w:r w:rsidRPr="005A272E">
              <w:t>а</w:t>
            </w:r>
            <w:r w:rsidRPr="005A272E">
              <w:t>тельными програ</w:t>
            </w:r>
            <w:r w:rsidRPr="005A272E">
              <w:t>м</w:t>
            </w:r>
            <w:r w:rsidRPr="005A272E">
              <w:t>мами дополнител</w:t>
            </w:r>
            <w:r w:rsidRPr="005A272E">
              <w:t>ь</w:t>
            </w:r>
            <w:r w:rsidRPr="005A272E">
              <w:t>ного образования детей, в общей чи</w:t>
            </w:r>
            <w:r w:rsidRPr="005A272E">
              <w:t>с</w:t>
            </w:r>
            <w:r w:rsidRPr="005A272E">
              <w:t>ленности детей и молодежи в возра</w:t>
            </w:r>
            <w:r w:rsidRPr="005A272E">
              <w:t>с</w:t>
            </w:r>
            <w:r w:rsidRPr="005A272E">
              <w:t>те 5-18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д</w:t>
            </w:r>
            <w:r w:rsidRPr="005A272E">
              <w:t>е</w:t>
            </w:r>
            <w:r w:rsidRPr="005A272E">
              <w:t>тей, охваченных о</w:t>
            </w:r>
            <w:r w:rsidRPr="005A272E">
              <w:t>б</w:t>
            </w:r>
            <w:r w:rsidRPr="005A272E">
              <w:t>разовательными программами д</w:t>
            </w:r>
            <w:r w:rsidRPr="005A272E">
              <w:t>о</w:t>
            </w:r>
            <w:r w:rsidRPr="005A272E">
              <w:t>полнительного о</w:t>
            </w:r>
            <w:r w:rsidRPr="005A272E">
              <w:t>б</w:t>
            </w:r>
            <w:r w:rsidRPr="005A272E">
              <w:t>разования детей, в общей численности детей и молодежи в возрасте 5-18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5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детей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328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16</w:t>
            </w:r>
          </w:p>
        </w:tc>
        <w:tc>
          <w:tcPr>
            <w:tcW w:w="1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зданий общеобразовател</w:t>
            </w:r>
            <w:r w:rsidRPr="005A272E">
              <w:t>ь</w:t>
            </w:r>
            <w:r w:rsidRPr="005A272E">
              <w:t>ных организаций, в которых выполнены мероприятия по благоустройству зданий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количество зданий общеобразовательных организаций, в которых выполнены меропри</w:t>
            </w:r>
            <w:r w:rsidRPr="005A272E">
              <w:t>я</w:t>
            </w:r>
            <w:r w:rsidRPr="005A272E">
              <w:t>тия по благоустройству зданий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зданий общеобразовател</w:t>
            </w:r>
            <w:r w:rsidRPr="005A272E">
              <w:t>ь</w:t>
            </w:r>
            <w:r w:rsidRPr="005A272E">
              <w:t>ных организаций, в которых выполнены мероприятия по благоустройству зданий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зданий общеобразовател</w:t>
            </w:r>
            <w:r w:rsidRPr="005A272E">
              <w:t>ь</w:t>
            </w:r>
            <w:r w:rsidRPr="005A272E">
              <w:t>ных организаций, в которых выполнены мероприятия по благоустройству зданий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Кол-во зданий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753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17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 в возрасте от 5 до 18 лет, обучающи</w:t>
            </w:r>
            <w:r w:rsidRPr="005A272E">
              <w:t>х</w:t>
            </w:r>
            <w:r w:rsidRPr="005A272E">
              <w:t>ся за счет средств бюджетов субъе</w:t>
            </w:r>
            <w:r w:rsidRPr="005A272E">
              <w:t>к</w:t>
            </w:r>
            <w:r w:rsidRPr="005A272E">
              <w:t>тов Российской Ф</w:t>
            </w:r>
            <w:r w:rsidRPr="005A272E">
              <w:t>е</w:t>
            </w:r>
            <w:r w:rsidRPr="005A272E">
              <w:t>дерации и (или) местных бюджетов по дополнител</w:t>
            </w:r>
            <w:r w:rsidRPr="005A272E">
              <w:t>ь</w:t>
            </w:r>
            <w:r w:rsidRPr="005A272E">
              <w:t>ным общеобраз</w:t>
            </w:r>
            <w:r w:rsidRPr="005A272E">
              <w:t>о</w:t>
            </w:r>
            <w:r w:rsidRPr="005A272E">
              <w:t>вательным пр</w:t>
            </w:r>
            <w:r w:rsidRPr="005A272E">
              <w:t>о</w:t>
            </w:r>
            <w:r w:rsidRPr="005A272E">
              <w:t>граммам на базе новых мест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детей в возрасте от 5 до 18 лет, обучающихся за счет средств бюджетов суб</w:t>
            </w:r>
            <w:r w:rsidRPr="005A272E">
              <w:t>ъ</w:t>
            </w:r>
            <w:r w:rsidRPr="005A272E">
              <w:t>ектов Российской Фед</w:t>
            </w:r>
            <w:r w:rsidRPr="005A272E">
              <w:t>е</w:t>
            </w:r>
            <w:r w:rsidRPr="005A272E">
              <w:t>рации и (или) местных бюджетов по дополн</w:t>
            </w:r>
            <w:r w:rsidRPr="005A272E">
              <w:t>и</w:t>
            </w:r>
            <w:r w:rsidRPr="005A272E">
              <w:t>тельным общеобразов</w:t>
            </w:r>
            <w:r w:rsidRPr="005A272E">
              <w:t>а</w:t>
            </w:r>
            <w:r w:rsidRPr="005A272E">
              <w:t>тельным программам на базе новых мест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 в возрасте от 5 до 18 лет, обучающихся за счет средств бю</w:t>
            </w:r>
            <w:r w:rsidRPr="005A272E">
              <w:t>д</w:t>
            </w:r>
            <w:r w:rsidRPr="005A272E">
              <w:t>жетов субъектов Российской Фед</w:t>
            </w:r>
            <w:r w:rsidRPr="005A272E">
              <w:t>е</w:t>
            </w:r>
            <w:r w:rsidRPr="005A272E">
              <w:t>рации и (или) мес</w:t>
            </w:r>
            <w:r w:rsidRPr="005A272E">
              <w:t>т</w:t>
            </w:r>
            <w:r w:rsidRPr="005A272E">
              <w:t>ных бюджетов по дополнительным общеобразовател</w:t>
            </w:r>
            <w:r w:rsidRPr="005A272E">
              <w:t>ь</w:t>
            </w:r>
            <w:r w:rsidRPr="005A272E">
              <w:t>ным программам на базе новых мест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 в возрасте от 5 до 18 лет, обучающихся за счет средств бю</w:t>
            </w:r>
            <w:r w:rsidRPr="005A272E">
              <w:t>д</w:t>
            </w:r>
            <w:r w:rsidRPr="005A272E">
              <w:t>жетов субъектов Российской Фед</w:t>
            </w:r>
            <w:r w:rsidRPr="005A272E">
              <w:t>е</w:t>
            </w:r>
            <w:r w:rsidRPr="005A272E">
              <w:t>рации и (или) мес</w:t>
            </w:r>
            <w:r w:rsidRPr="005A272E">
              <w:t>т</w:t>
            </w:r>
            <w:r w:rsidRPr="005A272E">
              <w:t>ных бюджетов по дополнительным общеобразовател</w:t>
            </w:r>
            <w:r w:rsidRPr="005A272E">
              <w:t>ь</w:t>
            </w:r>
            <w:r w:rsidRPr="005A272E">
              <w:t>ным программам на базе новых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>тей, чел</w:t>
            </w:r>
            <w:r w:rsidRPr="005A272E">
              <w:t>о</w:t>
            </w:r>
            <w:r w:rsidRPr="005A272E">
              <w:t>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32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18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отдельных групп сотрудников, прошедших пер</w:t>
            </w:r>
            <w:r w:rsidRPr="005A272E">
              <w:t>е</w:t>
            </w:r>
            <w:r w:rsidRPr="005A272E">
              <w:t>подготовку (пов</w:t>
            </w:r>
            <w:r w:rsidRPr="005A272E">
              <w:t>ы</w:t>
            </w:r>
            <w:r w:rsidRPr="005A272E">
              <w:t>шение квалифик</w:t>
            </w:r>
            <w:r w:rsidRPr="005A272E">
              <w:t>а</w:t>
            </w:r>
            <w:r w:rsidRPr="005A272E">
              <w:t>ции) по програ</w:t>
            </w:r>
            <w:r w:rsidRPr="005A272E">
              <w:t>м</w:t>
            </w:r>
            <w:r w:rsidRPr="005A272E">
              <w:t>мам (курсам, мод</w:t>
            </w:r>
            <w:r w:rsidRPr="005A272E">
              <w:t>у</w:t>
            </w:r>
            <w:r w:rsidRPr="005A272E">
              <w:t>лям):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- педагогические работники, в том числе наставники без педагогическ</w:t>
            </w:r>
            <w:r w:rsidRPr="005A272E">
              <w:t>о</w:t>
            </w:r>
            <w:r w:rsidRPr="005A272E">
              <w:t>го образования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педагогических работников, в том числе наставники без педаг</w:t>
            </w:r>
            <w:r w:rsidRPr="005A272E">
              <w:t>о</w:t>
            </w:r>
            <w:r w:rsidRPr="005A272E">
              <w:t>гического образования прошедших переподг</w:t>
            </w:r>
            <w:r w:rsidRPr="005A272E">
              <w:t>о</w:t>
            </w:r>
            <w:r w:rsidRPr="005A272E">
              <w:t>товку (повышение кв</w:t>
            </w:r>
            <w:r w:rsidRPr="005A272E">
              <w:t>а</w:t>
            </w:r>
            <w:r w:rsidRPr="005A272E">
              <w:t>лификации) по пр</w:t>
            </w:r>
            <w:r w:rsidRPr="005A272E">
              <w:t>о</w:t>
            </w:r>
            <w:r w:rsidRPr="005A272E">
              <w:lastRenderedPageBreak/>
              <w:t>граммам (курсам, мод</w:t>
            </w:r>
            <w:r w:rsidRPr="005A272E">
              <w:t>у</w:t>
            </w:r>
            <w:r w:rsidRPr="005A272E">
              <w:t>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педагогич</w:t>
            </w:r>
            <w:r w:rsidRPr="005A272E">
              <w:t>е</w:t>
            </w:r>
            <w:r w:rsidRPr="005A272E">
              <w:t>ских работников, в том числе наставн</w:t>
            </w:r>
            <w:r w:rsidRPr="005A272E">
              <w:t>и</w:t>
            </w:r>
            <w:r w:rsidRPr="005A272E">
              <w:t>ки без педагогич</w:t>
            </w:r>
            <w:r w:rsidRPr="005A272E">
              <w:t>е</w:t>
            </w:r>
            <w:r w:rsidRPr="005A272E">
              <w:t>ского образования прошедших пер</w:t>
            </w:r>
            <w:r w:rsidRPr="005A272E">
              <w:t>е</w:t>
            </w:r>
            <w:r w:rsidRPr="005A272E">
              <w:t>подготовку (пов</w:t>
            </w:r>
            <w:r w:rsidRPr="005A272E">
              <w:t>ы</w:t>
            </w:r>
            <w:r w:rsidRPr="005A272E">
              <w:t>шение квалифик</w:t>
            </w:r>
            <w:r w:rsidRPr="005A272E">
              <w:t>а</w:t>
            </w:r>
            <w:r w:rsidRPr="005A272E">
              <w:lastRenderedPageBreak/>
              <w:t>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Доля педагогич</w:t>
            </w:r>
            <w:r w:rsidRPr="005A272E">
              <w:t>е</w:t>
            </w:r>
            <w:r w:rsidRPr="005A272E">
              <w:t>ских работников, в том числе наставн</w:t>
            </w:r>
            <w:r w:rsidRPr="005A272E">
              <w:t>и</w:t>
            </w:r>
            <w:r w:rsidRPr="005A272E">
              <w:t>ки без педагогич</w:t>
            </w:r>
            <w:r w:rsidRPr="005A272E">
              <w:t>е</w:t>
            </w:r>
            <w:r w:rsidRPr="005A272E">
              <w:t>ского образования прошедших пер</w:t>
            </w:r>
            <w:r w:rsidRPr="005A272E">
              <w:t>е</w:t>
            </w:r>
            <w:r w:rsidRPr="005A272E">
              <w:t>подготовку (пов</w:t>
            </w:r>
            <w:r w:rsidRPr="005A272E">
              <w:t>ы</w:t>
            </w:r>
            <w:r w:rsidRPr="005A272E">
              <w:t>шение квалифик</w:t>
            </w:r>
            <w:r w:rsidRPr="005A272E">
              <w:t>а</w:t>
            </w:r>
            <w:r w:rsidRPr="005A272E">
              <w:lastRenderedPageBreak/>
              <w:t>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пед</w:t>
            </w:r>
            <w:r w:rsidRPr="005A272E">
              <w:t>а</w:t>
            </w:r>
            <w:r w:rsidRPr="005A272E">
              <w:t>гогических работн</w:t>
            </w:r>
            <w:r w:rsidRPr="005A272E">
              <w:t>и</w:t>
            </w:r>
            <w:r w:rsidRPr="005A272E">
              <w:t>ков,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</w:t>
            </w:r>
            <w:r w:rsidRPr="005A272E">
              <w:lastRenderedPageBreak/>
              <w:t xml:space="preserve">района </w:t>
            </w:r>
          </w:p>
        </w:tc>
      </w:tr>
      <w:tr w:rsidR="005A272E" w:rsidRPr="005A272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- руководители,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руководителей прошедших переподг</w:t>
            </w:r>
            <w:r w:rsidRPr="005A272E">
              <w:t>о</w:t>
            </w:r>
            <w:r w:rsidRPr="005A272E">
              <w:t>товку (повышение кв</w:t>
            </w:r>
            <w:r w:rsidRPr="005A272E">
              <w:t>а</w:t>
            </w:r>
            <w:r w:rsidRPr="005A272E">
              <w:t>лификации) по пр</w:t>
            </w:r>
            <w:r w:rsidRPr="005A272E">
              <w:t>о</w:t>
            </w:r>
            <w:r w:rsidRPr="005A272E">
              <w:t>граммам (курсам, мод</w:t>
            </w:r>
            <w:r w:rsidRPr="005A272E">
              <w:t>у</w:t>
            </w:r>
            <w:r w:rsidRPr="005A272E">
              <w:t>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руководит</w:t>
            </w:r>
            <w:r w:rsidRPr="005A272E">
              <w:t>е</w:t>
            </w:r>
            <w:r w:rsidRPr="005A272E">
              <w:t>лей прошедших п</w:t>
            </w:r>
            <w:r w:rsidRPr="005A272E">
              <w:t>е</w:t>
            </w:r>
            <w:r w:rsidRPr="005A272E">
              <w:t>реподготовку (п</w:t>
            </w:r>
            <w:r w:rsidRPr="005A272E">
              <w:t>о</w:t>
            </w:r>
            <w:r w:rsidRPr="005A272E">
              <w:t>вышение квалиф</w:t>
            </w:r>
            <w:r w:rsidRPr="005A272E">
              <w:t>и</w:t>
            </w:r>
            <w:r w:rsidRPr="005A272E">
              <w:t>кации) по програ</w:t>
            </w:r>
            <w:r w:rsidRPr="005A272E">
              <w:t>м</w:t>
            </w:r>
            <w:r w:rsidRPr="005A272E">
              <w:t>мам (курсам, мод</w:t>
            </w:r>
            <w:r w:rsidRPr="005A272E">
              <w:t>у</w:t>
            </w:r>
            <w:r w:rsidRPr="005A272E">
              <w:t>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руководит</w:t>
            </w:r>
            <w:r w:rsidRPr="005A272E">
              <w:t>е</w:t>
            </w:r>
            <w:r w:rsidRPr="005A272E">
              <w:t>лей прошедших п</w:t>
            </w:r>
            <w:r w:rsidRPr="005A272E">
              <w:t>е</w:t>
            </w:r>
            <w:r w:rsidRPr="005A272E">
              <w:t>реподготовку (п</w:t>
            </w:r>
            <w:r w:rsidRPr="005A272E">
              <w:t>о</w:t>
            </w:r>
            <w:r w:rsidRPr="005A272E">
              <w:t>вышение квалиф</w:t>
            </w:r>
            <w:r w:rsidRPr="005A272E">
              <w:t>и</w:t>
            </w:r>
            <w:r w:rsidRPr="005A272E">
              <w:t>кации) по програ</w:t>
            </w:r>
            <w:r w:rsidRPr="005A272E">
              <w:t>м</w:t>
            </w:r>
            <w:r w:rsidRPr="005A272E">
              <w:t>мам (курсам, мод</w:t>
            </w:r>
            <w:r w:rsidRPr="005A272E">
              <w:t>у</w:t>
            </w:r>
            <w:r w:rsidRPr="005A272E">
              <w:t>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рук</w:t>
            </w:r>
            <w:r w:rsidRPr="005A272E">
              <w:t>о</w:t>
            </w:r>
            <w:r w:rsidRPr="005A272E">
              <w:t>водителей,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- привлекаемые специалисты, в том числе из предпр</w:t>
            </w:r>
            <w:r w:rsidRPr="005A272E">
              <w:t>и</w:t>
            </w:r>
            <w:r w:rsidRPr="005A272E">
              <w:t>ятий реального се</w:t>
            </w:r>
            <w:r w:rsidRPr="005A272E">
              <w:t>к</w:t>
            </w:r>
            <w:r w:rsidRPr="005A272E">
              <w:t>тора экономики, образовательные волонтеры и др.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привлекаемых специалистов, в том чи</w:t>
            </w:r>
            <w:r w:rsidRPr="005A272E">
              <w:t>с</w:t>
            </w:r>
            <w:r w:rsidRPr="005A272E">
              <w:t>ле из предприятий р</w:t>
            </w:r>
            <w:r w:rsidRPr="005A272E">
              <w:t>е</w:t>
            </w:r>
            <w:r w:rsidRPr="005A272E">
              <w:t>ального сектора экон</w:t>
            </w:r>
            <w:r w:rsidRPr="005A272E">
              <w:t>о</w:t>
            </w:r>
            <w:r w:rsidRPr="005A272E">
              <w:t>мики, образовательные волонтеры и др. пр</w:t>
            </w:r>
            <w:r w:rsidRPr="005A272E">
              <w:t>о</w:t>
            </w:r>
            <w:r w:rsidRPr="005A272E">
              <w:t>шедших переподготовку (повышение квалифик</w:t>
            </w:r>
            <w:r w:rsidRPr="005A272E">
              <w:t>а</w:t>
            </w:r>
            <w:r w:rsidRPr="005A272E">
              <w:t>ции) по программам (курсам, модулям)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привлекаемых специалистов, в том числе из предпр</w:t>
            </w:r>
            <w:r w:rsidRPr="005A272E">
              <w:t>и</w:t>
            </w:r>
            <w:r w:rsidRPr="005A272E">
              <w:t>ятий реального се</w:t>
            </w:r>
            <w:r w:rsidRPr="005A272E">
              <w:t>к</w:t>
            </w:r>
            <w:r w:rsidRPr="005A272E">
              <w:t>тора экономики, образовательные волонтеры и др. прошедших пер</w:t>
            </w:r>
            <w:r w:rsidRPr="005A272E">
              <w:t>е</w:t>
            </w:r>
            <w:r w:rsidRPr="005A272E">
              <w:t>подготовку (пов</w:t>
            </w:r>
            <w:r w:rsidRPr="005A272E">
              <w:t>ы</w:t>
            </w:r>
            <w:r w:rsidRPr="005A272E">
              <w:t>шение квалифик</w:t>
            </w:r>
            <w:r w:rsidRPr="005A272E">
              <w:t>а</w:t>
            </w:r>
            <w:r w:rsidRPr="005A272E">
              <w:t>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привлекаемых специалистов, в том числе из предпр</w:t>
            </w:r>
            <w:r w:rsidRPr="005A272E">
              <w:t>и</w:t>
            </w:r>
            <w:r w:rsidRPr="005A272E">
              <w:t>ятий реального се</w:t>
            </w:r>
            <w:r w:rsidRPr="005A272E">
              <w:t>к</w:t>
            </w:r>
            <w:r w:rsidRPr="005A272E">
              <w:t>тора экономики, образовательные волонтеры и др. прошедших пер</w:t>
            </w:r>
            <w:r w:rsidRPr="005A272E">
              <w:t>е</w:t>
            </w:r>
            <w:r w:rsidRPr="005A272E">
              <w:t>подготовку (пов</w:t>
            </w:r>
            <w:r w:rsidRPr="005A272E">
              <w:t>ы</w:t>
            </w:r>
            <w:r w:rsidRPr="005A272E">
              <w:t>шение квалифик</w:t>
            </w:r>
            <w:r w:rsidRPr="005A272E">
              <w:t>а</w:t>
            </w:r>
            <w:r w:rsidRPr="005A272E">
              <w:t>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пр</w:t>
            </w:r>
            <w:r w:rsidRPr="005A272E">
              <w:t>и</w:t>
            </w:r>
            <w:r w:rsidRPr="005A272E">
              <w:t>влекаемых специал</w:t>
            </w:r>
            <w:r w:rsidRPr="005A272E">
              <w:t>и</w:t>
            </w:r>
            <w:r w:rsidRPr="005A272E">
              <w:t>стов, в том числе из предпр</w:t>
            </w:r>
            <w:r w:rsidRPr="005A272E">
              <w:t>и</w:t>
            </w:r>
            <w:r w:rsidRPr="005A272E">
              <w:t>ятий р</w:t>
            </w:r>
            <w:r w:rsidRPr="005A272E">
              <w:t>е</w:t>
            </w:r>
            <w:r w:rsidRPr="005A272E">
              <w:t>ального сектора экономики, образов</w:t>
            </w:r>
            <w:r w:rsidRPr="005A272E">
              <w:t>а</w:t>
            </w:r>
            <w:r w:rsidRPr="005A272E">
              <w:t>тельные волонтеры и др. пр</w:t>
            </w:r>
            <w:r w:rsidRPr="005A272E">
              <w:t>о</w:t>
            </w:r>
            <w:r w:rsidRPr="005A272E">
              <w:t>шедших переподг</w:t>
            </w:r>
            <w:r w:rsidRPr="005A272E">
              <w:t>о</w:t>
            </w:r>
            <w:r w:rsidRPr="005A272E">
              <w:t>товку (п</w:t>
            </w:r>
            <w:r w:rsidRPr="005A272E">
              <w:t>о</w:t>
            </w:r>
            <w:r w:rsidRPr="005A272E">
              <w:t xml:space="preserve">вышение </w:t>
            </w:r>
            <w:r w:rsidRPr="005A272E">
              <w:lastRenderedPageBreak/>
              <w:t>квалиф</w:t>
            </w:r>
            <w:r w:rsidRPr="005A272E">
              <w:t>и</w:t>
            </w:r>
            <w:r w:rsidRPr="005A272E">
              <w:t>кации) по програ</w:t>
            </w:r>
            <w:r w:rsidRPr="005A272E">
              <w:t>м</w:t>
            </w:r>
            <w:r w:rsidRPr="005A272E">
              <w:t>мам (ку</w:t>
            </w:r>
            <w:r w:rsidRPr="005A272E">
              <w:t>р</w:t>
            </w:r>
            <w:r w:rsidRPr="005A272E">
              <w:t>сам, мод</w:t>
            </w:r>
            <w:r w:rsidRPr="005A272E">
              <w:t>у</w:t>
            </w:r>
            <w:r w:rsidRPr="005A272E">
              <w:t>лям),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32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19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Участие в реги</w:t>
            </w:r>
            <w:r w:rsidRPr="005A272E">
              <w:t>о</w:t>
            </w:r>
            <w:r w:rsidRPr="005A272E">
              <w:t>нальных этапах всероссийских и международных мероприятиях ра</w:t>
            </w:r>
            <w:r w:rsidRPr="005A272E">
              <w:t>з</w:t>
            </w:r>
            <w:r w:rsidRPr="005A272E">
              <w:t>личной направле</w:t>
            </w:r>
            <w:r w:rsidRPr="005A272E">
              <w:t>н</w:t>
            </w:r>
            <w:r w:rsidRPr="005A272E">
              <w:t>ности, в которых примут участие обучающиеся на новых местах: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- число меропри</w:t>
            </w:r>
            <w:r w:rsidRPr="005A272E">
              <w:t>я</w:t>
            </w:r>
            <w:r w:rsidRPr="005A272E">
              <w:t>тий,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число мероприятий по участию в регионал</w:t>
            </w:r>
            <w:r w:rsidRPr="005A272E">
              <w:t>ь</w:t>
            </w:r>
            <w:r w:rsidRPr="005A272E">
              <w:t>ных этапах всеросси</w:t>
            </w:r>
            <w:r w:rsidRPr="005A272E">
              <w:t>й</w:t>
            </w:r>
            <w:r w:rsidRPr="005A272E">
              <w:t>ских и международных мероприятиях разли</w:t>
            </w:r>
            <w:r w:rsidRPr="005A272E">
              <w:t>ч</w:t>
            </w:r>
            <w:r w:rsidRPr="005A272E">
              <w:t>ной направленности, в которых примут участие обучающиеся на новых местах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Число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Число м</w:t>
            </w:r>
            <w:r w:rsidRPr="005A272E">
              <w:t>е</w:t>
            </w:r>
            <w:r w:rsidRPr="005A272E">
              <w:t>роприятий,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- в них участников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количество участн</w:t>
            </w:r>
            <w:r w:rsidRPr="005A272E">
              <w:t>и</w:t>
            </w:r>
            <w:r w:rsidRPr="005A272E">
              <w:t>ков по участию в реги</w:t>
            </w:r>
            <w:r w:rsidRPr="005A272E">
              <w:t>о</w:t>
            </w:r>
            <w:r w:rsidRPr="005A272E">
              <w:lastRenderedPageBreak/>
              <w:t>нальных этапах всеро</w:t>
            </w:r>
            <w:r w:rsidRPr="005A272E">
              <w:t>с</w:t>
            </w:r>
            <w:r w:rsidRPr="005A272E">
              <w:t>сийских и междунаро</w:t>
            </w:r>
            <w:r w:rsidRPr="005A272E">
              <w:t>д</w:t>
            </w:r>
            <w:r w:rsidRPr="005A272E">
              <w:t>ных мероприятиях ра</w:t>
            </w:r>
            <w:r w:rsidRPr="005A272E">
              <w:t>з</w:t>
            </w:r>
            <w:r w:rsidRPr="005A272E">
              <w:t>личной направленности, в которых примут уч</w:t>
            </w:r>
            <w:r w:rsidRPr="005A272E">
              <w:t>а</w:t>
            </w:r>
            <w:r w:rsidRPr="005A272E">
              <w:t>стие обучающиеся на новых местах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участн</w:t>
            </w:r>
            <w:r w:rsidRPr="005A272E">
              <w:t>и</w:t>
            </w:r>
            <w:r w:rsidRPr="005A272E">
              <w:t>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участн</w:t>
            </w:r>
            <w:r w:rsidRPr="005A272E">
              <w:t>и</w:t>
            </w:r>
            <w:r w:rsidRPr="005A272E">
              <w:t>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lastRenderedPageBreak/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 xml:space="preserve">Количество участников, </w:t>
            </w:r>
            <w:r w:rsidRPr="005A272E">
              <w:lastRenderedPageBreak/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 xml:space="preserve">зования </w:t>
            </w:r>
            <w:r w:rsidRPr="005A272E">
              <w:lastRenderedPageBreak/>
              <w:t>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20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Количество общ</w:t>
            </w:r>
            <w:r w:rsidRPr="005A272E">
              <w:t>е</w:t>
            </w:r>
            <w:r w:rsidRPr="005A272E">
              <w:t>образовательных организаций, вн</w:t>
            </w:r>
            <w:r w:rsidRPr="005A272E">
              <w:t>е</w:t>
            </w:r>
            <w:r w:rsidRPr="005A272E">
              <w:t>дривших целевую модель цифровой образовательной среды в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циях и професси</w:t>
            </w:r>
            <w:r w:rsidRPr="005A272E">
              <w:t>о</w:t>
            </w:r>
            <w:r w:rsidRPr="005A272E">
              <w:t>нальных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циях во всех суб</w:t>
            </w:r>
            <w:r w:rsidRPr="005A272E">
              <w:t>ъ</w:t>
            </w:r>
            <w:r w:rsidRPr="005A272E">
              <w:t>ектах Российской Федерации.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внедрение целевой модели цифровой обр</w:t>
            </w:r>
            <w:r w:rsidRPr="005A272E">
              <w:t>а</w:t>
            </w:r>
            <w:r w:rsidRPr="005A272E">
              <w:t>зовательной среды в образовательных орг</w:t>
            </w:r>
            <w:r w:rsidRPr="005A272E">
              <w:t>а</w:t>
            </w:r>
            <w:r w:rsidRPr="005A272E">
              <w:t>низациях и професси</w:t>
            </w:r>
            <w:r w:rsidRPr="005A272E">
              <w:t>о</w:t>
            </w:r>
            <w:r w:rsidRPr="005A272E">
              <w:t>нальных образовател</w:t>
            </w:r>
            <w:r w:rsidRPr="005A272E">
              <w:t>ь</w:t>
            </w:r>
            <w:r w:rsidRPr="005A272E">
              <w:t>ных организациях во всех субъектах Росси</w:t>
            </w:r>
            <w:r w:rsidRPr="005A272E">
              <w:t>й</w:t>
            </w:r>
            <w:r w:rsidRPr="005A272E">
              <w:t>ской Федерации.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отчетном ф</w:t>
            </w:r>
            <w:r w:rsidRPr="005A272E">
              <w:t>и</w:t>
            </w:r>
            <w:r w:rsidRPr="005A272E">
              <w:t>нансовом году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 xml:space="preserve">С=А/В*100%, где </w:t>
            </w:r>
          </w:p>
          <w:p w:rsidR="005A272E" w:rsidRPr="005A272E" w:rsidRDefault="005A272E" w:rsidP="005A272E">
            <w:r w:rsidRPr="005A272E">
              <w:t>С - доля общеобр</w:t>
            </w:r>
            <w:r w:rsidRPr="005A272E">
              <w:t>а</w:t>
            </w:r>
            <w:r w:rsidRPr="005A272E">
              <w:t>зовательных орг</w:t>
            </w:r>
            <w:r w:rsidRPr="005A272E">
              <w:t>а</w:t>
            </w:r>
            <w:r w:rsidRPr="005A272E">
              <w:t>низаций, внедри</w:t>
            </w:r>
            <w:r w:rsidRPr="005A272E">
              <w:t>в</w:t>
            </w:r>
            <w:r w:rsidRPr="005A272E">
              <w:t>ших целевую м</w:t>
            </w:r>
            <w:r w:rsidRPr="005A272E">
              <w:t>о</w:t>
            </w:r>
            <w:r w:rsidRPr="005A272E">
              <w:t>дель цифровой о</w:t>
            </w:r>
            <w:r w:rsidRPr="005A272E">
              <w:t>б</w:t>
            </w:r>
            <w:r w:rsidRPr="005A272E">
              <w:t>разовательной ср</w:t>
            </w:r>
            <w:r w:rsidRPr="005A272E">
              <w:t>е</w:t>
            </w:r>
            <w:r w:rsidRPr="005A272E">
              <w:t>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А-количество ОО, внедривших цел</w:t>
            </w:r>
            <w:r w:rsidRPr="005A272E">
              <w:t>е</w:t>
            </w:r>
            <w:r w:rsidRPr="005A272E">
              <w:t>вую модель цифр</w:t>
            </w:r>
            <w:r w:rsidRPr="005A272E">
              <w:t>о</w:t>
            </w:r>
            <w:r w:rsidRPr="005A272E">
              <w:t>вой образовател</w:t>
            </w:r>
            <w:r w:rsidRPr="005A272E">
              <w:t>ь</w:t>
            </w:r>
            <w:r w:rsidRPr="005A272E">
              <w:t>ной среды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Кол-во о</w:t>
            </w:r>
            <w:r w:rsidRPr="005A272E">
              <w:t>р</w:t>
            </w:r>
            <w:r w:rsidRPr="005A272E">
              <w:t>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75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общеобразов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21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обучающихся по программам общего образов</w:t>
            </w:r>
            <w:r w:rsidRPr="005A272E">
              <w:t>а</w:t>
            </w:r>
            <w:r w:rsidRPr="005A272E">
              <w:t>ния, дополнител</w:t>
            </w:r>
            <w:r w:rsidRPr="005A272E">
              <w:t>ь</w:t>
            </w:r>
            <w:r w:rsidRPr="005A272E">
              <w:t>ного образования для детей и средн</w:t>
            </w:r>
            <w:r w:rsidRPr="005A272E">
              <w:t>е</w:t>
            </w:r>
            <w:r w:rsidRPr="005A272E">
              <w:t>го профессионал</w:t>
            </w:r>
            <w:r w:rsidRPr="005A272E">
              <w:t>ь</w:t>
            </w:r>
            <w:r w:rsidRPr="005A272E">
              <w:t xml:space="preserve">ного образования, </w:t>
            </w:r>
            <w:r w:rsidRPr="005A272E">
              <w:lastRenderedPageBreak/>
              <w:t>для которых фо</w:t>
            </w:r>
            <w:r w:rsidRPr="005A272E">
              <w:t>р</w:t>
            </w:r>
            <w:r w:rsidRPr="005A272E">
              <w:t>мируется цифровой образовательный профиль и индив</w:t>
            </w:r>
            <w:r w:rsidRPr="005A272E">
              <w:t>и</w:t>
            </w:r>
            <w:r w:rsidRPr="005A272E">
              <w:t>дуальный план об</w:t>
            </w:r>
            <w:r w:rsidRPr="005A272E">
              <w:t>у</w:t>
            </w:r>
            <w:r w:rsidRPr="005A272E">
              <w:t>чения с использ</w:t>
            </w:r>
            <w:r w:rsidRPr="005A272E">
              <w:t>о</w:t>
            </w:r>
            <w:r w:rsidRPr="005A272E">
              <w:t>ванием федерал</w:t>
            </w:r>
            <w:r w:rsidRPr="005A272E">
              <w:t>ь</w:t>
            </w:r>
            <w:r w:rsidRPr="005A272E">
              <w:t>ной информацио</w:t>
            </w:r>
            <w:r w:rsidRPr="005A272E">
              <w:t>н</w:t>
            </w:r>
            <w:r w:rsidRPr="005A272E">
              <w:t>но-сервисной пла</w:t>
            </w:r>
            <w:r w:rsidRPr="005A272E">
              <w:t>т</w:t>
            </w:r>
            <w:r w:rsidRPr="005A272E">
              <w:t>формы цифровой образовательной среды, в общем числе обучающихся по указанным пр</w:t>
            </w:r>
            <w:r w:rsidRPr="005A272E">
              <w:t>о</w:t>
            </w:r>
            <w:r w:rsidRPr="005A272E">
              <w:t>граммам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обучающихся по программам общего о</w:t>
            </w:r>
            <w:r w:rsidRPr="005A272E">
              <w:t>б</w:t>
            </w:r>
            <w:r w:rsidRPr="005A272E">
              <w:t>разования, дополн</w:t>
            </w:r>
            <w:r w:rsidRPr="005A272E">
              <w:t>и</w:t>
            </w:r>
            <w:r w:rsidRPr="005A272E">
              <w:t>тельного образования для детей и среднего профессионального о</w:t>
            </w:r>
            <w:r w:rsidRPr="005A272E">
              <w:t>б</w:t>
            </w:r>
            <w:r w:rsidRPr="005A272E">
              <w:t xml:space="preserve">разования, для которых </w:t>
            </w:r>
            <w:r w:rsidRPr="005A272E">
              <w:lastRenderedPageBreak/>
              <w:t>формируется цифровой образовательный пр</w:t>
            </w:r>
            <w:r w:rsidRPr="005A272E">
              <w:t>о</w:t>
            </w:r>
            <w:r w:rsidRPr="005A272E">
              <w:t>филь и индивидуальный план обучения с испол</w:t>
            </w:r>
            <w:r w:rsidRPr="005A272E">
              <w:t>ь</w:t>
            </w:r>
            <w:r w:rsidRPr="005A272E">
              <w:t>зованием федеральной информационно-сервисной платформы цифровой образов</w:t>
            </w:r>
            <w:r w:rsidRPr="005A272E">
              <w:t>а</w:t>
            </w:r>
            <w:r w:rsidRPr="005A272E">
              <w:t>тельной среды, в общем числе обучающихся по указанным программам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 xml:space="preserve">С=А/В*100%, где </w:t>
            </w:r>
          </w:p>
          <w:p w:rsidR="005A272E" w:rsidRPr="005A272E" w:rsidRDefault="005A272E" w:rsidP="005A272E">
            <w:r w:rsidRPr="005A272E">
              <w:t>С - доля обуча</w:t>
            </w:r>
            <w:r w:rsidRPr="005A272E">
              <w:t>ю</w:t>
            </w:r>
            <w:r w:rsidRPr="005A272E">
              <w:t>щихся по програ</w:t>
            </w:r>
            <w:r w:rsidRPr="005A272E">
              <w:t>м</w:t>
            </w:r>
            <w:r w:rsidRPr="005A272E">
              <w:t>мам общего обр</w:t>
            </w:r>
            <w:r w:rsidRPr="005A272E">
              <w:t>а</w:t>
            </w:r>
            <w:r w:rsidRPr="005A272E">
              <w:t>зования, дополн</w:t>
            </w:r>
            <w:r w:rsidRPr="005A272E">
              <w:t>и</w:t>
            </w:r>
            <w:r w:rsidRPr="005A272E">
              <w:t>тельного образов</w:t>
            </w:r>
            <w:r w:rsidRPr="005A272E">
              <w:t>а</w:t>
            </w:r>
            <w:r w:rsidRPr="005A272E">
              <w:t xml:space="preserve">ния для детей и </w:t>
            </w:r>
            <w:r w:rsidRPr="005A272E">
              <w:lastRenderedPageBreak/>
              <w:t>среднего профе</w:t>
            </w:r>
            <w:r w:rsidRPr="005A272E">
              <w:t>с</w:t>
            </w:r>
            <w:r w:rsidRPr="005A272E">
              <w:t>сионального обр</w:t>
            </w:r>
            <w:r w:rsidRPr="005A272E">
              <w:t>а</w:t>
            </w:r>
            <w:r w:rsidRPr="005A272E">
              <w:t>зования, для кот</w:t>
            </w:r>
            <w:r w:rsidRPr="005A272E">
              <w:t>о</w:t>
            </w:r>
            <w:r w:rsidRPr="005A272E">
              <w:t>рых формируется цифровой образ</w:t>
            </w:r>
            <w:r w:rsidRPr="005A272E">
              <w:t>о</w:t>
            </w:r>
            <w:r w:rsidRPr="005A272E">
              <w:t>вательный профиль и индивидуальный план обучения с и</w:t>
            </w:r>
            <w:r w:rsidRPr="005A272E">
              <w:t>с</w:t>
            </w:r>
            <w:r w:rsidRPr="005A272E">
              <w:t>пользованием ф</w:t>
            </w:r>
            <w:r w:rsidRPr="005A272E">
              <w:t>е</w:t>
            </w:r>
            <w:r w:rsidRPr="005A272E">
              <w:t>деральной инфо</w:t>
            </w:r>
            <w:r w:rsidRPr="005A272E">
              <w:t>р</w:t>
            </w:r>
            <w:r w:rsidRPr="005A272E">
              <w:t>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среды, в общем числе обучающихся по указанным пр</w:t>
            </w:r>
            <w:r w:rsidRPr="005A272E">
              <w:t>о</w:t>
            </w:r>
            <w:r w:rsidRPr="005A272E">
              <w:t>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А-количество об</w:t>
            </w:r>
            <w:r w:rsidRPr="005A272E">
              <w:t>у</w:t>
            </w:r>
            <w:r w:rsidRPr="005A272E">
              <w:t>чающихся по пр</w:t>
            </w:r>
            <w:r w:rsidRPr="005A272E">
              <w:t>о</w:t>
            </w:r>
            <w:r w:rsidRPr="005A272E">
              <w:t>граммам общего образования, д</w:t>
            </w:r>
            <w:r w:rsidRPr="005A272E">
              <w:t>о</w:t>
            </w:r>
            <w:r w:rsidRPr="005A272E">
              <w:t>полнительного о</w:t>
            </w:r>
            <w:r w:rsidRPr="005A272E">
              <w:t>б</w:t>
            </w:r>
            <w:r w:rsidRPr="005A272E">
              <w:t>разования для д</w:t>
            </w:r>
            <w:r w:rsidRPr="005A272E">
              <w:t>е</w:t>
            </w:r>
            <w:r w:rsidRPr="005A272E">
              <w:t>тей и среднего пр</w:t>
            </w:r>
            <w:r w:rsidRPr="005A272E">
              <w:t>о</w:t>
            </w:r>
            <w:r w:rsidRPr="005A272E">
              <w:t>фессионального о</w:t>
            </w:r>
            <w:r w:rsidRPr="005A272E">
              <w:t>б</w:t>
            </w:r>
            <w:r w:rsidRPr="005A272E">
              <w:lastRenderedPageBreak/>
              <w:t>разования, для к</w:t>
            </w:r>
            <w:r w:rsidRPr="005A272E">
              <w:t>о</w:t>
            </w:r>
            <w:r w:rsidRPr="005A272E">
              <w:t>торых формируется цифровой образ</w:t>
            </w:r>
            <w:r w:rsidRPr="005A272E">
              <w:t>о</w:t>
            </w:r>
            <w:r w:rsidRPr="005A272E">
              <w:t>вательный профиль и индивидуальный план обучения с и</w:t>
            </w:r>
            <w:r w:rsidRPr="005A272E">
              <w:t>с</w:t>
            </w:r>
            <w:r w:rsidRPr="005A272E">
              <w:t>пользованием ф</w:t>
            </w:r>
            <w:r w:rsidRPr="005A272E">
              <w:t>е</w:t>
            </w:r>
            <w:r w:rsidRPr="005A272E">
              <w:t>деральной инфо</w:t>
            </w:r>
            <w:r w:rsidRPr="005A272E">
              <w:t>р</w:t>
            </w:r>
            <w:r w:rsidRPr="005A272E">
              <w:t>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среды, в общем числе обучающихся по указанным пр</w:t>
            </w:r>
            <w:r w:rsidRPr="005A272E">
              <w:t>о</w:t>
            </w:r>
            <w:r w:rsidRPr="005A272E">
              <w:t>граммам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обуча</w:t>
            </w:r>
            <w:r w:rsidRPr="005A272E">
              <w:t>ю</w:t>
            </w:r>
            <w:r w:rsidRPr="005A272E">
              <w:t>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</w:t>
            </w:r>
            <w:r w:rsidRPr="005A272E">
              <w:lastRenderedPageBreak/>
              <w:t xml:space="preserve">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всех обучающи</w:t>
            </w:r>
            <w:r w:rsidRPr="005A272E">
              <w:t>х</w:t>
            </w:r>
            <w:r w:rsidRPr="005A272E">
              <w:t>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32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22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ций, реализующих программы общего образования, д</w:t>
            </w:r>
            <w:r w:rsidRPr="005A272E">
              <w:t>о</w:t>
            </w:r>
            <w:r w:rsidRPr="005A272E">
              <w:t>полнительного о</w:t>
            </w:r>
            <w:r w:rsidRPr="005A272E">
              <w:t>б</w:t>
            </w:r>
            <w:r w:rsidRPr="005A272E">
              <w:t>разования детей и среднего профе</w:t>
            </w:r>
            <w:r w:rsidRPr="005A272E">
              <w:t>с</w:t>
            </w:r>
            <w:r w:rsidRPr="005A272E">
              <w:t>сионального обр</w:t>
            </w:r>
            <w:r w:rsidRPr="005A272E">
              <w:t>а</w:t>
            </w:r>
            <w:r w:rsidRPr="005A272E">
              <w:t>зования, осущест</w:t>
            </w:r>
            <w:r w:rsidRPr="005A272E">
              <w:t>в</w:t>
            </w:r>
            <w:r w:rsidRPr="005A272E">
              <w:lastRenderedPageBreak/>
              <w:t>ляющих образов</w:t>
            </w:r>
            <w:r w:rsidRPr="005A272E">
              <w:t>а</w:t>
            </w:r>
            <w:r w:rsidRPr="005A272E">
              <w:t>тельную деятел</w:t>
            </w:r>
            <w:r w:rsidRPr="005A272E">
              <w:t>ь</w:t>
            </w:r>
            <w:r w:rsidRPr="005A272E">
              <w:t>ность с использов</w:t>
            </w:r>
            <w:r w:rsidRPr="005A272E">
              <w:t>а</w:t>
            </w:r>
            <w:r w:rsidRPr="005A272E">
              <w:t>нием федеральной информационно-сервисной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среды, в общем числе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образовател</w:t>
            </w:r>
            <w:r w:rsidRPr="005A272E">
              <w:t>ь</w:t>
            </w:r>
            <w:r w:rsidRPr="005A272E">
              <w:t>ных организаций, реал</w:t>
            </w:r>
            <w:r w:rsidRPr="005A272E">
              <w:t>и</w:t>
            </w:r>
            <w:r w:rsidRPr="005A272E">
              <w:t>зующих программы о</w:t>
            </w:r>
            <w:r w:rsidRPr="005A272E">
              <w:t>б</w:t>
            </w:r>
            <w:r w:rsidRPr="005A272E">
              <w:t>щего образования, д</w:t>
            </w:r>
            <w:r w:rsidRPr="005A272E">
              <w:t>о</w:t>
            </w:r>
            <w:r w:rsidRPr="005A272E">
              <w:t>полнительного образ</w:t>
            </w:r>
            <w:r w:rsidRPr="005A272E">
              <w:t>о</w:t>
            </w:r>
            <w:r w:rsidRPr="005A272E">
              <w:t>вания детей и среднего профессионального о</w:t>
            </w:r>
            <w:r w:rsidRPr="005A272E">
              <w:t>б</w:t>
            </w:r>
            <w:r w:rsidRPr="005A272E">
              <w:t>разования, осущест</w:t>
            </w:r>
            <w:r w:rsidRPr="005A272E">
              <w:t>в</w:t>
            </w:r>
            <w:r w:rsidRPr="005A272E">
              <w:t>ляющих образовател</w:t>
            </w:r>
            <w:r w:rsidRPr="005A272E">
              <w:t>ь</w:t>
            </w:r>
            <w:r w:rsidRPr="005A272E">
              <w:lastRenderedPageBreak/>
              <w:t>ную деятельность с и</w:t>
            </w:r>
            <w:r w:rsidRPr="005A272E">
              <w:t>с</w:t>
            </w:r>
            <w:r w:rsidRPr="005A272E">
              <w:t>пользованием фед</w:t>
            </w:r>
            <w:r w:rsidRPr="005A272E">
              <w:t>е</w:t>
            </w:r>
            <w:r w:rsidRPr="005A272E">
              <w:t>ральной информацио</w:t>
            </w:r>
            <w:r w:rsidRPr="005A272E">
              <w:t>н</w:t>
            </w:r>
            <w:r w:rsidRPr="005A272E">
              <w:t>но-сервисной платфо</w:t>
            </w:r>
            <w:r w:rsidRPr="005A272E">
              <w:t>р</w:t>
            </w:r>
            <w:r w:rsidRPr="005A272E">
              <w:t>мы цифровой образов</w:t>
            </w:r>
            <w:r w:rsidRPr="005A272E">
              <w:t>а</w:t>
            </w:r>
            <w:r w:rsidRPr="005A272E">
              <w:t>тельной среды, в общем числе образовательных организаций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ций, реализующих программы общего образования, д</w:t>
            </w:r>
            <w:r w:rsidRPr="005A272E">
              <w:t>о</w:t>
            </w:r>
            <w:r w:rsidRPr="005A272E">
              <w:t>полнительного о</w:t>
            </w:r>
            <w:r w:rsidRPr="005A272E">
              <w:t>б</w:t>
            </w:r>
            <w:r w:rsidRPr="005A272E">
              <w:t>разования детей и среднего профе</w:t>
            </w:r>
            <w:r w:rsidRPr="005A272E">
              <w:t>с</w:t>
            </w:r>
            <w:r w:rsidRPr="005A272E">
              <w:lastRenderedPageBreak/>
              <w:t>сионального обр</w:t>
            </w:r>
            <w:r w:rsidRPr="005A272E">
              <w:t>а</w:t>
            </w:r>
            <w:r w:rsidRPr="005A272E">
              <w:t>зования, осущест</w:t>
            </w:r>
            <w:r w:rsidRPr="005A272E">
              <w:t>в</w:t>
            </w:r>
            <w:r w:rsidRPr="005A272E">
              <w:t>ляющих образов</w:t>
            </w:r>
            <w:r w:rsidRPr="005A272E">
              <w:t>а</w:t>
            </w:r>
            <w:r w:rsidRPr="005A272E">
              <w:t>тельную деятел</w:t>
            </w:r>
            <w:r w:rsidRPr="005A272E">
              <w:t>ь</w:t>
            </w:r>
            <w:r w:rsidRPr="005A272E">
              <w:t>ность с использов</w:t>
            </w:r>
            <w:r w:rsidRPr="005A272E">
              <w:t>а</w:t>
            </w:r>
            <w:r w:rsidRPr="005A272E">
              <w:t>нием федеральной информационно-сервисной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среды, в общем числе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А – количество о</w:t>
            </w:r>
            <w:r w:rsidRPr="005A272E">
              <w:t>б</w:t>
            </w:r>
            <w:r w:rsidRPr="005A272E">
              <w:t>разовательных о</w:t>
            </w:r>
            <w:r w:rsidRPr="005A272E">
              <w:t>р</w:t>
            </w:r>
            <w:r w:rsidRPr="005A272E">
              <w:t>ганизаций, реал</w:t>
            </w:r>
            <w:r w:rsidRPr="005A272E">
              <w:t>и</w:t>
            </w:r>
            <w:r w:rsidRPr="005A272E">
              <w:t>зующих программы общего образов</w:t>
            </w:r>
            <w:r w:rsidRPr="005A272E">
              <w:t>а</w:t>
            </w:r>
            <w:r w:rsidRPr="005A272E">
              <w:t>ния, дополнител</w:t>
            </w:r>
            <w:r w:rsidRPr="005A272E">
              <w:t>ь</w:t>
            </w:r>
            <w:r w:rsidRPr="005A272E">
              <w:t>ного образования детей и среднего профессионального образования, ос</w:t>
            </w:r>
            <w:r w:rsidRPr="005A272E">
              <w:t>у</w:t>
            </w:r>
            <w:r w:rsidRPr="005A272E">
              <w:lastRenderedPageBreak/>
              <w:t>ществляющих обр</w:t>
            </w:r>
            <w:r w:rsidRPr="005A272E">
              <w:t>а</w:t>
            </w:r>
            <w:r w:rsidRPr="005A272E">
              <w:t>зовательную де</w:t>
            </w:r>
            <w:r w:rsidRPr="005A272E">
              <w:t>я</w:t>
            </w:r>
            <w:r w:rsidRPr="005A272E">
              <w:t>тельность с испол</w:t>
            </w:r>
            <w:r w:rsidRPr="005A272E">
              <w:t>ь</w:t>
            </w:r>
            <w:r w:rsidRPr="005A272E">
              <w:t>зованием фед</w:t>
            </w:r>
            <w:r w:rsidRPr="005A272E">
              <w:t>е</w:t>
            </w:r>
            <w:r w:rsidRPr="005A272E">
              <w:t>ральной информ</w:t>
            </w:r>
            <w:r w:rsidRPr="005A272E">
              <w:t>а</w:t>
            </w:r>
            <w:r w:rsidRPr="005A272E">
              <w:t>ционно-сервисной платформы цифр</w:t>
            </w:r>
            <w:r w:rsidRPr="005A272E">
              <w:t>о</w:t>
            </w:r>
            <w:r w:rsidRPr="005A272E">
              <w:t>вой образовател</w:t>
            </w:r>
            <w:r w:rsidRPr="005A272E">
              <w:t>ь</w:t>
            </w:r>
            <w:r w:rsidRPr="005A272E">
              <w:t>ной среды, в общем числе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образ</w:t>
            </w:r>
            <w:r w:rsidRPr="005A272E">
              <w:t>о</w:t>
            </w:r>
            <w:r w:rsidRPr="005A272E">
              <w:t>вательных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общеобразов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9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23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ций, реализующих программы общего образования, д</w:t>
            </w:r>
            <w:r w:rsidRPr="005A272E">
              <w:t>о</w:t>
            </w:r>
            <w:r w:rsidRPr="005A272E">
              <w:t>полнительного о</w:t>
            </w:r>
            <w:r w:rsidRPr="005A272E">
              <w:t>б</w:t>
            </w:r>
            <w:r w:rsidRPr="005A272E">
              <w:t>разования детей и среднего профе</w:t>
            </w:r>
            <w:r w:rsidRPr="005A272E">
              <w:t>с</w:t>
            </w:r>
            <w:r w:rsidRPr="005A272E">
              <w:t>сионального обр</w:t>
            </w:r>
            <w:r w:rsidRPr="005A272E">
              <w:t>а</w:t>
            </w:r>
            <w:r w:rsidRPr="005A272E">
              <w:t>зования, осущест</w:t>
            </w:r>
            <w:r w:rsidRPr="005A272E">
              <w:t>в</w:t>
            </w:r>
            <w:r w:rsidRPr="005A272E">
              <w:t>ляющих образов</w:t>
            </w:r>
            <w:r w:rsidRPr="005A272E">
              <w:t>а</w:t>
            </w:r>
            <w:r w:rsidRPr="005A272E">
              <w:t>тельную деятел</w:t>
            </w:r>
            <w:r w:rsidRPr="005A272E">
              <w:t>ь</w:t>
            </w:r>
            <w:r w:rsidRPr="005A272E">
              <w:t>ность с использов</w:t>
            </w:r>
            <w:r w:rsidRPr="005A272E">
              <w:t>а</w:t>
            </w:r>
            <w:r w:rsidRPr="005A272E">
              <w:t>нием федеральной информационно-сервисной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среды, в общем числе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образовател</w:t>
            </w:r>
            <w:r w:rsidRPr="005A272E">
              <w:t>ь</w:t>
            </w:r>
            <w:r w:rsidRPr="005A272E">
              <w:t>ных организаций, реал</w:t>
            </w:r>
            <w:r w:rsidRPr="005A272E">
              <w:t>и</w:t>
            </w:r>
            <w:r w:rsidRPr="005A272E">
              <w:t>зующих программы о</w:t>
            </w:r>
            <w:r w:rsidRPr="005A272E">
              <w:t>б</w:t>
            </w:r>
            <w:r w:rsidRPr="005A272E">
              <w:t>щего образования, д</w:t>
            </w:r>
            <w:r w:rsidRPr="005A272E">
              <w:t>о</w:t>
            </w:r>
            <w:r w:rsidRPr="005A272E">
              <w:t>полнительного образ</w:t>
            </w:r>
            <w:r w:rsidRPr="005A272E">
              <w:t>о</w:t>
            </w:r>
            <w:r w:rsidRPr="005A272E">
              <w:t>вания детей и среднего профессионального о</w:t>
            </w:r>
            <w:r w:rsidRPr="005A272E">
              <w:t>б</w:t>
            </w:r>
            <w:r w:rsidRPr="005A272E">
              <w:t>разования, осущест</w:t>
            </w:r>
            <w:r w:rsidRPr="005A272E">
              <w:t>в</w:t>
            </w:r>
            <w:r w:rsidRPr="005A272E">
              <w:t>ляющих образовател</w:t>
            </w:r>
            <w:r w:rsidRPr="005A272E">
              <w:t>ь</w:t>
            </w:r>
            <w:r w:rsidRPr="005A272E">
              <w:t>ную деятельность с и</w:t>
            </w:r>
            <w:r w:rsidRPr="005A272E">
              <w:t>с</w:t>
            </w:r>
            <w:r w:rsidRPr="005A272E">
              <w:t>пользованием фед</w:t>
            </w:r>
            <w:r w:rsidRPr="005A272E">
              <w:t>е</w:t>
            </w:r>
            <w:r w:rsidRPr="005A272E">
              <w:t>ральной информацио</w:t>
            </w:r>
            <w:r w:rsidRPr="005A272E">
              <w:t>н</w:t>
            </w:r>
            <w:r w:rsidRPr="005A272E">
              <w:t>но-сервисной платфо</w:t>
            </w:r>
            <w:r w:rsidRPr="005A272E">
              <w:t>р</w:t>
            </w:r>
            <w:r w:rsidRPr="005A272E">
              <w:t>мы цифровой образов</w:t>
            </w:r>
            <w:r w:rsidRPr="005A272E">
              <w:t>а</w:t>
            </w:r>
            <w:r w:rsidRPr="005A272E">
              <w:t>тельной среды, в общем числе образовательных организаций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 xml:space="preserve">С=А/В*100%, где </w:t>
            </w:r>
          </w:p>
          <w:p w:rsidR="005A272E" w:rsidRPr="005A272E" w:rsidRDefault="005A272E" w:rsidP="005A272E">
            <w:r w:rsidRPr="005A272E">
              <w:t>С - доля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ций, реализующих программы общего образования, д</w:t>
            </w:r>
            <w:r w:rsidRPr="005A272E">
              <w:t>о</w:t>
            </w:r>
            <w:r w:rsidRPr="005A272E">
              <w:t>полнительного о</w:t>
            </w:r>
            <w:r w:rsidRPr="005A272E">
              <w:t>б</w:t>
            </w:r>
            <w:r w:rsidRPr="005A272E">
              <w:t>разования детей и среднего профе</w:t>
            </w:r>
            <w:r w:rsidRPr="005A272E">
              <w:t>с</w:t>
            </w:r>
            <w:r w:rsidRPr="005A272E">
              <w:t>сионального обр</w:t>
            </w:r>
            <w:r w:rsidRPr="005A272E">
              <w:t>а</w:t>
            </w:r>
            <w:r w:rsidRPr="005A272E">
              <w:t>зования, осущест</w:t>
            </w:r>
            <w:r w:rsidRPr="005A272E">
              <w:t>в</w:t>
            </w:r>
            <w:r w:rsidRPr="005A272E">
              <w:t>ляющих образов</w:t>
            </w:r>
            <w:r w:rsidRPr="005A272E">
              <w:t>а</w:t>
            </w:r>
            <w:r w:rsidRPr="005A272E">
              <w:t>тельную деятел</w:t>
            </w:r>
            <w:r w:rsidRPr="005A272E">
              <w:t>ь</w:t>
            </w:r>
            <w:r w:rsidRPr="005A272E">
              <w:t>ность с использов</w:t>
            </w:r>
            <w:r w:rsidRPr="005A272E">
              <w:t>а</w:t>
            </w:r>
            <w:r w:rsidRPr="005A272E">
              <w:t>нием федеральной информационно-сервисной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среды, в общем числе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А-количество обр</w:t>
            </w:r>
            <w:r w:rsidRPr="005A272E">
              <w:t>а</w:t>
            </w:r>
            <w:r w:rsidRPr="005A272E">
              <w:t>зовательных орг</w:t>
            </w:r>
            <w:r w:rsidRPr="005A272E">
              <w:t>а</w:t>
            </w:r>
            <w:r w:rsidRPr="005A272E">
              <w:t>низаций, реал</w:t>
            </w:r>
            <w:r w:rsidRPr="005A272E">
              <w:t>и</w:t>
            </w:r>
            <w:r w:rsidRPr="005A272E">
              <w:t>зующих программы общего образов</w:t>
            </w:r>
            <w:r w:rsidRPr="005A272E">
              <w:t>а</w:t>
            </w:r>
            <w:r w:rsidRPr="005A272E">
              <w:t>ния, дополнител</w:t>
            </w:r>
            <w:r w:rsidRPr="005A272E">
              <w:t>ь</w:t>
            </w:r>
            <w:r w:rsidRPr="005A272E">
              <w:t>ного образования детей и среднего профессионального образования, ос</w:t>
            </w:r>
            <w:r w:rsidRPr="005A272E">
              <w:t>у</w:t>
            </w:r>
            <w:r w:rsidRPr="005A272E">
              <w:t>ществляющих обр</w:t>
            </w:r>
            <w:r w:rsidRPr="005A272E">
              <w:t>а</w:t>
            </w:r>
            <w:r w:rsidRPr="005A272E">
              <w:t>зовательную де</w:t>
            </w:r>
            <w:r w:rsidRPr="005A272E">
              <w:t>я</w:t>
            </w:r>
            <w:r w:rsidRPr="005A272E">
              <w:t>тельность с испол</w:t>
            </w:r>
            <w:r w:rsidRPr="005A272E">
              <w:t>ь</w:t>
            </w:r>
            <w:r w:rsidRPr="005A272E">
              <w:t>зованием фед</w:t>
            </w:r>
            <w:r w:rsidRPr="005A272E">
              <w:t>е</w:t>
            </w:r>
            <w:r w:rsidRPr="005A272E">
              <w:t>ральной информ</w:t>
            </w:r>
            <w:r w:rsidRPr="005A272E">
              <w:t>а</w:t>
            </w:r>
            <w:r w:rsidRPr="005A272E">
              <w:t>ционно-сервисной платформы цифр</w:t>
            </w:r>
            <w:r w:rsidRPr="005A272E">
              <w:t>о</w:t>
            </w:r>
            <w:r w:rsidRPr="005A272E">
              <w:t>вой образовател</w:t>
            </w:r>
            <w:r w:rsidRPr="005A272E">
              <w:t>ь</w:t>
            </w:r>
            <w:r w:rsidRPr="005A272E">
              <w:t>ной среды, в общем числе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образ</w:t>
            </w:r>
            <w:r w:rsidRPr="005A272E">
              <w:t>о</w:t>
            </w:r>
            <w:r w:rsidRPr="005A272E">
              <w:t>вательных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общеобразов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24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обучающихся по программам общего образов</w:t>
            </w:r>
            <w:r w:rsidRPr="005A272E">
              <w:t>а</w:t>
            </w:r>
            <w:r w:rsidRPr="005A272E">
              <w:lastRenderedPageBreak/>
              <w:t>ния и среднего профессионального образования, и</w:t>
            </w:r>
            <w:r w:rsidRPr="005A272E">
              <w:t>с</w:t>
            </w:r>
            <w:r w:rsidRPr="005A272E">
              <w:t>пользующих фед</w:t>
            </w:r>
            <w:r w:rsidRPr="005A272E">
              <w:t>е</w:t>
            </w:r>
            <w:r w:rsidRPr="005A272E">
              <w:t>ральную информ</w:t>
            </w:r>
            <w:r w:rsidRPr="005A272E">
              <w:t>а</w:t>
            </w:r>
            <w:r w:rsidRPr="005A272E">
              <w:t>ционно-сервисную платформу цифр</w:t>
            </w:r>
            <w:r w:rsidRPr="005A272E">
              <w:t>о</w:t>
            </w:r>
            <w:r w:rsidRPr="005A272E">
              <w:t>вой образовател</w:t>
            </w:r>
            <w:r w:rsidRPr="005A272E">
              <w:t>ь</w:t>
            </w:r>
            <w:r w:rsidRPr="005A272E">
              <w:t>ной среды для «г</w:t>
            </w:r>
            <w:r w:rsidRPr="005A272E">
              <w:t>о</w:t>
            </w:r>
            <w:r w:rsidRPr="005A272E">
              <w:t>ризонтального» обучения и нефо</w:t>
            </w:r>
            <w:r w:rsidRPr="005A272E">
              <w:t>р</w:t>
            </w:r>
            <w:r w:rsidRPr="005A272E">
              <w:t>мального образ</w:t>
            </w:r>
            <w:r w:rsidRPr="005A272E">
              <w:t>о</w:t>
            </w:r>
            <w:r w:rsidRPr="005A272E">
              <w:t>вания, в общем числе обучающихся по указанным пр</w:t>
            </w:r>
            <w:r w:rsidRPr="005A272E">
              <w:t>о</w:t>
            </w:r>
            <w:r w:rsidRPr="005A272E">
              <w:t>граммам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обучающихся по программам общего о</w:t>
            </w:r>
            <w:r w:rsidRPr="005A272E">
              <w:t>б</w:t>
            </w:r>
            <w:r w:rsidRPr="005A272E">
              <w:lastRenderedPageBreak/>
              <w:t>разования и среднего профессионального о</w:t>
            </w:r>
            <w:r w:rsidRPr="005A272E">
              <w:t>б</w:t>
            </w:r>
            <w:r w:rsidRPr="005A272E">
              <w:t>разования, использу</w:t>
            </w:r>
            <w:r w:rsidRPr="005A272E">
              <w:t>ю</w:t>
            </w:r>
            <w:r w:rsidRPr="005A272E">
              <w:t>щих федеральную и</w:t>
            </w:r>
            <w:r w:rsidRPr="005A272E">
              <w:t>н</w:t>
            </w:r>
            <w:r w:rsidRPr="005A272E">
              <w:t>формационно-сервисную платформу цифровой образов</w:t>
            </w:r>
            <w:r w:rsidRPr="005A272E">
              <w:t>а</w:t>
            </w:r>
            <w:r w:rsidRPr="005A272E">
              <w:t>тельной среды для «г</w:t>
            </w:r>
            <w:r w:rsidRPr="005A272E">
              <w:t>о</w:t>
            </w:r>
            <w:r w:rsidRPr="005A272E">
              <w:t>ризонтального» обуч</w:t>
            </w:r>
            <w:r w:rsidRPr="005A272E">
              <w:t>е</w:t>
            </w:r>
            <w:r w:rsidRPr="005A272E">
              <w:t>ния и неформального образования, в общем числе обучающихся по указанным программам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обуча</w:t>
            </w:r>
            <w:r w:rsidRPr="005A272E">
              <w:t>ю</w:t>
            </w:r>
            <w:r w:rsidRPr="005A272E">
              <w:lastRenderedPageBreak/>
              <w:t>щихся по програ</w:t>
            </w:r>
            <w:r w:rsidRPr="005A272E">
              <w:t>м</w:t>
            </w:r>
            <w:r w:rsidRPr="005A272E">
              <w:t>мам общего обр</w:t>
            </w:r>
            <w:r w:rsidRPr="005A272E">
              <w:t>а</w:t>
            </w:r>
            <w:r w:rsidRPr="005A272E">
              <w:t>зования и среднего профессионального образования, и</w:t>
            </w:r>
            <w:r w:rsidRPr="005A272E">
              <w:t>с</w:t>
            </w:r>
            <w:r w:rsidRPr="005A272E">
              <w:t>пользующих фед</w:t>
            </w:r>
            <w:r w:rsidRPr="005A272E">
              <w:t>е</w:t>
            </w:r>
            <w:r w:rsidRPr="005A272E">
              <w:t>ральную информ</w:t>
            </w:r>
            <w:r w:rsidRPr="005A272E">
              <w:t>а</w:t>
            </w:r>
            <w:r w:rsidRPr="005A272E">
              <w:t>ционно-сервисную платформу цифр</w:t>
            </w:r>
            <w:r w:rsidRPr="005A272E">
              <w:t>о</w:t>
            </w:r>
            <w:r w:rsidRPr="005A272E">
              <w:t>вой образовател</w:t>
            </w:r>
            <w:r w:rsidRPr="005A272E">
              <w:t>ь</w:t>
            </w:r>
            <w:r w:rsidRPr="005A272E">
              <w:t>ной среды для «г</w:t>
            </w:r>
            <w:r w:rsidRPr="005A272E">
              <w:t>о</w:t>
            </w:r>
            <w:r w:rsidRPr="005A272E">
              <w:t>ризонтального» обучения и нефо</w:t>
            </w:r>
            <w:r w:rsidRPr="005A272E">
              <w:t>р</w:t>
            </w:r>
            <w:r w:rsidRPr="005A272E">
              <w:t>мального образов</w:t>
            </w:r>
            <w:r w:rsidRPr="005A272E">
              <w:t>а</w:t>
            </w:r>
            <w:r w:rsidRPr="005A272E">
              <w:t>ния, в общем числе обучающихся по указанным пр</w:t>
            </w:r>
            <w:r w:rsidRPr="005A272E">
              <w:t>о</w:t>
            </w:r>
            <w:r w:rsidRPr="005A272E">
              <w:t>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А – количество об</w:t>
            </w:r>
            <w:r w:rsidRPr="005A272E">
              <w:t>у</w:t>
            </w:r>
            <w:r w:rsidRPr="005A272E">
              <w:t>чающихся по пр</w:t>
            </w:r>
            <w:r w:rsidRPr="005A272E">
              <w:t>о</w:t>
            </w:r>
            <w:r w:rsidRPr="005A272E">
              <w:t xml:space="preserve">граммам общего </w:t>
            </w:r>
            <w:r w:rsidRPr="005A272E">
              <w:lastRenderedPageBreak/>
              <w:t>образования и среднего профе</w:t>
            </w:r>
            <w:r w:rsidRPr="005A272E">
              <w:t>с</w:t>
            </w:r>
            <w:r w:rsidRPr="005A272E">
              <w:t>сионального обр</w:t>
            </w:r>
            <w:r w:rsidRPr="005A272E">
              <w:t>а</w:t>
            </w:r>
            <w:r w:rsidRPr="005A272E">
              <w:t>зования, испол</w:t>
            </w:r>
            <w:r w:rsidRPr="005A272E">
              <w:t>ь</w:t>
            </w:r>
            <w:r w:rsidRPr="005A272E">
              <w:t>зующих федерал</w:t>
            </w:r>
            <w:r w:rsidRPr="005A272E">
              <w:t>ь</w:t>
            </w:r>
            <w:r w:rsidRPr="005A272E">
              <w:t>ную информацио</w:t>
            </w:r>
            <w:r w:rsidRPr="005A272E">
              <w:t>н</w:t>
            </w:r>
            <w:r w:rsidRPr="005A272E">
              <w:t>но-сервисную пла</w:t>
            </w:r>
            <w:r w:rsidRPr="005A272E">
              <w:t>т</w:t>
            </w:r>
            <w:r w:rsidRPr="005A272E">
              <w:t>форму цифровой образовательной среды для «гор</w:t>
            </w:r>
            <w:r w:rsidRPr="005A272E">
              <w:t>и</w:t>
            </w:r>
            <w:r w:rsidRPr="005A272E">
              <w:t>зонтального» об</w:t>
            </w:r>
            <w:r w:rsidRPr="005A272E">
              <w:t>у</w:t>
            </w:r>
            <w:r w:rsidRPr="005A272E">
              <w:t>чения и нефо</w:t>
            </w:r>
            <w:r w:rsidRPr="005A272E">
              <w:t>р</w:t>
            </w:r>
            <w:r w:rsidRPr="005A272E">
              <w:t>мального образов</w:t>
            </w:r>
            <w:r w:rsidRPr="005A272E">
              <w:t>а</w:t>
            </w:r>
            <w:r w:rsidRPr="005A272E">
              <w:t>ния, в общем числе обучающихся по указанным пр</w:t>
            </w:r>
            <w:r w:rsidRPr="005A272E">
              <w:t>о</w:t>
            </w:r>
            <w:r w:rsidRPr="005A272E">
              <w:t>граммам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lastRenderedPageBreak/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 обуча</w:t>
            </w:r>
            <w:r w:rsidRPr="005A272E">
              <w:t>ю</w:t>
            </w:r>
            <w:r w:rsidRPr="005A272E">
              <w:t>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 xml:space="preserve">зования </w:t>
            </w:r>
            <w:r w:rsidRPr="005A272E">
              <w:lastRenderedPageBreak/>
              <w:t>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обучающихся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25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педагогич</w:t>
            </w:r>
            <w:r w:rsidRPr="005A272E">
              <w:t>е</w:t>
            </w:r>
            <w:r w:rsidRPr="005A272E">
              <w:t>ских работников общего образов</w:t>
            </w:r>
            <w:r w:rsidRPr="005A272E">
              <w:t>а</w:t>
            </w:r>
            <w:r w:rsidRPr="005A272E">
              <w:t>ния, прошедших повышение квал</w:t>
            </w:r>
            <w:r w:rsidRPr="005A272E">
              <w:t>и</w:t>
            </w:r>
            <w:r w:rsidRPr="005A272E">
              <w:t>фикации в рамках периодической а</w:t>
            </w:r>
            <w:r w:rsidRPr="005A272E">
              <w:t>т</w:t>
            </w:r>
            <w:r w:rsidRPr="005A272E">
              <w:t>тестации в цифр</w:t>
            </w:r>
            <w:r w:rsidRPr="005A272E">
              <w:t>о</w:t>
            </w:r>
            <w:r w:rsidRPr="005A272E">
              <w:t>вой форме с и</w:t>
            </w:r>
            <w:r w:rsidRPr="005A272E">
              <w:t>с</w:t>
            </w:r>
            <w:r w:rsidRPr="005A272E">
              <w:t>пользованием и</w:t>
            </w:r>
            <w:r w:rsidRPr="005A272E">
              <w:t>н</w:t>
            </w:r>
            <w:r w:rsidRPr="005A272E">
              <w:lastRenderedPageBreak/>
              <w:t>формационного ресурса «одного окна» («Совреме</w:t>
            </w:r>
            <w:r w:rsidRPr="005A272E">
              <w:t>н</w:t>
            </w:r>
            <w:r w:rsidRPr="005A272E">
              <w:t>ная цифровая обр</w:t>
            </w:r>
            <w:r w:rsidRPr="005A272E">
              <w:t>а</w:t>
            </w:r>
            <w:r w:rsidRPr="005A272E">
              <w:t>зовательная среда в Российской Фед</w:t>
            </w:r>
            <w:r w:rsidRPr="005A272E">
              <w:t>е</w:t>
            </w:r>
            <w:r w:rsidRPr="005A272E">
              <w:t>рации»), в общем числе педагогич</w:t>
            </w:r>
            <w:r w:rsidRPr="005A272E">
              <w:t>е</w:t>
            </w:r>
            <w:r w:rsidRPr="005A272E">
              <w:t>ских работников общего образов</w:t>
            </w:r>
            <w:r w:rsidRPr="005A272E">
              <w:t>а</w:t>
            </w:r>
            <w:r w:rsidRPr="005A272E">
              <w:t>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педагогических работников общего о</w:t>
            </w:r>
            <w:r w:rsidRPr="005A272E">
              <w:t>б</w:t>
            </w:r>
            <w:r w:rsidRPr="005A272E">
              <w:t>разования, прошедших повышение квалифик</w:t>
            </w:r>
            <w:r w:rsidRPr="005A272E">
              <w:t>а</w:t>
            </w:r>
            <w:r w:rsidRPr="005A272E">
              <w:t>ции в рамках период</w:t>
            </w:r>
            <w:r w:rsidRPr="005A272E">
              <w:t>и</w:t>
            </w:r>
            <w:r w:rsidRPr="005A272E">
              <w:t>ческой аттестации в цифровой форме с и</w:t>
            </w:r>
            <w:r w:rsidRPr="005A272E">
              <w:t>с</w:t>
            </w:r>
            <w:r w:rsidRPr="005A272E">
              <w:t>пользованием инфо</w:t>
            </w:r>
            <w:r w:rsidRPr="005A272E">
              <w:t>р</w:t>
            </w:r>
            <w:r w:rsidRPr="005A272E">
              <w:t xml:space="preserve">мационного ресурса </w:t>
            </w:r>
            <w:r w:rsidRPr="005A272E">
              <w:lastRenderedPageBreak/>
              <w:t>«одного окна» («Совр</w:t>
            </w:r>
            <w:r w:rsidRPr="005A272E">
              <w:t>е</w:t>
            </w:r>
            <w:r w:rsidRPr="005A272E">
              <w:t>менная цифровая обр</w:t>
            </w:r>
            <w:r w:rsidRPr="005A272E">
              <w:t>а</w:t>
            </w:r>
            <w:r w:rsidRPr="005A272E">
              <w:t>зовательная среда в Ро</w:t>
            </w:r>
            <w:r w:rsidRPr="005A272E">
              <w:t>с</w:t>
            </w:r>
            <w:r w:rsidRPr="005A272E">
              <w:t>сийской Федерации»), в общем числе педагог</w:t>
            </w:r>
            <w:r w:rsidRPr="005A272E">
              <w:t>и</w:t>
            </w:r>
            <w:r w:rsidRPr="005A272E">
              <w:t>ческих работников о</w:t>
            </w:r>
            <w:r w:rsidRPr="005A272E">
              <w:t>б</w:t>
            </w:r>
            <w:r w:rsidRPr="005A272E">
              <w:t>щего образования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педагог</w:t>
            </w:r>
            <w:r w:rsidRPr="005A272E">
              <w:t>и</w:t>
            </w:r>
            <w:r w:rsidRPr="005A272E">
              <w:t>ческих работников общего образов</w:t>
            </w:r>
            <w:r w:rsidRPr="005A272E">
              <w:t>а</w:t>
            </w:r>
            <w:r w:rsidRPr="005A272E">
              <w:t>ния, прошедших повышение квал</w:t>
            </w:r>
            <w:r w:rsidRPr="005A272E">
              <w:t>и</w:t>
            </w:r>
            <w:r w:rsidRPr="005A272E">
              <w:t>фикации в рамках периодической а</w:t>
            </w:r>
            <w:r w:rsidRPr="005A272E">
              <w:t>т</w:t>
            </w:r>
            <w:r w:rsidRPr="005A272E">
              <w:t>тестации в цифр</w:t>
            </w:r>
            <w:r w:rsidRPr="005A272E">
              <w:t>о</w:t>
            </w:r>
            <w:r w:rsidRPr="005A272E">
              <w:lastRenderedPageBreak/>
              <w:t>вой форме с и</w:t>
            </w:r>
            <w:r w:rsidRPr="005A272E">
              <w:t>с</w:t>
            </w:r>
            <w:r w:rsidRPr="005A272E">
              <w:t>пользованием и</w:t>
            </w:r>
            <w:r w:rsidRPr="005A272E">
              <w:t>н</w:t>
            </w:r>
            <w:r w:rsidRPr="005A272E">
              <w:t>формационного р</w:t>
            </w:r>
            <w:r w:rsidRPr="005A272E">
              <w:t>е</w:t>
            </w:r>
            <w:r w:rsidRPr="005A272E">
              <w:t>сурса «одного окна» («Современная цифровая образов</w:t>
            </w:r>
            <w:r w:rsidRPr="005A272E">
              <w:t>а</w:t>
            </w:r>
            <w:r w:rsidRPr="005A272E">
              <w:t>тельная среда в Ро</w:t>
            </w:r>
            <w:r w:rsidRPr="005A272E">
              <w:t>с</w:t>
            </w:r>
            <w:r w:rsidRPr="005A272E">
              <w:t>сийской Федер</w:t>
            </w:r>
            <w:r w:rsidRPr="005A272E">
              <w:t>а</w:t>
            </w:r>
            <w:r w:rsidRPr="005A272E">
              <w:t>ции»), в общем чи</w:t>
            </w:r>
            <w:r w:rsidRPr="005A272E">
              <w:t>с</w:t>
            </w:r>
            <w:r w:rsidRPr="005A272E">
              <w:t>ле педагогических работников общего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А – количество п</w:t>
            </w:r>
            <w:r w:rsidRPr="005A272E">
              <w:t>е</w:t>
            </w:r>
            <w:r w:rsidRPr="005A272E">
              <w:t>дагогических рабо</w:t>
            </w:r>
            <w:r w:rsidRPr="005A272E">
              <w:t>т</w:t>
            </w:r>
            <w:r w:rsidRPr="005A272E">
              <w:t>ников общего обр</w:t>
            </w:r>
            <w:r w:rsidRPr="005A272E">
              <w:t>а</w:t>
            </w:r>
            <w:r w:rsidRPr="005A272E">
              <w:t>зования, проше</w:t>
            </w:r>
            <w:r w:rsidRPr="005A272E">
              <w:t>д</w:t>
            </w:r>
            <w:r w:rsidRPr="005A272E">
              <w:t>ших повышение квалификации в рамках периодич</w:t>
            </w:r>
            <w:r w:rsidRPr="005A272E">
              <w:t>е</w:t>
            </w:r>
            <w:r w:rsidRPr="005A272E">
              <w:t xml:space="preserve">ской аттестации в цифровой форме с использованием </w:t>
            </w:r>
            <w:r w:rsidRPr="005A272E">
              <w:lastRenderedPageBreak/>
              <w:t>информационного ресурса «одного окна» («Совреме</w:t>
            </w:r>
            <w:r w:rsidRPr="005A272E">
              <w:t>н</w:t>
            </w:r>
            <w:r w:rsidRPr="005A272E">
              <w:t>ная цифровая обр</w:t>
            </w:r>
            <w:r w:rsidRPr="005A272E">
              <w:t>а</w:t>
            </w:r>
            <w:r w:rsidRPr="005A272E">
              <w:t>зовательная среда в Российской Фед</w:t>
            </w:r>
            <w:r w:rsidRPr="005A272E">
              <w:t>е</w:t>
            </w:r>
            <w:r w:rsidRPr="005A272E">
              <w:t>рации»), в общем числе педагогич</w:t>
            </w:r>
            <w:r w:rsidRPr="005A272E">
              <w:t>е</w:t>
            </w:r>
            <w:r w:rsidRPr="005A272E">
              <w:t>ских работников общего образов</w:t>
            </w:r>
            <w:r w:rsidRPr="005A272E">
              <w:t>а</w:t>
            </w:r>
            <w:r w:rsidRPr="005A272E">
              <w:t>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педаг</w:t>
            </w:r>
            <w:r w:rsidRPr="005A272E">
              <w:t>о</w:t>
            </w:r>
            <w:r w:rsidRPr="005A272E">
              <w:t>гических работников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педагогич</w:t>
            </w:r>
            <w:r w:rsidRPr="005A272E">
              <w:t>е</w:t>
            </w:r>
            <w:r w:rsidRPr="005A272E">
              <w:t>ских работников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26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общеобраз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>заций, внедривших целевую модель цифровой образ</w:t>
            </w:r>
            <w:r w:rsidRPr="005A272E">
              <w:t>о</w:t>
            </w:r>
            <w:r w:rsidRPr="005A272E">
              <w:t>вательной среды  в отчетном году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общеобразов</w:t>
            </w:r>
            <w:r w:rsidRPr="005A272E">
              <w:t>а</w:t>
            </w:r>
            <w:r w:rsidRPr="005A272E">
              <w:t>тельных организаций, внедривших целевую модель цифровой обр</w:t>
            </w:r>
            <w:r w:rsidRPr="005A272E">
              <w:t>а</w:t>
            </w:r>
            <w:r w:rsidRPr="005A272E">
              <w:t>зовательной среды  в отчетном году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общеобр</w:t>
            </w:r>
            <w:r w:rsidRPr="005A272E">
              <w:t>а</w:t>
            </w:r>
            <w:r w:rsidRPr="005A272E">
              <w:t>зовательных орг</w:t>
            </w:r>
            <w:r w:rsidRPr="005A272E">
              <w:t>а</w:t>
            </w:r>
            <w:r w:rsidRPr="005A272E">
              <w:t>низаций, внедри</w:t>
            </w:r>
            <w:r w:rsidRPr="005A272E">
              <w:t>в</w:t>
            </w:r>
            <w:r w:rsidRPr="005A272E">
              <w:t>ших целевую м</w:t>
            </w:r>
            <w:r w:rsidRPr="005A272E">
              <w:t>о</w:t>
            </w:r>
            <w:r w:rsidRPr="005A272E">
              <w:t>дель цифровой о</w:t>
            </w:r>
            <w:r w:rsidRPr="005A272E">
              <w:t>б</w:t>
            </w:r>
            <w:r w:rsidRPr="005A272E">
              <w:t>разовательной ср</w:t>
            </w:r>
            <w:r w:rsidRPr="005A272E">
              <w:t>е</w:t>
            </w:r>
            <w:r w:rsidRPr="005A272E">
              <w:t>ды  в отчетном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о</w:t>
            </w:r>
            <w:r w:rsidRPr="005A272E">
              <w:t>б</w:t>
            </w:r>
            <w:r w:rsidRPr="005A272E">
              <w:t>щеобразовательных организаций, вн</w:t>
            </w:r>
            <w:r w:rsidRPr="005A272E">
              <w:t>е</w:t>
            </w:r>
            <w:r w:rsidRPr="005A272E">
              <w:t>дривших целевую модель цифровой образовательной среды  в отчетном году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общеобразов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27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общеобраз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lastRenderedPageBreak/>
              <w:t>заций, оснащенных в целях внедрения цифровой образ</w:t>
            </w:r>
            <w:r w:rsidRPr="005A272E">
              <w:t>о</w:t>
            </w:r>
            <w:r w:rsidRPr="005A272E">
              <w:t>вательной среды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общеобразов</w:t>
            </w:r>
            <w:r w:rsidRPr="005A272E">
              <w:t>а</w:t>
            </w:r>
            <w:r w:rsidRPr="005A272E">
              <w:lastRenderedPageBreak/>
              <w:t xml:space="preserve">тельных организаций, оснащенных в целях внедрения  цифровой образовательной среды 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lastRenderedPageBreak/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С=А/В*100%, где:</w:t>
            </w:r>
          </w:p>
          <w:p w:rsidR="005A272E" w:rsidRPr="005A272E" w:rsidRDefault="005A272E" w:rsidP="005A272E">
            <w:r w:rsidRPr="005A272E">
              <w:lastRenderedPageBreak/>
              <w:t>С – доля общеобр</w:t>
            </w:r>
            <w:r w:rsidRPr="005A272E">
              <w:t>а</w:t>
            </w:r>
            <w:r w:rsidRPr="005A272E">
              <w:t>зовательных орг</w:t>
            </w:r>
            <w:r w:rsidRPr="005A272E">
              <w:t>а</w:t>
            </w:r>
            <w:r w:rsidRPr="005A272E">
              <w:t>низаций, оснаще</w:t>
            </w:r>
            <w:r w:rsidRPr="005A272E">
              <w:t>н</w:t>
            </w:r>
            <w:r w:rsidRPr="005A272E">
              <w:t>ных в целях внедр</w:t>
            </w:r>
            <w:r w:rsidRPr="005A272E">
              <w:t>е</w:t>
            </w:r>
            <w:r w:rsidRPr="005A272E">
              <w:t>ния цифровой обр</w:t>
            </w:r>
            <w:r w:rsidRPr="005A272E">
              <w:t>а</w:t>
            </w:r>
            <w:r w:rsidRPr="005A272E">
              <w:t xml:space="preserve">зовательной среды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А – количество о</w:t>
            </w:r>
            <w:r w:rsidRPr="005A272E">
              <w:t>б</w:t>
            </w:r>
            <w:r w:rsidRPr="005A272E">
              <w:t xml:space="preserve">щеобразовательных </w:t>
            </w:r>
            <w:r w:rsidRPr="005A272E">
              <w:lastRenderedPageBreak/>
              <w:t>организаций, осн</w:t>
            </w:r>
            <w:r w:rsidRPr="005A272E">
              <w:t>а</w:t>
            </w:r>
            <w:r w:rsidRPr="005A272E">
              <w:t>щенных в целях внедрения  цифр</w:t>
            </w:r>
            <w:r w:rsidRPr="005A272E">
              <w:t>о</w:t>
            </w:r>
            <w:r w:rsidRPr="005A272E">
              <w:t>вой образовател</w:t>
            </w:r>
            <w:r w:rsidRPr="005A272E">
              <w:t>ь</w:t>
            </w:r>
            <w:r w:rsidRPr="005A272E">
              <w:t xml:space="preserve">ной среды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lastRenderedPageBreak/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 орган</w:t>
            </w:r>
            <w:r w:rsidRPr="005A272E">
              <w:t>и</w:t>
            </w:r>
            <w:r w:rsidRPr="005A272E">
              <w:lastRenderedPageBreak/>
              <w:t>заций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Спло</w:t>
            </w:r>
            <w:r w:rsidRPr="005A272E">
              <w:t>ш</w:t>
            </w:r>
            <w:r w:rsidRPr="005A272E">
              <w:lastRenderedPageBreak/>
              <w:t>ной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lastRenderedPageBreak/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lastRenderedPageBreak/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общеобразов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28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обучающихся, для которых созд</w:t>
            </w:r>
            <w:r w:rsidRPr="005A272E">
              <w:t>а</w:t>
            </w:r>
            <w:r w:rsidRPr="005A272E">
              <w:t>ны ранее условия получения качес</w:t>
            </w:r>
            <w:r w:rsidRPr="005A272E">
              <w:t>т</w:t>
            </w:r>
            <w:r w:rsidRPr="005A272E">
              <w:t>венного образов</w:t>
            </w:r>
            <w:r w:rsidRPr="005A272E">
              <w:t>а</w:t>
            </w:r>
            <w:r w:rsidRPr="005A272E">
              <w:t>ния вне зависим</w:t>
            </w:r>
            <w:r w:rsidRPr="005A272E">
              <w:t>о</w:t>
            </w:r>
            <w:r w:rsidRPr="005A272E">
              <w:t>сти от места их н</w:t>
            </w:r>
            <w:r w:rsidRPr="005A272E">
              <w:t>а</w:t>
            </w:r>
            <w:r w:rsidRPr="005A272E">
              <w:t>хождения посре</w:t>
            </w:r>
            <w:r w:rsidRPr="005A272E">
              <w:t>д</w:t>
            </w:r>
            <w:r w:rsidRPr="005A272E">
              <w:t>ством предоставл</w:t>
            </w:r>
            <w:r w:rsidRPr="005A272E">
              <w:t>е</w:t>
            </w:r>
            <w:r w:rsidRPr="005A272E">
              <w:t>ния доступа к ф</w:t>
            </w:r>
            <w:r w:rsidRPr="005A272E">
              <w:t>е</w:t>
            </w:r>
            <w:r w:rsidRPr="005A272E">
              <w:t>деральной инфо</w:t>
            </w:r>
            <w:r w:rsidRPr="005A272E">
              <w:t>р</w:t>
            </w:r>
            <w:r w:rsidRPr="005A272E">
              <w:t>мационно - серви</w:t>
            </w:r>
            <w:r w:rsidRPr="005A272E">
              <w:t>с</w:t>
            </w:r>
            <w:r w:rsidRPr="005A272E">
              <w:t>ной платформе цифровой образ</w:t>
            </w:r>
            <w:r w:rsidRPr="005A272E">
              <w:t>о</w:t>
            </w:r>
            <w:r w:rsidRPr="005A272E">
              <w:t>вательной среды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обучающихся, для которых созданы ранее условия получ</w:t>
            </w:r>
            <w:r w:rsidRPr="005A272E">
              <w:t>е</w:t>
            </w:r>
            <w:r w:rsidRPr="005A272E">
              <w:t>ния качественного обр</w:t>
            </w:r>
            <w:r w:rsidRPr="005A272E">
              <w:t>а</w:t>
            </w:r>
            <w:r w:rsidRPr="005A272E">
              <w:t>зования вне зависим</w:t>
            </w:r>
            <w:r w:rsidRPr="005A272E">
              <w:t>о</w:t>
            </w:r>
            <w:r w:rsidRPr="005A272E">
              <w:t>сти от места их нахо</w:t>
            </w:r>
            <w:r w:rsidRPr="005A272E">
              <w:t>ж</w:t>
            </w:r>
            <w:r w:rsidRPr="005A272E">
              <w:t>дения посредством пр</w:t>
            </w:r>
            <w:r w:rsidRPr="005A272E">
              <w:t>е</w:t>
            </w:r>
            <w:r w:rsidRPr="005A272E">
              <w:t>доставления доступа к федеральной информ</w:t>
            </w:r>
            <w:r w:rsidRPr="005A272E">
              <w:t>а</w:t>
            </w:r>
            <w:r w:rsidRPr="005A272E">
              <w:t>ционно - сервисной платформе цифровой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 обуча</w:t>
            </w:r>
            <w:r w:rsidRPr="005A272E">
              <w:t>ю</w:t>
            </w:r>
            <w:r w:rsidRPr="005A272E">
              <w:t>щихся, для которых созданы ранее у</w:t>
            </w:r>
            <w:r w:rsidRPr="005A272E">
              <w:t>с</w:t>
            </w:r>
            <w:r w:rsidRPr="005A272E">
              <w:t>ловия получения качественного обр</w:t>
            </w:r>
            <w:r w:rsidRPr="005A272E">
              <w:t>а</w:t>
            </w:r>
            <w:r w:rsidRPr="005A272E">
              <w:t>зования вне зав</w:t>
            </w:r>
            <w:r w:rsidRPr="005A272E">
              <w:t>и</w:t>
            </w:r>
            <w:r w:rsidRPr="005A272E">
              <w:t>симости от места их нахождения п</w:t>
            </w:r>
            <w:r w:rsidRPr="005A272E">
              <w:t>о</w:t>
            </w:r>
            <w:r w:rsidRPr="005A272E">
              <w:t>средством предо</w:t>
            </w:r>
            <w:r w:rsidRPr="005A272E">
              <w:t>с</w:t>
            </w:r>
            <w:r w:rsidRPr="005A272E">
              <w:t>тавления доступа к федеральной и</w:t>
            </w:r>
            <w:r w:rsidRPr="005A272E">
              <w:t>н</w:t>
            </w:r>
            <w:r w:rsidRPr="005A272E">
              <w:t>формационно - се</w:t>
            </w:r>
            <w:r w:rsidRPr="005A272E">
              <w:t>р</w:t>
            </w:r>
            <w:r w:rsidRPr="005A272E">
              <w:t>висной платформе цифровой образ</w:t>
            </w:r>
            <w:r w:rsidRPr="005A272E">
              <w:t>о</w:t>
            </w:r>
            <w:r w:rsidRPr="005A272E">
              <w:t>вательной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об</w:t>
            </w:r>
            <w:r w:rsidRPr="005A272E">
              <w:t>у</w:t>
            </w:r>
            <w:r w:rsidRPr="005A272E">
              <w:t>чающихся, для к</w:t>
            </w:r>
            <w:r w:rsidRPr="005A272E">
              <w:t>о</w:t>
            </w:r>
            <w:r w:rsidRPr="005A272E">
              <w:t>торых созданы р</w:t>
            </w:r>
            <w:r w:rsidRPr="005A272E">
              <w:t>а</w:t>
            </w:r>
            <w:r w:rsidRPr="005A272E">
              <w:t>нее условия пол</w:t>
            </w:r>
            <w:r w:rsidRPr="005A272E">
              <w:t>у</w:t>
            </w:r>
            <w:r w:rsidRPr="005A272E">
              <w:t>чения качественн</w:t>
            </w:r>
            <w:r w:rsidRPr="005A272E">
              <w:t>о</w:t>
            </w:r>
            <w:r w:rsidRPr="005A272E">
              <w:t>го образования вне зависимости от ме</w:t>
            </w:r>
            <w:r w:rsidRPr="005A272E">
              <w:t>с</w:t>
            </w:r>
            <w:r w:rsidRPr="005A272E">
              <w:t>та их нахождения посредством пр</w:t>
            </w:r>
            <w:r w:rsidRPr="005A272E">
              <w:t>е</w:t>
            </w:r>
            <w:r w:rsidRPr="005A272E">
              <w:t>доставления дост</w:t>
            </w:r>
            <w:r w:rsidRPr="005A272E">
              <w:t>у</w:t>
            </w:r>
            <w:r w:rsidRPr="005A272E">
              <w:t>па к федеральной информационно - сервисной пла</w:t>
            </w:r>
            <w:r w:rsidRPr="005A272E">
              <w:t>т</w:t>
            </w:r>
            <w:r w:rsidRPr="005A272E">
              <w:t>форме цифровой образовательной среды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обучающихся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29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педагогич</w:t>
            </w:r>
            <w:r w:rsidRPr="005A272E">
              <w:t>е</w:t>
            </w:r>
            <w:r w:rsidRPr="005A272E">
              <w:t>ских работников, использующих се</w:t>
            </w:r>
            <w:r w:rsidRPr="005A272E">
              <w:t>р</w:t>
            </w:r>
            <w:r w:rsidRPr="005A272E">
              <w:t>висы федеральной информационно-сервисной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педагогических работников, использу</w:t>
            </w:r>
            <w:r w:rsidRPr="005A272E">
              <w:t>ю</w:t>
            </w:r>
            <w:r w:rsidRPr="005A272E">
              <w:t>щих сервисы федерал</w:t>
            </w:r>
            <w:r w:rsidRPr="005A272E">
              <w:t>ь</w:t>
            </w:r>
            <w:r w:rsidRPr="005A272E">
              <w:t>ной информационно-сервисной платформы цифровой образов</w:t>
            </w:r>
            <w:r w:rsidRPr="005A272E">
              <w:t>а</w:t>
            </w:r>
            <w:r w:rsidRPr="005A272E">
              <w:t>тельной среды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педагог</w:t>
            </w:r>
            <w:r w:rsidRPr="005A272E">
              <w:t>и</w:t>
            </w:r>
            <w:r w:rsidRPr="005A272E">
              <w:t>ческих работников, использующих се</w:t>
            </w:r>
            <w:r w:rsidRPr="005A272E">
              <w:t>р</w:t>
            </w:r>
            <w:r w:rsidRPr="005A272E">
              <w:t>висы федеральной информационно-сервисной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п</w:t>
            </w:r>
            <w:r w:rsidRPr="005A272E">
              <w:t>е</w:t>
            </w:r>
            <w:r w:rsidRPr="005A272E">
              <w:t>дагогических рабо</w:t>
            </w:r>
            <w:r w:rsidRPr="005A272E">
              <w:t>т</w:t>
            </w:r>
            <w:r w:rsidRPr="005A272E">
              <w:t>ников, использу</w:t>
            </w:r>
            <w:r w:rsidRPr="005A272E">
              <w:t>ю</w:t>
            </w:r>
            <w:r w:rsidRPr="005A272E">
              <w:t>щих сервисы фед</w:t>
            </w:r>
            <w:r w:rsidRPr="005A272E">
              <w:t>е</w:t>
            </w:r>
            <w:r w:rsidRPr="005A272E">
              <w:t>ральной информ</w:t>
            </w:r>
            <w:r w:rsidRPr="005A272E">
              <w:t>а</w:t>
            </w:r>
            <w:r w:rsidRPr="005A272E">
              <w:t>ционно-сервисной платформы цифр</w:t>
            </w:r>
            <w:r w:rsidRPr="005A272E">
              <w:t>о</w:t>
            </w:r>
            <w:r w:rsidRPr="005A272E">
              <w:t>вой образовател</w:t>
            </w:r>
            <w:r w:rsidRPr="005A272E">
              <w:t>ь</w:t>
            </w:r>
            <w:r w:rsidRPr="005A272E">
              <w:t>ной среды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педагогических работников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30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ций, использующих сервисы федерал</w:t>
            </w:r>
            <w:r w:rsidRPr="005A272E">
              <w:t>ь</w:t>
            </w:r>
            <w:r w:rsidRPr="005A272E">
              <w:t>ной информацио</w:t>
            </w:r>
            <w:r w:rsidRPr="005A272E">
              <w:t>н</w:t>
            </w:r>
            <w:r w:rsidRPr="005A272E">
              <w:t>но-сервисной пла</w:t>
            </w:r>
            <w:r w:rsidRPr="005A272E">
              <w:t>т</w:t>
            </w:r>
            <w:r w:rsidRPr="005A272E">
              <w:t>формы цифровой образовательной среды при реализ</w:t>
            </w:r>
            <w:r w:rsidRPr="005A272E">
              <w:t>а</w:t>
            </w:r>
            <w:r w:rsidRPr="005A272E">
              <w:t>ции программ о</w:t>
            </w:r>
            <w:r w:rsidRPr="005A272E">
              <w:t>с</w:t>
            </w:r>
            <w:r w:rsidRPr="005A272E">
              <w:t>новного общего образования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харктеризует долю образовательных организаций, испол</w:t>
            </w:r>
            <w:r w:rsidRPr="005A272E">
              <w:t>ь</w:t>
            </w:r>
            <w:r w:rsidRPr="005A272E">
              <w:t>зующих сервисы фед</w:t>
            </w:r>
            <w:r w:rsidRPr="005A272E">
              <w:t>е</w:t>
            </w:r>
            <w:r w:rsidRPr="005A272E">
              <w:t>ральной информацио</w:t>
            </w:r>
            <w:r w:rsidRPr="005A272E">
              <w:t>н</w:t>
            </w:r>
            <w:r w:rsidRPr="005A272E">
              <w:t>но-сервисной платфо</w:t>
            </w:r>
            <w:r w:rsidRPr="005A272E">
              <w:t>р</w:t>
            </w:r>
            <w:r w:rsidRPr="005A272E">
              <w:t>мы цифровой образов</w:t>
            </w:r>
            <w:r w:rsidRPr="005A272E">
              <w:t>а</w:t>
            </w:r>
            <w:r w:rsidRPr="005A272E">
              <w:t>тельной среды при ре</w:t>
            </w:r>
            <w:r w:rsidRPr="005A272E">
              <w:t>а</w:t>
            </w:r>
            <w:r w:rsidRPr="005A272E">
              <w:t>лизации программ о</w:t>
            </w:r>
            <w:r w:rsidRPr="005A272E">
              <w:t>с</w:t>
            </w:r>
            <w:r w:rsidRPr="005A272E">
              <w:t>новного общего образ</w:t>
            </w:r>
            <w:r w:rsidRPr="005A272E">
              <w:t>о</w:t>
            </w:r>
            <w:r w:rsidRPr="005A272E">
              <w:t>вания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ций, использующих сервисы федерал</w:t>
            </w:r>
            <w:r w:rsidRPr="005A272E">
              <w:t>ь</w:t>
            </w:r>
            <w:r w:rsidRPr="005A272E">
              <w:t>ной информацио</w:t>
            </w:r>
            <w:r w:rsidRPr="005A272E">
              <w:t>н</w:t>
            </w:r>
            <w:r w:rsidRPr="005A272E">
              <w:t>но-сервисной пла</w:t>
            </w:r>
            <w:r w:rsidRPr="005A272E">
              <w:t>т</w:t>
            </w:r>
            <w:r w:rsidRPr="005A272E">
              <w:t>формы цифровой образовательной среды при реализ</w:t>
            </w:r>
            <w:r w:rsidRPr="005A272E">
              <w:t>а</w:t>
            </w:r>
            <w:r w:rsidRPr="005A272E">
              <w:t>ции программ о</w:t>
            </w:r>
            <w:r w:rsidRPr="005A272E">
              <w:t>с</w:t>
            </w:r>
            <w:r w:rsidRPr="005A272E">
              <w:t>новного общего о</w:t>
            </w:r>
            <w:r w:rsidRPr="005A272E">
              <w:t>б</w:t>
            </w:r>
            <w:r w:rsidRPr="005A272E">
              <w:t>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о</w:t>
            </w:r>
            <w:r w:rsidRPr="005A272E">
              <w:t>б</w:t>
            </w:r>
            <w:r w:rsidRPr="005A272E">
              <w:t>разовательных о</w:t>
            </w:r>
            <w:r w:rsidRPr="005A272E">
              <w:t>р</w:t>
            </w:r>
            <w:r w:rsidRPr="005A272E">
              <w:t>ганизаций, испол</w:t>
            </w:r>
            <w:r w:rsidRPr="005A272E">
              <w:t>ь</w:t>
            </w:r>
            <w:r w:rsidRPr="005A272E">
              <w:t>зующих сервисы федеральной и</w:t>
            </w:r>
            <w:r w:rsidRPr="005A272E">
              <w:t>н</w:t>
            </w:r>
            <w:r w:rsidRPr="005A272E">
              <w:t>формационно-сервисной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 при реализ</w:t>
            </w:r>
            <w:r w:rsidRPr="005A272E">
              <w:t>а</w:t>
            </w:r>
            <w:r w:rsidRPr="005A272E">
              <w:t>ции программ о</w:t>
            </w:r>
            <w:r w:rsidRPr="005A272E">
              <w:t>с</w:t>
            </w:r>
            <w:r w:rsidRPr="005A272E">
              <w:t>новного общего о</w:t>
            </w:r>
            <w:r w:rsidRPr="005A272E">
              <w:t>б</w:t>
            </w:r>
            <w:r w:rsidRPr="005A272E">
              <w:t>разования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В- количество обр</w:t>
            </w:r>
            <w:r w:rsidRPr="005A272E">
              <w:t>а</w:t>
            </w:r>
            <w:r w:rsidRPr="005A272E">
              <w:t>зовательных орг</w:t>
            </w:r>
            <w:r w:rsidRPr="005A272E">
              <w:t>а</w:t>
            </w:r>
            <w:r w:rsidRPr="005A272E">
              <w:t>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23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31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детей, осваивающих уче</w:t>
            </w:r>
            <w:r w:rsidRPr="005A272E">
              <w:t>б</w:t>
            </w:r>
            <w:r w:rsidRPr="005A272E">
              <w:t>ных предмет «Те</w:t>
            </w:r>
            <w:r w:rsidRPr="005A272E">
              <w:t>х</w:t>
            </w:r>
            <w:r w:rsidRPr="005A272E">
              <w:t>нология» на базе Центров образов</w:t>
            </w:r>
            <w:r w:rsidRPr="005A272E">
              <w:t>а</w:t>
            </w:r>
            <w:r w:rsidRPr="005A272E">
              <w:t>ния цифрового и гуманитарного профилей «Точка роста»</w:t>
            </w:r>
          </w:p>
          <w:p w:rsidR="005A272E" w:rsidRPr="005A272E" w:rsidRDefault="005A272E" w:rsidP="005A272E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детей, осваивающих учебных предмет «Технология» на базе Центров образ</w:t>
            </w:r>
            <w:r w:rsidRPr="005A272E">
              <w:t>о</w:t>
            </w:r>
            <w:r w:rsidRPr="005A272E">
              <w:t>вания цифрового и г</w:t>
            </w:r>
            <w:r w:rsidRPr="005A272E">
              <w:t>у</w:t>
            </w:r>
            <w:r w:rsidRPr="005A272E">
              <w:t>манитарного профилей «Точка роста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32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детей, осваивающих уче</w:t>
            </w:r>
            <w:r w:rsidRPr="005A272E">
              <w:t>б</w:t>
            </w:r>
            <w:r w:rsidRPr="005A272E">
              <w:t>ных предмет «О</w:t>
            </w:r>
            <w:r w:rsidRPr="005A272E">
              <w:t>с</w:t>
            </w:r>
            <w:r w:rsidRPr="005A272E">
              <w:t>новы безопасности жизнедеятельн</w:t>
            </w:r>
            <w:r w:rsidRPr="005A272E">
              <w:t>о</w:t>
            </w:r>
            <w:r w:rsidRPr="005A272E">
              <w:t>сти» на базе Це</w:t>
            </w:r>
            <w:r w:rsidRPr="005A272E">
              <w:t>н</w:t>
            </w:r>
            <w:r w:rsidRPr="005A272E">
              <w:t>тров образования цифрового и гум</w:t>
            </w:r>
            <w:r w:rsidRPr="005A272E">
              <w:t>а</w:t>
            </w:r>
            <w:r w:rsidRPr="005A272E">
              <w:t>нитарного проф</w:t>
            </w:r>
            <w:r w:rsidRPr="005A272E">
              <w:t>и</w:t>
            </w:r>
            <w:r w:rsidRPr="005A272E">
              <w:t>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детей, осваивающих учебных предмет «Основы без</w:t>
            </w:r>
            <w:r w:rsidRPr="005A272E">
              <w:t>о</w:t>
            </w:r>
            <w:r w:rsidRPr="005A272E">
              <w:t>пасности жизнедеятел</w:t>
            </w:r>
            <w:r w:rsidRPr="005A272E">
              <w:t>ь</w:t>
            </w:r>
            <w:r w:rsidRPr="005A272E">
              <w:t>ности» на базе Центров образования цифрового и гуманитарного проф</w:t>
            </w:r>
            <w:r w:rsidRPr="005A272E">
              <w:t>и</w:t>
            </w:r>
            <w:r w:rsidRPr="005A272E"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23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33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детей, осваивающих уче</w:t>
            </w:r>
            <w:r w:rsidRPr="005A272E">
              <w:t>б</w:t>
            </w:r>
            <w:r w:rsidRPr="005A272E">
              <w:t>ных предмет «И</w:t>
            </w:r>
            <w:r w:rsidRPr="005A272E">
              <w:t>н</w:t>
            </w:r>
            <w:r w:rsidRPr="005A272E">
              <w:t>форматика» на базе Центров образов</w:t>
            </w:r>
            <w:r w:rsidRPr="005A272E">
              <w:t>а</w:t>
            </w:r>
            <w:r w:rsidRPr="005A272E">
              <w:t xml:space="preserve">ния цифрового и гуманитарного профилей «Точка </w:t>
            </w:r>
            <w:r w:rsidRPr="005A272E">
              <w:lastRenderedPageBreak/>
              <w:t>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детей, осваивающих учебных предмет «Информатика» на базе Центров образ</w:t>
            </w:r>
            <w:r w:rsidRPr="005A272E">
              <w:t>о</w:t>
            </w:r>
            <w:r w:rsidRPr="005A272E">
              <w:t>вания цифрового и г</w:t>
            </w:r>
            <w:r w:rsidRPr="005A272E">
              <w:t>у</w:t>
            </w:r>
            <w:r w:rsidRPr="005A272E">
              <w:t>манитарного профилей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</w:t>
            </w:r>
            <w:r w:rsidRPr="005A272E">
              <w:lastRenderedPageBreak/>
              <w:t xml:space="preserve">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34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детей, охваченных допо</w:t>
            </w:r>
            <w:r w:rsidRPr="005A272E">
              <w:t>л</w:t>
            </w:r>
            <w:r w:rsidRPr="005A272E">
              <w:t>нительными общ</w:t>
            </w:r>
            <w:r w:rsidRPr="005A272E">
              <w:t>е</w:t>
            </w:r>
            <w:r w:rsidRPr="005A272E">
              <w:t>образовательными программами  на базе Центров обр</w:t>
            </w:r>
            <w:r w:rsidRPr="005A272E">
              <w:t>а</w:t>
            </w:r>
            <w:r w:rsidRPr="005A272E">
              <w:t>зования цифрового и гуманитарного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детей, охваченных дополн</w:t>
            </w:r>
            <w:r w:rsidRPr="005A272E">
              <w:t>и</w:t>
            </w:r>
            <w:r w:rsidRPr="005A272E">
              <w:t>тельными общеобраз</w:t>
            </w:r>
            <w:r w:rsidRPr="005A272E">
              <w:t>о</w:t>
            </w:r>
            <w:r w:rsidRPr="005A272E">
              <w:t>вательными програ</w:t>
            </w:r>
            <w:r w:rsidRPr="005A272E">
              <w:t>м</w:t>
            </w:r>
            <w:r w:rsidRPr="005A272E">
              <w:t>мами  на базе Центров образования цифрового и гуманитарного проф</w:t>
            </w:r>
            <w:r w:rsidRPr="005A272E">
              <w:t>и</w:t>
            </w:r>
            <w:r w:rsidRPr="005A272E"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14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35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детей, занимающихся шахматами на п</w:t>
            </w:r>
            <w:r w:rsidRPr="005A272E">
              <w:t>о</w:t>
            </w:r>
            <w:r w:rsidRPr="005A272E">
              <w:t>стоянной основе,  на базе Центров образования ци</w:t>
            </w:r>
            <w:r w:rsidRPr="005A272E">
              <w:t>ф</w:t>
            </w:r>
            <w:r w:rsidRPr="005A272E">
              <w:t>рового и гуман</w:t>
            </w:r>
            <w:r w:rsidRPr="005A272E">
              <w:t>и</w:t>
            </w:r>
            <w:r w:rsidRPr="005A272E">
              <w:t>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детей, занимающихся шахм</w:t>
            </w:r>
            <w:r w:rsidRPr="005A272E">
              <w:t>а</w:t>
            </w:r>
            <w:r w:rsidRPr="005A272E">
              <w:t>тами на постоянной о</w:t>
            </w:r>
            <w:r w:rsidRPr="005A272E">
              <w:t>с</w:t>
            </w:r>
            <w:r w:rsidRPr="005A272E">
              <w:t>нове,  на базе Центров образования цифрового и гуманитарного проф</w:t>
            </w:r>
            <w:r w:rsidRPr="005A272E">
              <w:t>и</w:t>
            </w:r>
            <w:r w:rsidRPr="005A272E"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36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чел</w:t>
            </w:r>
            <w:r w:rsidRPr="005A272E">
              <w:t>о</w:t>
            </w:r>
            <w:r w:rsidRPr="005A272E">
              <w:t xml:space="preserve">век, ежемесячно </w:t>
            </w:r>
            <w:r w:rsidRPr="005A272E">
              <w:lastRenderedPageBreak/>
              <w:t>использующих и</w:t>
            </w:r>
            <w:r w:rsidRPr="005A272E">
              <w:t>н</w:t>
            </w:r>
            <w:r w:rsidRPr="005A272E">
              <w:t>фраструктуру Це</w:t>
            </w:r>
            <w:r w:rsidRPr="005A272E">
              <w:t>н</w:t>
            </w:r>
            <w:r w:rsidRPr="005A272E">
              <w:t>тров образования цифрового и гум</w:t>
            </w:r>
            <w:r w:rsidRPr="005A272E">
              <w:t>а</w:t>
            </w:r>
            <w:r w:rsidRPr="005A272E">
              <w:t>нитарного проф</w:t>
            </w:r>
            <w:r w:rsidRPr="005A272E">
              <w:t>и</w:t>
            </w:r>
            <w:r w:rsidRPr="005A272E">
              <w:t>лей «Точка роста» для дистанционн</w:t>
            </w:r>
            <w:r w:rsidRPr="005A272E">
              <w:t>о</w:t>
            </w:r>
            <w:r w:rsidRPr="005A272E">
              <w:t>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 xml:space="preserve">ет численность человек, </w:t>
            </w:r>
            <w:r w:rsidRPr="005A272E">
              <w:lastRenderedPageBreak/>
              <w:t>ежемесячно испол</w:t>
            </w:r>
            <w:r w:rsidRPr="005A272E">
              <w:t>ь</w:t>
            </w:r>
            <w:r w:rsidRPr="005A272E">
              <w:t>зующих инфраструктуру Центров образования цифрового и гуманита</w:t>
            </w:r>
            <w:r w:rsidRPr="005A272E">
              <w:t>р</w:t>
            </w:r>
            <w:r w:rsidRPr="005A272E">
              <w:t>ного профилей «Точка роста» для дистанцио</w:t>
            </w:r>
            <w:r w:rsidRPr="005A272E">
              <w:t>н</w:t>
            </w:r>
            <w:r w:rsidRPr="005A272E">
              <w:t>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lastRenderedPageBreak/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lastRenderedPageBreak/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lastRenderedPageBreak/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чел</w:t>
            </w:r>
            <w:r w:rsidRPr="005A272E">
              <w:t>о</w:t>
            </w:r>
            <w:r w:rsidRPr="005A272E">
              <w:t>век, ежемесячно вовлеченных в пр</w:t>
            </w:r>
            <w:r w:rsidRPr="005A272E">
              <w:t>о</w:t>
            </w:r>
            <w:r w:rsidRPr="005A272E">
              <w:t>грамму социально-культурных комп</w:t>
            </w:r>
            <w:r w:rsidRPr="005A272E">
              <w:t>е</w:t>
            </w:r>
            <w:r w:rsidRPr="005A272E">
              <w:t>тенций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человек, ежемесячно вовлече</w:t>
            </w:r>
            <w:r w:rsidRPr="005A272E">
              <w:t>н</w:t>
            </w:r>
            <w:r w:rsidRPr="005A272E">
              <w:t>ных в программу соц</w:t>
            </w:r>
            <w:r w:rsidRPr="005A272E">
              <w:t>и</w:t>
            </w:r>
            <w:r w:rsidRPr="005A272E">
              <w:t>ально-культурных ко</w:t>
            </w:r>
            <w:r w:rsidRPr="005A272E">
              <w:t>м</w:t>
            </w:r>
            <w:r w:rsidRPr="005A272E">
              <w:t>петенций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38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Количество пров</w:t>
            </w:r>
            <w:r w:rsidRPr="005A272E">
              <w:t>е</w:t>
            </w:r>
            <w:r w:rsidRPr="005A272E">
              <w:t>денных на площа</w:t>
            </w:r>
            <w:r w:rsidRPr="005A272E">
              <w:t>д</w:t>
            </w:r>
            <w:r w:rsidRPr="005A272E">
              <w:t>ке Центров образ</w:t>
            </w:r>
            <w:r w:rsidRPr="005A272E">
              <w:t>о</w:t>
            </w:r>
            <w:r w:rsidRPr="005A272E">
              <w:t>вания цифрового и гуманитарного профилей «Точка роста» социокул</w:t>
            </w:r>
            <w:r w:rsidRPr="005A272E">
              <w:t>ь</w:t>
            </w:r>
            <w:r w:rsidRPr="005A272E">
              <w:t>турных меропри</w:t>
            </w:r>
            <w:r w:rsidRPr="005A272E">
              <w:t>я</w:t>
            </w:r>
            <w:r w:rsidRPr="005A272E">
              <w:t>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количество пров</w:t>
            </w:r>
            <w:r w:rsidRPr="005A272E">
              <w:t>е</w:t>
            </w:r>
            <w:r w:rsidRPr="005A272E">
              <w:t>денных на площадке Центров образования цифрового и гуманита</w:t>
            </w:r>
            <w:r w:rsidRPr="005A272E">
              <w:t>р</w:t>
            </w:r>
            <w:r w:rsidRPr="005A272E">
              <w:t>ного профилей «Точка роста» социокультурных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пров</w:t>
            </w:r>
            <w:r w:rsidRPr="005A272E">
              <w:t>е</w:t>
            </w:r>
            <w:r w:rsidRPr="005A272E">
              <w:t>денных меропри</w:t>
            </w:r>
            <w:r w:rsidRPr="005A272E">
              <w:t>я</w:t>
            </w:r>
            <w:r w:rsidRPr="005A272E">
              <w:t>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пров</w:t>
            </w:r>
            <w:r w:rsidRPr="005A272E">
              <w:t>е</w:t>
            </w:r>
            <w:r w:rsidRPr="005A272E">
              <w:t>денных меропри</w:t>
            </w:r>
            <w:r w:rsidRPr="005A272E">
              <w:t>я</w:t>
            </w:r>
            <w:r w:rsidRPr="005A272E">
              <w:t>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проведе</w:t>
            </w:r>
            <w:r w:rsidRPr="005A272E">
              <w:t>н</w:t>
            </w:r>
            <w:r w:rsidRPr="005A272E">
              <w:t>ных мер</w:t>
            </w:r>
            <w:r w:rsidRPr="005A272E">
              <w:t>о</w:t>
            </w:r>
            <w:r w:rsidRPr="005A272E">
              <w:t>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39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Повышение квал</w:t>
            </w:r>
            <w:r w:rsidRPr="005A272E">
              <w:t>и</w:t>
            </w:r>
            <w:r w:rsidRPr="005A272E">
              <w:t>фикации педагогов по предмету «Те</w:t>
            </w:r>
            <w:r w:rsidRPr="005A272E">
              <w:t>х</w:t>
            </w:r>
            <w:r w:rsidRPr="005A272E">
              <w:lastRenderedPageBreak/>
              <w:t>нология», ежегодно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повышение квалиф</w:t>
            </w:r>
            <w:r w:rsidRPr="005A272E">
              <w:t>и</w:t>
            </w:r>
            <w:r w:rsidRPr="005A272E">
              <w:t xml:space="preserve">кации педагогов по </w:t>
            </w:r>
            <w:r w:rsidRPr="005A272E">
              <w:lastRenderedPageBreak/>
              <w:t>предмету «Технология», ежегодно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педаг</w:t>
            </w:r>
            <w:r w:rsidRPr="005A272E">
              <w:t>о</w:t>
            </w:r>
            <w:r w:rsidRPr="005A272E">
              <w:t xml:space="preserve">гов ,повысивших </w:t>
            </w:r>
            <w:r w:rsidRPr="005A272E">
              <w:lastRenderedPageBreak/>
              <w:t>квалификацию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Количество педаг</w:t>
            </w:r>
            <w:r w:rsidRPr="005A272E">
              <w:t>о</w:t>
            </w:r>
            <w:r w:rsidRPr="005A272E">
              <w:t xml:space="preserve">гов ,повысивших </w:t>
            </w:r>
            <w:r w:rsidRPr="005A272E">
              <w:lastRenderedPageBreak/>
              <w:t>квалификацию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lastRenderedPageBreak/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Количество педагогов ,повысивш</w:t>
            </w:r>
            <w:r w:rsidRPr="005A272E">
              <w:lastRenderedPageBreak/>
              <w:t>их квал</w:t>
            </w:r>
            <w:r w:rsidRPr="005A272E">
              <w:t>и</w:t>
            </w:r>
            <w:r w:rsidRPr="005A272E">
              <w:t>фикацию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 xml:space="preserve">зования </w:t>
            </w:r>
            <w:r w:rsidRPr="005A272E">
              <w:lastRenderedPageBreak/>
              <w:t>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40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Повышение квал</w:t>
            </w:r>
            <w:r w:rsidRPr="005A272E">
              <w:t>и</w:t>
            </w:r>
            <w:r w:rsidRPr="005A272E">
              <w:t>фикации иных с</w:t>
            </w:r>
            <w:r w:rsidRPr="005A272E">
              <w:t>о</w:t>
            </w:r>
            <w:r w:rsidRPr="005A272E">
              <w:t>трудников Центров образования ци</w:t>
            </w:r>
            <w:r w:rsidRPr="005A272E">
              <w:t>ф</w:t>
            </w:r>
            <w:r w:rsidRPr="005A272E">
              <w:t>рового и гуман</w:t>
            </w:r>
            <w:r w:rsidRPr="005A272E">
              <w:t>и</w:t>
            </w:r>
            <w:r w:rsidRPr="005A272E">
              <w:t>тарного профилей «Точка роста», еж</w:t>
            </w:r>
            <w:r w:rsidRPr="005A272E">
              <w:t>е</w:t>
            </w:r>
            <w:r w:rsidRPr="005A272E">
              <w:t>годно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повышение квалиф</w:t>
            </w:r>
            <w:r w:rsidRPr="005A272E">
              <w:t>и</w:t>
            </w:r>
            <w:r w:rsidRPr="005A272E">
              <w:t>кации иных сотрудников Центров образования цифрового и гуманита</w:t>
            </w:r>
            <w:r w:rsidRPr="005A272E">
              <w:t>р</w:t>
            </w:r>
            <w:r w:rsidRPr="005A272E">
              <w:t>ного профилей «Точка роста», ежегодно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иных сотрудников ,повысивших кв</w:t>
            </w:r>
            <w:r w:rsidRPr="005A272E">
              <w:t>а</w:t>
            </w:r>
            <w:r w:rsidRPr="005A272E">
              <w:t>лификацию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иных сотрудников ,повысивших кв</w:t>
            </w:r>
            <w:r w:rsidRPr="005A272E">
              <w:t>а</w:t>
            </w:r>
            <w:r w:rsidRPr="005A272E">
              <w:t>лификацию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иных с</w:t>
            </w:r>
            <w:r w:rsidRPr="005A272E">
              <w:t>о</w:t>
            </w:r>
            <w:r w:rsidRPr="005A272E">
              <w:t>трудников ,повысивших квал</w:t>
            </w:r>
            <w:r w:rsidRPr="005A272E">
              <w:t>и</w:t>
            </w:r>
            <w:r w:rsidRPr="005A272E">
              <w:t>фикацию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41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Число общеобраз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>заций, распол</w:t>
            </w:r>
            <w:r w:rsidRPr="005A272E">
              <w:t>о</w:t>
            </w:r>
            <w:r w:rsidRPr="005A272E">
              <w:t>женных в сельской местности и малых городах, обнови</w:t>
            </w:r>
            <w:r w:rsidRPr="005A272E">
              <w:t>в</w:t>
            </w:r>
            <w:r w:rsidRPr="005A272E">
              <w:t>ших материально-техническую базу для реализации о</w:t>
            </w:r>
            <w:r w:rsidRPr="005A272E">
              <w:t>с</w:t>
            </w:r>
            <w:r w:rsidRPr="005A272E">
              <w:t>новных и дополн</w:t>
            </w:r>
            <w:r w:rsidRPr="005A272E">
              <w:t>и</w:t>
            </w:r>
            <w:r w:rsidRPr="005A272E">
              <w:t>тельных общеобр</w:t>
            </w:r>
            <w:r w:rsidRPr="005A272E">
              <w:t>а</w:t>
            </w:r>
            <w:r w:rsidRPr="005A272E">
              <w:t>зовательных пр</w:t>
            </w:r>
            <w:r w:rsidRPr="005A272E">
              <w:t>о</w:t>
            </w:r>
            <w:r w:rsidRPr="005A272E">
              <w:t xml:space="preserve">грамм цифрового и гуманитарного </w:t>
            </w:r>
            <w:r w:rsidRPr="005A272E">
              <w:lastRenderedPageBreak/>
              <w:t>профилей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число общеобразов</w:t>
            </w:r>
            <w:r w:rsidRPr="005A272E">
              <w:t>а</w:t>
            </w:r>
            <w:r w:rsidRPr="005A272E">
              <w:t>тельных организаций, расположенных в сел</w:t>
            </w:r>
            <w:r w:rsidRPr="005A272E">
              <w:t>ь</w:t>
            </w:r>
            <w:r w:rsidRPr="005A272E">
              <w:t>ской местности и малых городах, обновивших материально-техническую базу для реализации основных и дополнительных общ</w:t>
            </w:r>
            <w:r w:rsidRPr="005A272E">
              <w:t>е</w:t>
            </w:r>
            <w:r w:rsidRPr="005A272E">
              <w:t>образовательных пр</w:t>
            </w:r>
            <w:r w:rsidRPr="005A272E">
              <w:t>о</w:t>
            </w:r>
            <w:r w:rsidRPr="005A272E">
              <w:t>грамм цифрового и г</w:t>
            </w:r>
            <w:r w:rsidRPr="005A272E">
              <w:t>у</w:t>
            </w:r>
            <w:r w:rsidRPr="005A272E">
              <w:t>манитарного профилей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42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Количество общ</w:t>
            </w:r>
            <w:r w:rsidRPr="005A272E">
              <w:t>е</w:t>
            </w:r>
            <w:r w:rsidRPr="005A272E">
              <w:t>образовательных организаций, ра</w:t>
            </w:r>
            <w:r w:rsidRPr="005A272E">
              <w:t>с</w:t>
            </w:r>
            <w:r w:rsidRPr="005A272E">
              <w:t>положенных в сел</w:t>
            </w:r>
            <w:r w:rsidRPr="005A272E">
              <w:t>ь</w:t>
            </w:r>
            <w:r w:rsidRPr="005A272E">
              <w:t>ской местности и малых городах, в которых созданы и функционируют центры образов</w:t>
            </w:r>
            <w:r w:rsidRPr="005A272E">
              <w:t>а</w:t>
            </w:r>
            <w:r w:rsidRPr="005A272E">
              <w:t>ния естественно-научной и технол</w:t>
            </w:r>
            <w:r w:rsidRPr="005A272E">
              <w:t>о</w:t>
            </w:r>
            <w:r w:rsidRPr="005A272E">
              <w:t>гической напра</w:t>
            </w:r>
            <w:r w:rsidRPr="005A272E">
              <w:t>в</w:t>
            </w:r>
            <w:r w:rsidRPr="005A272E">
              <w:t>ленностей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количество общео</w:t>
            </w:r>
            <w:r w:rsidRPr="005A272E">
              <w:t>б</w:t>
            </w:r>
            <w:r w:rsidRPr="005A272E">
              <w:t>разовательных орган</w:t>
            </w:r>
            <w:r w:rsidRPr="005A272E">
              <w:t>и</w:t>
            </w:r>
            <w:r w:rsidRPr="005A272E">
              <w:t>заций, расположенных в сельской местности и малых городах, в кот</w:t>
            </w:r>
            <w:r w:rsidRPr="005A272E">
              <w:t>о</w:t>
            </w:r>
            <w:r w:rsidRPr="005A272E">
              <w:t>рых созданы и функци</w:t>
            </w:r>
            <w:r w:rsidRPr="005A272E">
              <w:t>о</w:t>
            </w:r>
            <w:r w:rsidRPr="005A272E">
              <w:t>нируют центры образ</w:t>
            </w:r>
            <w:r w:rsidRPr="005A272E">
              <w:t>о</w:t>
            </w:r>
            <w:r w:rsidRPr="005A272E">
              <w:t>вания естественно-научной и технологич</w:t>
            </w:r>
            <w:r w:rsidRPr="005A272E">
              <w:t>е</w:t>
            </w:r>
            <w:r w:rsidRPr="005A272E">
              <w:t>ской направленностей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43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об</w:t>
            </w:r>
            <w:r w:rsidRPr="005A272E">
              <w:t>у</w:t>
            </w:r>
            <w:r w:rsidRPr="005A272E">
              <w:t>чающихся общео</w:t>
            </w:r>
            <w:r w:rsidRPr="005A272E">
              <w:t>б</w:t>
            </w:r>
            <w:r w:rsidRPr="005A272E">
              <w:t>разовательной о</w:t>
            </w:r>
            <w:r w:rsidRPr="005A272E">
              <w:t>р</w:t>
            </w:r>
            <w:r w:rsidRPr="005A272E">
              <w:t>ганизации, охв</w:t>
            </w:r>
            <w:r w:rsidRPr="005A272E">
              <w:t>а</w:t>
            </w:r>
            <w:r w:rsidRPr="005A272E">
              <w:t>ченных образов</w:t>
            </w:r>
            <w:r w:rsidRPr="005A272E">
              <w:t>а</w:t>
            </w:r>
            <w:r w:rsidRPr="005A272E">
              <w:t>тельными пр</w:t>
            </w:r>
            <w:r w:rsidRPr="005A272E">
              <w:t>о</w:t>
            </w:r>
            <w:r w:rsidRPr="005A272E">
              <w:t>граммами общего образования ест</w:t>
            </w:r>
            <w:r w:rsidRPr="005A272E">
              <w:t>е</w:t>
            </w:r>
            <w:r w:rsidRPr="005A272E">
              <w:t>ственно-научной и технологической направленностей на базе центра «Точка роста»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обуча</w:t>
            </w:r>
            <w:r w:rsidRPr="005A272E">
              <w:t>ю</w:t>
            </w:r>
            <w:r w:rsidRPr="005A272E">
              <w:t>щихся общеобразов</w:t>
            </w:r>
            <w:r w:rsidRPr="005A272E">
              <w:t>а</w:t>
            </w:r>
            <w:r w:rsidRPr="005A272E">
              <w:t>тельной организации, охваченных образов</w:t>
            </w:r>
            <w:r w:rsidRPr="005A272E">
              <w:t>а</w:t>
            </w:r>
            <w:r w:rsidRPr="005A272E">
              <w:t>тельными программами общего образования е</w:t>
            </w:r>
            <w:r w:rsidRPr="005A272E">
              <w:t>с</w:t>
            </w:r>
            <w:r w:rsidRPr="005A272E">
              <w:t>тественно-научной и технологической н</w:t>
            </w:r>
            <w:r w:rsidRPr="005A272E">
              <w:t>а</w:t>
            </w:r>
            <w:r w:rsidRPr="005A272E">
              <w:t>правленностей на базе центра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об</w:t>
            </w:r>
            <w:r w:rsidRPr="005A272E">
              <w:t>у</w:t>
            </w:r>
            <w:r w:rsidRPr="005A272E">
              <w:t>чающихся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об</w:t>
            </w:r>
            <w:r w:rsidRPr="005A272E">
              <w:t>у</w:t>
            </w:r>
            <w:r w:rsidRPr="005A272E">
              <w:t>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об</w:t>
            </w:r>
            <w:r w:rsidRPr="005A272E">
              <w:t>у</w:t>
            </w:r>
            <w:r w:rsidRPr="005A272E">
              <w:t>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44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детей, обучающихся пр</w:t>
            </w:r>
            <w:r w:rsidRPr="005A272E">
              <w:t>о</w:t>
            </w:r>
            <w:r w:rsidRPr="005A272E">
              <w:lastRenderedPageBreak/>
              <w:t>граммам дополн</w:t>
            </w:r>
            <w:r w:rsidRPr="005A272E">
              <w:t>и</w:t>
            </w:r>
            <w:r w:rsidRPr="005A272E">
              <w:t>тельного образов</w:t>
            </w:r>
            <w:r w:rsidRPr="005A272E">
              <w:t>а</w:t>
            </w:r>
            <w:r w:rsidRPr="005A272E">
              <w:t>ния естественно-научной и технич</w:t>
            </w:r>
            <w:r w:rsidRPr="005A272E">
              <w:t>е</w:t>
            </w:r>
            <w:r w:rsidRPr="005A272E">
              <w:t>ской направленн</w:t>
            </w:r>
            <w:r w:rsidRPr="005A272E">
              <w:t>о</w:t>
            </w:r>
            <w:r w:rsidRPr="005A272E">
              <w:t>стей на базе центра «Точка роста»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 xml:space="preserve">ет численность детей, </w:t>
            </w:r>
            <w:r w:rsidRPr="005A272E">
              <w:lastRenderedPageBreak/>
              <w:t>обучающихся програ</w:t>
            </w:r>
            <w:r w:rsidRPr="005A272E">
              <w:t>м</w:t>
            </w:r>
            <w:r w:rsidRPr="005A272E">
              <w:t>мам дополнительного образования естестве</w:t>
            </w:r>
            <w:r w:rsidRPr="005A272E">
              <w:t>н</w:t>
            </w:r>
            <w:r w:rsidRPr="005A272E">
              <w:t>но-научной и технич</w:t>
            </w:r>
            <w:r w:rsidRPr="005A272E">
              <w:t>е</w:t>
            </w:r>
            <w:r w:rsidRPr="005A272E">
              <w:t>ской направленностей на базе центра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lastRenderedPageBreak/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lastRenderedPageBreak/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lastRenderedPageBreak/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Спло</w:t>
            </w:r>
            <w:r w:rsidRPr="005A272E">
              <w:t>ш</w:t>
            </w:r>
            <w:r w:rsidRPr="005A272E">
              <w:lastRenderedPageBreak/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lastRenderedPageBreak/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lastRenderedPageBreak/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45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об</w:t>
            </w:r>
            <w:r w:rsidRPr="005A272E">
              <w:t>у</w:t>
            </w:r>
            <w:r w:rsidRPr="005A272E">
              <w:t>чающихся, ежем</w:t>
            </w:r>
            <w:r w:rsidRPr="005A272E">
              <w:t>е</w:t>
            </w:r>
            <w:r w:rsidRPr="005A272E">
              <w:t>сячно использу</w:t>
            </w:r>
            <w:r w:rsidRPr="005A272E">
              <w:t>ю</w:t>
            </w:r>
            <w:r w:rsidRPr="005A272E">
              <w:t>щих инфраструкт</w:t>
            </w:r>
            <w:r w:rsidRPr="005A272E">
              <w:t>у</w:t>
            </w:r>
            <w:r w:rsidRPr="005A272E">
              <w:t>ру центров «Точка роста»  для диста</w:t>
            </w:r>
            <w:r w:rsidRPr="005A272E">
              <w:t>н</w:t>
            </w:r>
            <w:r w:rsidRPr="005A272E">
              <w:t>ционного образ</w:t>
            </w:r>
            <w:r w:rsidRPr="005A272E">
              <w:t>о</w:t>
            </w:r>
            <w:r w:rsidRPr="005A272E">
              <w:t>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обуча</w:t>
            </w:r>
            <w:r w:rsidRPr="005A272E">
              <w:t>ю</w:t>
            </w:r>
            <w:r w:rsidRPr="005A272E">
              <w:t>щихся, ежемесячно и</w:t>
            </w:r>
            <w:r w:rsidRPr="005A272E">
              <w:t>с</w:t>
            </w:r>
            <w:r w:rsidRPr="005A272E">
              <w:t>пользующих инфр</w:t>
            </w:r>
            <w:r w:rsidRPr="005A272E">
              <w:t>а</w:t>
            </w:r>
            <w:r w:rsidRPr="005A272E">
              <w:t>структуру центров «То</w:t>
            </w:r>
            <w:r w:rsidRPr="005A272E">
              <w:t>ч</w:t>
            </w:r>
            <w:r w:rsidRPr="005A272E">
              <w:t>ка роста»  для дистанц</w:t>
            </w:r>
            <w:r w:rsidRPr="005A272E">
              <w:t>и</w:t>
            </w:r>
            <w:r w:rsidRPr="005A272E">
              <w:t xml:space="preserve">онного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об</w:t>
            </w:r>
            <w:r w:rsidRPr="005A272E">
              <w:t>у</w:t>
            </w:r>
            <w:r w:rsidRPr="005A272E">
              <w:t>чающихся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об</w:t>
            </w:r>
            <w:r w:rsidRPr="005A272E">
              <w:t>у</w:t>
            </w:r>
            <w:r w:rsidRPr="005A272E">
              <w:t>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об</w:t>
            </w:r>
            <w:r w:rsidRPr="005A272E">
              <w:t>у</w:t>
            </w:r>
            <w:r w:rsidRPr="005A272E">
              <w:t>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46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педагогич</w:t>
            </w:r>
            <w:r w:rsidRPr="005A272E">
              <w:t>е</w:t>
            </w:r>
            <w:r w:rsidRPr="005A272E">
              <w:t>ских работников центра «Точка ро</w:t>
            </w:r>
            <w:r w:rsidRPr="005A272E">
              <w:t>с</w:t>
            </w:r>
            <w:r w:rsidRPr="005A272E">
              <w:t>та», прошедших обучение по пр</w:t>
            </w:r>
            <w:r w:rsidRPr="005A272E">
              <w:t>о</w:t>
            </w:r>
            <w:r w:rsidRPr="005A272E">
              <w:t>граммам из реестра программ повыш</w:t>
            </w:r>
            <w:r w:rsidRPr="005A272E">
              <w:t>е</w:t>
            </w:r>
            <w:r w:rsidRPr="005A272E">
              <w:t>ния квалификации федерального оп</w:t>
            </w:r>
            <w:r w:rsidRPr="005A272E">
              <w:t>е</w:t>
            </w:r>
            <w:r w:rsidRPr="005A272E">
              <w:t>ратора.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педагогических работников центра «Точка роста», проше</w:t>
            </w:r>
            <w:r w:rsidRPr="005A272E">
              <w:t>д</w:t>
            </w:r>
            <w:r w:rsidRPr="005A272E">
              <w:t>ших обучение по пр</w:t>
            </w:r>
            <w:r w:rsidRPr="005A272E">
              <w:t>о</w:t>
            </w:r>
            <w:r w:rsidRPr="005A272E">
              <w:t>граммам из реестра пр</w:t>
            </w:r>
            <w:r w:rsidRPr="005A272E">
              <w:t>о</w:t>
            </w:r>
            <w:r w:rsidRPr="005A272E">
              <w:t>грамм повышения кв</w:t>
            </w:r>
            <w:r w:rsidRPr="005A272E">
              <w:t>а</w:t>
            </w:r>
            <w:r w:rsidRPr="005A272E">
              <w:t>лификации федеральн</w:t>
            </w:r>
            <w:r w:rsidRPr="005A272E">
              <w:t>о</w:t>
            </w:r>
            <w:r w:rsidRPr="005A272E">
              <w:t>го оператора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педагог</w:t>
            </w:r>
            <w:r w:rsidRPr="005A272E">
              <w:t>и</w:t>
            </w:r>
            <w:r w:rsidRPr="005A272E">
              <w:t>ческих работников центра «Точка ро</w:t>
            </w:r>
            <w:r w:rsidRPr="005A272E">
              <w:t>с</w:t>
            </w:r>
            <w:r w:rsidRPr="005A272E">
              <w:t>та», прошедших обучение по пр</w:t>
            </w:r>
            <w:r w:rsidRPr="005A272E">
              <w:t>о</w:t>
            </w:r>
            <w:r w:rsidRPr="005A272E">
              <w:t>граммам из реестра программ повыш</w:t>
            </w:r>
            <w:r w:rsidRPr="005A272E">
              <w:t>е</w:t>
            </w:r>
            <w:r w:rsidRPr="005A272E">
              <w:t>ния квалификации федерального оп</w:t>
            </w:r>
            <w:r w:rsidRPr="005A272E">
              <w:t>е</w:t>
            </w:r>
            <w:r w:rsidRPr="005A272E">
              <w:t>ратора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п</w:t>
            </w:r>
            <w:r w:rsidRPr="005A272E">
              <w:t>е</w:t>
            </w:r>
            <w:r w:rsidRPr="005A272E">
              <w:t>дагогических рабо</w:t>
            </w:r>
            <w:r w:rsidRPr="005A272E">
              <w:t>т</w:t>
            </w:r>
            <w:r w:rsidRPr="005A272E">
              <w:t>ников центра «То</w:t>
            </w:r>
            <w:r w:rsidRPr="005A272E">
              <w:t>ч</w:t>
            </w:r>
            <w:r w:rsidRPr="005A272E">
              <w:t>ка роста», проше</w:t>
            </w:r>
            <w:r w:rsidRPr="005A272E">
              <w:t>д</w:t>
            </w:r>
            <w:r w:rsidRPr="005A272E">
              <w:t>ших обучение по программам из ре</w:t>
            </w:r>
            <w:r w:rsidRPr="005A272E">
              <w:t>е</w:t>
            </w:r>
            <w:r w:rsidRPr="005A272E">
              <w:t>стра программ п</w:t>
            </w:r>
            <w:r w:rsidRPr="005A272E">
              <w:t>о</w:t>
            </w:r>
            <w:r w:rsidRPr="005A272E">
              <w:t>вышения квалиф</w:t>
            </w:r>
            <w:r w:rsidRPr="005A272E">
              <w:t>и</w:t>
            </w:r>
            <w:r w:rsidRPr="005A272E">
              <w:t>кации федеральн</w:t>
            </w:r>
            <w:r w:rsidRPr="005A272E">
              <w:t>о</w:t>
            </w:r>
            <w:r w:rsidRPr="005A272E">
              <w:t>го оператора</w:t>
            </w:r>
          </w:p>
          <w:p w:rsidR="005A272E" w:rsidRPr="005A272E" w:rsidRDefault="005A272E" w:rsidP="005A272E"/>
          <w:p w:rsidR="005A272E" w:rsidRPr="005A272E" w:rsidRDefault="005A272E" w:rsidP="005A272E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педаг</w:t>
            </w:r>
            <w:r w:rsidRPr="005A272E">
              <w:t>о</w:t>
            </w:r>
            <w:r w:rsidRPr="005A272E">
              <w:t>гических работников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педагогических работников центра «Точка роста»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2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47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обучающихся, получающих н</w:t>
            </w:r>
            <w:r w:rsidRPr="005A272E">
              <w:t>а</w:t>
            </w:r>
            <w:r w:rsidRPr="005A272E">
              <w:t>чальное общее о</w:t>
            </w:r>
            <w:r w:rsidRPr="005A272E">
              <w:t>б</w:t>
            </w:r>
            <w:r w:rsidRPr="005A272E">
              <w:t>разование в мун</w:t>
            </w:r>
            <w:r w:rsidRPr="005A272E">
              <w:t>и</w:t>
            </w:r>
            <w:r w:rsidRPr="005A272E">
              <w:t>ципальных 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>зациях, получа</w:t>
            </w:r>
            <w:r w:rsidRPr="005A272E">
              <w:t>ю</w:t>
            </w:r>
            <w:r w:rsidRPr="005A272E">
              <w:t>щих бесплатное г</w:t>
            </w:r>
            <w:r w:rsidRPr="005A272E">
              <w:t>о</w:t>
            </w:r>
            <w:r w:rsidRPr="005A272E">
              <w:t>рячее питание, к общему количеству обучающихся, п</w:t>
            </w:r>
            <w:r w:rsidRPr="005A272E">
              <w:t>о</w:t>
            </w:r>
            <w:r w:rsidRPr="005A272E">
              <w:t>лучающих начал</w:t>
            </w:r>
            <w:r w:rsidRPr="005A272E">
              <w:t>ь</w:t>
            </w:r>
            <w:r w:rsidRPr="005A272E">
              <w:t>ное общее образ</w:t>
            </w:r>
            <w:r w:rsidRPr="005A272E">
              <w:t>о</w:t>
            </w:r>
            <w:r w:rsidRPr="005A272E">
              <w:t>вание в муниц</w:t>
            </w:r>
            <w:r w:rsidRPr="005A272E">
              <w:t>и</w:t>
            </w:r>
            <w:r w:rsidRPr="005A272E">
              <w:t>пальных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циях в отчетном финансовом году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обучающихся, получающих начальное общее образование в муниципальных образ</w:t>
            </w:r>
            <w:r w:rsidRPr="005A272E">
              <w:t>о</w:t>
            </w:r>
            <w:r w:rsidRPr="005A272E">
              <w:t>вательных организациях, получающих бесплатное горячее питание, к о</w:t>
            </w:r>
            <w:r w:rsidRPr="005A272E">
              <w:t>б</w:t>
            </w:r>
            <w:r w:rsidRPr="005A272E">
              <w:t>щему количеству об</w:t>
            </w:r>
            <w:r w:rsidRPr="005A272E">
              <w:t>у</w:t>
            </w:r>
            <w:r w:rsidRPr="005A272E">
              <w:t>чающихся, получающих начальное общее обр</w:t>
            </w:r>
            <w:r w:rsidRPr="005A272E">
              <w:t>а</w:t>
            </w:r>
            <w:r w:rsidRPr="005A272E">
              <w:t>зование в муниципал</w:t>
            </w:r>
            <w:r w:rsidRPr="005A272E">
              <w:t>ь</w:t>
            </w:r>
            <w:r w:rsidRPr="005A272E">
              <w:t xml:space="preserve">ных образовательных организациях в отчетном финансовом году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обуча</w:t>
            </w:r>
            <w:r w:rsidRPr="005A272E">
              <w:t>ю</w:t>
            </w:r>
            <w:r w:rsidRPr="005A272E">
              <w:t>щихся, , получа</w:t>
            </w:r>
            <w:r w:rsidRPr="005A272E">
              <w:t>ю</w:t>
            </w:r>
            <w:r w:rsidRPr="005A272E">
              <w:t>щих начальное о</w:t>
            </w:r>
            <w:r w:rsidRPr="005A272E">
              <w:t>б</w:t>
            </w:r>
            <w:r w:rsidRPr="005A272E">
              <w:t>щее образование в муниципальных о</w:t>
            </w:r>
            <w:r w:rsidRPr="005A272E">
              <w:t>б</w:t>
            </w:r>
            <w:r w:rsidRPr="005A272E">
              <w:t>разовательных о</w:t>
            </w:r>
            <w:r w:rsidRPr="005A272E">
              <w:t>р</w:t>
            </w:r>
            <w:r w:rsidRPr="005A272E">
              <w:t>ганизациях, пол</w:t>
            </w:r>
            <w:r w:rsidRPr="005A272E">
              <w:t>у</w:t>
            </w:r>
            <w:r w:rsidRPr="005A272E">
              <w:t xml:space="preserve">чающих бесплатное горячее питание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об</w:t>
            </w:r>
            <w:r w:rsidRPr="005A272E">
              <w:t>у</w:t>
            </w:r>
            <w:r w:rsidRPr="005A272E">
              <w:t>чающихся, пол</w:t>
            </w:r>
            <w:r w:rsidRPr="005A272E">
              <w:t>у</w:t>
            </w:r>
            <w:r w:rsidRPr="005A272E">
              <w:t>чающих начальное общее образование в муниципальных образовательных организациях, пол</w:t>
            </w:r>
            <w:r w:rsidRPr="005A272E">
              <w:t>у</w:t>
            </w:r>
            <w:r w:rsidRPr="005A272E">
              <w:t>чающих бесплатное горячее питание</w:t>
            </w:r>
          </w:p>
          <w:p w:rsidR="005A272E" w:rsidRPr="005A272E" w:rsidRDefault="005A272E" w:rsidP="005A272E"/>
          <w:p w:rsidR="005A272E" w:rsidRPr="005A272E" w:rsidRDefault="005A272E" w:rsidP="005A272E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обуча</w:t>
            </w:r>
            <w:r w:rsidRPr="005A272E">
              <w:t>ю</w:t>
            </w:r>
            <w:r w:rsidRPr="005A272E">
              <w:t>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2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обучающихся, получающих н</w:t>
            </w:r>
            <w:r w:rsidRPr="005A272E">
              <w:t>а</w:t>
            </w:r>
            <w:r w:rsidRPr="005A272E">
              <w:t>чальное общее о</w:t>
            </w:r>
            <w:r w:rsidRPr="005A272E">
              <w:t>б</w:t>
            </w:r>
            <w:r w:rsidRPr="005A272E">
              <w:t>разование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2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48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общеобраз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>заций, в которых реализованы мер</w:t>
            </w:r>
            <w:r w:rsidRPr="005A272E">
              <w:t>о</w:t>
            </w:r>
            <w:r w:rsidRPr="005A272E">
              <w:t>приятия по собл</w:t>
            </w:r>
            <w:r w:rsidRPr="005A272E">
              <w:t>ю</w:t>
            </w:r>
            <w:r w:rsidRPr="005A272E">
              <w:lastRenderedPageBreak/>
              <w:t>дению санитарно-эпидемиологич</w:t>
            </w:r>
            <w:r w:rsidRPr="005A272E">
              <w:t>е</w:t>
            </w:r>
            <w:r w:rsidRPr="005A272E">
              <w:t>ских требований в условиях распр</w:t>
            </w:r>
            <w:r w:rsidRPr="005A272E">
              <w:t>о</w:t>
            </w:r>
            <w:r w:rsidRPr="005A272E">
              <w:t>странения новой коронавирусной инфекции (COVID-19)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общеобразов</w:t>
            </w:r>
            <w:r w:rsidRPr="005A272E">
              <w:t>а</w:t>
            </w:r>
            <w:r w:rsidRPr="005A272E">
              <w:t>тельных организаций, в которых реализованы мероприятия по собл</w:t>
            </w:r>
            <w:r w:rsidRPr="005A272E">
              <w:t>ю</w:t>
            </w:r>
            <w:r w:rsidRPr="005A272E">
              <w:lastRenderedPageBreak/>
              <w:t>дению санитарно-эпидемиологических требований в условиях распространения новой коронавирусной инфе</w:t>
            </w:r>
            <w:r w:rsidRPr="005A272E">
              <w:t>к</w:t>
            </w:r>
            <w:r w:rsidRPr="005A272E">
              <w:t>ции (COVID-19)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общеобр</w:t>
            </w:r>
            <w:r w:rsidRPr="005A272E">
              <w:t>а</w:t>
            </w:r>
            <w:r w:rsidRPr="005A272E">
              <w:t>зовательных орг</w:t>
            </w:r>
            <w:r w:rsidRPr="005A272E">
              <w:t>а</w:t>
            </w:r>
            <w:r w:rsidRPr="005A272E">
              <w:t xml:space="preserve">низаций, в которых </w:t>
            </w:r>
            <w:r w:rsidRPr="005A272E">
              <w:lastRenderedPageBreak/>
              <w:t>реализованы мер</w:t>
            </w:r>
            <w:r w:rsidRPr="005A272E">
              <w:t>о</w:t>
            </w:r>
            <w:r w:rsidRPr="005A272E">
              <w:t>приятия по собл</w:t>
            </w:r>
            <w:r w:rsidRPr="005A272E">
              <w:t>ю</w:t>
            </w:r>
            <w:r w:rsidRPr="005A272E">
              <w:t>дению санитарно-эпидемиологич</w:t>
            </w:r>
            <w:r w:rsidRPr="005A272E">
              <w:t>е</w:t>
            </w:r>
            <w:r w:rsidRPr="005A272E">
              <w:t>ских требований в условиях распр</w:t>
            </w:r>
            <w:r w:rsidRPr="005A272E">
              <w:t>о</w:t>
            </w:r>
            <w:r w:rsidRPr="005A272E">
              <w:t xml:space="preserve">странения новой коронавирусной инфекции (COVID-19)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А – количество о</w:t>
            </w:r>
            <w:r w:rsidRPr="005A272E">
              <w:t>б</w:t>
            </w:r>
            <w:r w:rsidRPr="005A272E">
              <w:t>щеобразовательных организаций, в к</w:t>
            </w:r>
            <w:r w:rsidRPr="005A272E">
              <w:t>о</w:t>
            </w:r>
            <w:r w:rsidRPr="005A272E">
              <w:t>торых реализованы мероприятия по с</w:t>
            </w:r>
            <w:r w:rsidRPr="005A272E">
              <w:t>о</w:t>
            </w:r>
            <w:r w:rsidRPr="005A272E">
              <w:lastRenderedPageBreak/>
              <w:t>блюдению санита</w:t>
            </w:r>
            <w:r w:rsidRPr="005A272E">
              <w:t>р</w:t>
            </w:r>
            <w:r w:rsidRPr="005A272E">
              <w:t>но-эпидемиологич</w:t>
            </w:r>
            <w:r w:rsidRPr="005A272E">
              <w:t>е</w:t>
            </w:r>
            <w:r w:rsidRPr="005A272E">
              <w:t>ских требований в условиях распр</w:t>
            </w:r>
            <w:r w:rsidRPr="005A272E">
              <w:t>о</w:t>
            </w:r>
            <w:r w:rsidRPr="005A272E">
              <w:t>странения новой коронавирусной инфекции (COVID-19)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lastRenderedPageBreak/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2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образовательных организаций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</w:tbl>
    <w:p w:rsidR="005A272E" w:rsidRPr="005A272E" w:rsidRDefault="005A272E" w:rsidP="005A272E"/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69365B" w:rsidRPr="0069365B" w:rsidRDefault="00F030B6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  <w:t xml:space="preserve">                                         </w:t>
      </w:r>
    </w:p>
    <w:p w:rsidR="00F030B6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5A272E">
      <w:pPr>
        <w:spacing w:after="0"/>
        <w:ind w:right="-10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tbl>
      <w:tblPr>
        <w:tblW w:w="24707" w:type="dxa"/>
        <w:tblInd w:w="-421" w:type="dxa"/>
        <w:tblLayout w:type="fixed"/>
        <w:tblLook w:val="04A0"/>
      </w:tblPr>
      <w:tblGrid>
        <w:gridCol w:w="3868"/>
        <w:gridCol w:w="7982"/>
        <w:gridCol w:w="4697"/>
        <w:gridCol w:w="8160"/>
      </w:tblGrid>
      <w:tr w:rsidR="00F030B6" w:rsidRPr="00ED6802" w:rsidTr="00F05C43">
        <w:trPr>
          <w:trHeight w:val="240"/>
        </w:trPr>
        <w:tc>
          <w:tcPr>
            <w:tcW w:w="3868" w:type="dxa"/>
            <w:vAlign w:val="bottom"/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</w:tc>
        <w:tc>
          <w:tcPr>
            <w:tcW w:w="7982" w:type="dxa"/>
            <w:vAlign w:val="bottom"/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</w:tc>
        <w:tc>
          <w:tcPr>
            <w:tcW w:w="4697" w:type="dxa"/>
            <w:vAlign w:val="bottom"/>
          </w:tcPr>
          <w:p w:rsidR="00F030B6" w:rsidRPr="00ED6802" w:rsidRDefault="00F030B6" w:rsidP="00F05C43">
            <w:pPr>
              <w:spacing w:after="0"/>
              <w:ind w:left="1416" w:right="-10"/>
              <w:jc w:val="right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zh-CN"/>
              </w:rPr>
              <w:t xml:space="preserve">                   Приложение 3</w:t>
            </w:r>
            <w:r w:rsidRPr="00ED68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 xml:space="preserve"> </w:t>
            </w:r>
          </w:p>
          <w:p w:rsidR="00F030B6" w:rsidRPr="00ED6802" w:rsidRDefault="00F030B6" w:rsidP="00F05C43">
            <w:pPr>
              <w:spacing w:after="0"/>
              <w:ind w:right="-10"/>
              <w:jc w:val="right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>к подпрограмме 2 муниципальной программы</w:t>
            </w:r>
          </w:p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D6802">
              <w:rPr>
                <w:rFonts w:ascii="Arial" w:eastAsia="Arial" w:hAnsi="Arial" w:cs="Arial"/>
                <w:sz w:val="17"/>
                <w:szCs w:val="17"/>
                <w:lang w:eastAsia="zh-CN"/>
              </w:rPr>
              <w:t xml:space="preserve">                                    </w:t>
            </w:r>
          </w:p>
        </w:tc>
        <w:tc>
          <w:tcPr>
            <w:tcW w:w="8160" w:type="dxa"/>
            <w:vAlign w:val="bottom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 xml:space="preserve">   Приложение 4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</w:t>
            </w:r>
          </w:p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   к подпрограмме 2 муниципальной программы</w:t>
            </w:r>
          </w:p>
        </w:tc>
      </w:tr>
    </w:tbl>
    <w:p w:rsidR="00F030B6" w:rsidRPr="007D7A40" w:rsidRDefault="00F030B6" w:rsidP="007D7A40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A272E" w:rsidRPr="005A272E" w:rsidRDefault="005A272E" w:rsidP="005A272E">
      <w:r w:rsidRPr="005A272E">
        <w:t>ФИНАНСОВОЕ ОБЕСПЕЧЕНИЕ</w:t>
      </w:r>
    </w:p>
    <w:p w:rsidR="005A272E" w:rsidRPr="005A272E" w:rsidRDefault="005A272E" w:rsidP="005A272E">
      <w:r w:rsidRPr="005A272E">
        <w:t xml:space="preserve"> подпрограммы 2 муниципальной программы за счет средств районного бюджета</w:t>
      </w:r>
    </w:p>
    <w:p w:rsidR="005A272E" w:rsidRPr="005A272E" w:rsidRDefault="005A272E" w:rsidP="005A272E"/>
    <w:tbl>
      <w:tblPr>
        <w:tblW w:w="16028" w:type="dxa"/>
        <w:tblInd w:w="245" w:type="dxa"/>
        <w:tblLayout w:type="fixed"/>
        <w:tblLook w:val="0000"/>
      </w:tblPr>
      <w:tblGrid>
        <w:gridCol w:w="709"/>
        <w:gridCol w:w="1984"/>
        <w:gridCol w:w="1985"/>
        <w:gridCol w:w="3682"/>
        <w:gridCol w:w="1279"/>
        <w:gridCol w:w="1276"/>
        <w:gridCol w:w="1275"/>
        <w:gridCol w:w="1276"/>
        <w:gridCol w:w="1276"/>
        <w:gridCol w:w="1286"/>
      </w:tblGrid>
      <w:tr w:rsidR="005A272E" w:rsidRPr="005A272E" w:rsidTr="005A272E">
        <w:trPr>
          <w:cantSplit/>
          <w:trHeight w:val="64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>
            <w:r w:rsidRPr="005A272E">
              <w:t>Статус</w:t>
            </w:r>
          </w:p>
          <w:p w:rsidR="005A272E" w:rsidRPr="005A272E" w:rsidRDefault="005A272E" w:rsidP="005A272E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Наименование ведомственной целевой пр</w:t>
            </w:r>
            <w:r w:rsidRPr="005A272E">
              <w:t>о</w:t>
            </w:r>
            <w:r w:rsidRPr="005A272E">
              <w:t>граммы,</w:t>
            </w:r>
          </w:p>
          <w:p w:rsidR="005A272E" w:rsidRPr="005A272E" w:rsidRDefault="005A272E" w:rsidP="005A272E">
            <w:r w:rsidRPr="005A272E">
              <w:t>основного мер</w:t>
            </w:r>
            <w:r w:rsidRPr="005A272E">
              <w:t>о</w:t>
            </w:r>
            <w:r w:rsidRPr="005A272E">
              <w:t>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Ответственный исполнитель, уч</w:t>
            </w:r>
            <w:r w:rsidRPr="005A272E">
              <w:t>а</w:t>
            </w:r>
            <w:r w:rsidRPr="005A272E">
              <w:t>стник</w:t>
            </w:r>
          </w:p>
        </w:tc>
        <w:tc>
          <w:tcPr>
            <w:tcW w:w="3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 xml:space="preserve">Источник финансового </w:t>
            </w:r>
          </w:p>
          <w:p w:rsidR="005A272E" w:rsidRPr="005A272E" w:rsidRDefault="005A272E" w:rsidP="005A272E">
            <w:r w:rsidRPr="005A272E">
              <w:t xml:space="preserve">обеспечения </w:t>
            </w:r>
          </w:p>
        </w:tc>
        <w:tc>
          <w:tcPr>
            <w:tcW w:w="7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Расходы (тыс. руб.)</w:t>
            </w:r>
          </w:p>
        </w:tc>
      </w:tr>
      <w:tr w:rsidR="005A272E" w:rsidRPr="005A272E" w:rsidTr="005A272E">
        <w:trPr>
          <w:cantSplit/>
          <w:trHeight w:val="4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2021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2024 год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  <w:p w:rsidR="005A272E" w:rsidRPr="005A272E" w:rsidRDefault="005A272E" w:rsidP="005A272E">
            <w:r w:rsidRPr="005A272E">
              <w:t>2025 год</w:t>
            </w:r>
          </w:p>
        </w:tc>
      </w:tr>
      <w:tr w:rsidR="005A272E" w:rsidRPr="005A272E" w:rsidTr="005A272E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72E" w:rsidRPr="005A272E" w:rsidRDefault="005A272E" w:rsidP="005A272E">
            <w:r w:rsidRPr="005A272E">
              <w:t>3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9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10</w:t>
            </w:r>
          </w:p>
        </w:tc>
      </w:tr>
      <w:tr w:rsidR="005A272E" w:rsidRPr="005A272E" w:rsidTr="005A272E">
        <w:trPr>
          <w:cantSplit/>
          <w:trHeight w:val="44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>
            <w:r w:rsidRPr="005A272E">
              <w:t>Подпрограмма 2  «Развитие общего и дополнительного образования д</w:t>
            </w:r>
            <w:r w:rsidRPr="005A272E">
              <w:t>е</w:t>
            </w:r>
            <w:r w:rsidRPr="005A272E">
              <w:t>тей»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272E" w:rsidRPr="005A272E" w:rsidRDefault="005A272E" w:rsidP="005A272E">
            <w:r w:rsidRPr="005A272E">
              <w:t xml:space="preserve"> «Развитие обр</w:t>
            </w:r>
            <w:r w:rsidRPr="005A272E">
              <w:t>а</w:t>
            </w:r>
            <w:r w:rsidRPr="005A272E">
              <w:t xml:space="preserve">зования </w:t>
            </w:r>
          </w:p>
          <w:p w:rsidR="005A272E" w:rsidRPr="005A272E" w:rsidRDefault="005A272E" w:rsidP="005A272E">
            <w:r w:rsidRPr="005A272E">
              <w:t xml:space="preserve"> Никольского м</w:t>
            </w:r>
            <w:r w:rsidRPr="005A272E">
              <w:t>у</w:t>
            </w:r>
            <w:r w:rsidRPr="005A272E">
              <w:t>ниципального района</w:t>
            </w:r>
          </w:p>
          <w:p w:rsidR="005A272E" w:rsidRPr="005A272E" w:rsidRDefault="005A272E" w:rsidP="005A272E">
            <w:r w:rsidRPr="005A272E">
              <w:t>на 2020-2025 г</w:t>
            </w:r>
            <w:r w:rsidRPr="005A272E">
              <w:t>о</w:t>
            </w:r>
            <w:r w:rsidRPr="005A272E">
              <w:t>ды»</w:t>
            </w:r>
          </w:p>
          <w:p w:rsidR="005A272E" w:rsidRPr="005A272E" w:rsidRDefault="005A272E" w:rsidP="005A272E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72E" w:rsidRPr="005A272E" w:rsidRDefault="005A272E" w:rsidP="005A272E">
            <w:r w:rsidRPr="005A272E">
              <w:t>Итого</w:t>
            </w:r>
          </w:p>
          <w:p w:rsidR="005A272E" w:rsidRPr="005A272E" w:rsidRDefault="005A272E" w:rsidP="005A272E">
            <w:r w:rsidRPr="005A272E">
              <w:t>Ответственный исполнитель</w:t>
            </w:r>
          </w:p>
          <w:p w:rsidR="005A272E" w:rsidRPr="005A272E" w:rsidRDefault="005A272E" w:rsidP="005A272E">
            <w:r w:rsidRPr="005A272E">
              <w:t>Управление обр</w:t>
            </w:r>
            <w:r w:rsidRPr="005A272E">
              <w:t>а</w:t>
            </w:r>
            <w:r w:rsidRPr="005A272E">
              <w:t>зования админ</w:t>
            </w:r>
            <w:r w:rsidRPr="005A272E">
              <w:t>и</w:t>
            </w:r>
            <w:r w:rsidRPr="005A272E">
              <w:t>страции Никол</w:t>
            </w:r>
            <w:r w:rsidRPr="005A272E">
              <w:t>ь</w:t>
            </w:r>
            <w:r w:rsidRPr="005A272E">
              <w:t>ского муниц</w:t>
            </w:r>
            <w:r w:rsidRPr="005A272E">
              <w:t>и</w:t>
            </w:r>
            <w:r w:rsidRPr="005A272E">
              <w:t>пального района</w:t>
            </w:r>
          </w:p>
          <w:p w:rsidR="005A272E" w:rsidRPr="005A272E" w:rsidRDefault="005A272E" w:rsidP="005A272E">
            <w:r w:rsidRPr="005A272E">
              <w:t>Участники:</w:t>
            </w:r>
          </w:p>
          <w:p w:rsidR="005A272E" w:rsidRPr="005A272E" w:rsidRDefault="005A272E" w:rsidP="005A272E">
            <w:r w:rsidRPr="005A272E">
              <w:lastRenderedPageBreak/>
              <w:t>муниципальные образовательные учреждения (о</w:t>
            </w:r>
            <w:r w:rsidRPr="005A272E">
              <w:t>б</w:t>
            </w:r>
            <w:r w:rsidRPr="005A272E">
              <w:t>щеобразовател</w:t>
            </w:r>
            <w:r w:rsidRPr="005A272E">
              <w:t>ь</w:t>
            </w:r>
            <w:r w:rsidRPr="005A272E">
              <w:t>ные учреждения и учреждения д</w:t>
            </w:r>
            <w:r w:rsidRPr="005A272E">
              <w:t>о</w:t>
            </w:r>
            <w:r w:rsidRPr="005A272E">
              <w:t>полнительного образования д</w:t>
            </w:r>
            <w:r w:rsidRPr="005A272E">
              <w:t>е</w:t>
            </w:r>
            <w:r w:rsidRPr="005A272E">
              <w:t>тей), Администр</w:t>
            </w:r>
            <w:r w:rsidRPr="005A272E">
              <w:t>а</w:t>
            </w:r>
            <w:r w:rsidRPr="005A272E">
              <w:t>ция Никольского муниципального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374 022,90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407 592,10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335 351,80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339 665,10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326 985,90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326 985,90</w:t>
            </w:r>
          </w:p>
        </w:tc>
      </w:tr>
      <w:tr w:rsidR="005A272E" w:rsidRPr="005A272E" w:rsidTr="005A272E">
        <w:trPr>
          <w:cantSplit/>
          <w:trHeight w:val="399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88 853,80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95 018,10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97 497,20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97 416,50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94 133,80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94 133,80</w:t>
            </w:r>
          </w:p>
        </w:tc>
      </w:tr>
      <w:tr w:rsidR="005A272E" w:rsidRPr="005A272E" w:rsidTr="005A272E">
        <w:trPr>
          <w:cantSplit/>
          <w:trHeight w:val="3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17 690,80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27 921,50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28 296,10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29 585,30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25 068,00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25 068,00</w:t>
            </w:r>
          </w:p>
        </w:tc>
      </w:tr>
      <w:tr w:rsidR="005A272E" w:rsidRPr="005A272E" w:rsidTr="005A272E">
        <w:trPr>
          <w:cantSplit/>
          <w:trHeight w:val="31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267 478,30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284 652,50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209 558,50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212 663,30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207 784,10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207 784,10</w:t>
            </w:r>
          </w:p>
        </w:tc>
      </w:tr>
      <w:tr w:rsidR="005A272E" w:rsidRPr="005A272E" w:rsidTr="005A272E">
        <w:trPr>
          <w:cantSplit/>
          <w:trHeight w:val="736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Управление обр</w:t>
            </w:r>
            <w:r w:rsidRPr="005A272E">
              <w:t>а</w:t>
            </w:r>
            <w:r w:rsidRPr="005A272E">
              <w:t>зования админ</w:t>
            </w:r>
            <w:r w:rsidRPr="005A272E">
              <w:t>и</w:t>
            </w:r>
            <w:r w:rsidRPr="005A272E">
              <w:t>страции  Никол</w:t>
            </w:r>
            <w:r w:rsidRPr="005A272E">
              <w:t>ь</w:t>
            </w:r>
            <w:r w:rsidRPr="005A272E">
              <w:t>ского муниц</w:t>
            </w:r>
            <w:r w:rsidRPr="005A272E">
              <w:t>и</w:t>
            </w:r>
            <w:r w:rsidRPr="005A272E">
              <w:t>пального района</w:t>
            </w:r>
          </w:p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308 526,20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326 563,10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330 264,90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336 556,10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326 949,90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326 949,90</w:t>
            </w:r>
          </w:p>
        </w:tc>
      </w:tr>
      <w:tr w:rsidR="005A272E" w:rsidRPr="005A272E" w:rsidTr="005A272E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86 407,10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90 664,30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92 410,30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94 307,50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94 097,80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94 097,80</w:t>
            </w:r>
          </w:p>
        </w:tc>
      </w:tr>
      <w:tr w:rsidR="005A272E" w:rsidRPr="005A272E" w:rsidTr="005A272E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17 690,80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27 921,50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28 296,10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29 585,30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25 068,00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25 068,00</w:t>
            </w:r>
          </w:p>
        </w:tc>
      </w:tr>
      <w:tr w:rsidR="005A272E" w:rsidRPr="005A272E" w:rsidTr="005A272E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204 428,30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207 977,30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209 558,50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212 663,30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207 784,10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207 784,10</w:t>
            </w:r>
          </w:p>
        </w:tc>
      </w:tr>
      <w:tr w:rsidR="005A272E" w:rsidRPr="005A272E" w:rsidTr="005A272E">
        <w:trPr>
          <w:cantSplit/>
          <w:trHeight w:val="57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2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Администрация Никольского м</w:t>
            </w:r>
            <w:r w:rsidRPr="005A272E">
              <w:t>у</w:t>
            </w:r>
            <w:r w:rsidRPr="005A272E">
              <w:t xml:space="preserve">ниципального </w:t>
            </w:r>
            <w:r w:rsidRPr="005A272E">
              <w:lastRenderedPageBreak/>
              <w:t>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65 496,70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81 029,00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5 086,90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3 109,00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36,00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36,00</w:t>
            </w:r>
          </w:p>
        </w:tc>
      </w:tr>
      <w:tr w:rsidR="005A272E" w:rsidRPr="005A272E" w:rsidTr="005A272E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2 446,70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4 353,80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5 086,90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3 109,00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36,00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36,00</w:t>
            </w:r>
          </w:p>
        </w:tc>
      </w:tr>
      <w:tr w:rsidR="005A272E" w:rsidRPr="005A272E" w:rsidTr="005A272E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63 050,0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76 675,20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27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Основное мероприятие 1</w:t>
            </w:r>
          </w:p>
          <w:p w:rsidR="005A272E" w:rsidRPr="005A272E" w:rsidRDefault="005A272E" w:rsidP="005A272E"/>
          <w:p w:rsidR="005A272E" w:rsidRPr="005A272E" w:rsidRDefault="005A272E" w:rsidP="005A272E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Организация пр</w:t>
            </w:r>
            <w:r w:rsidRPr="005A272E">
              <w:t>е</w:t>
            </w:r>
            <w:r w:rsidRPr="005A272E">
              <w:t>доставления бе</w:t>
            </w:r>
            <w:r w:rsidRPr="005A272E">
              <w:t>с</w:t>
            </w:r>
            <w:r w:rsidRPr="005A272E">
              <w:t>платного дошк</w:t>
            </w:r>
            <w:r w:rsidRPr="005A272E">
              <w:t>о</w:t>
            </w:r>
            <w:r w:rsidRPr="005A272E">
              <w:t>льного, начальн</w:t>
            </w:r>
            <w:r w:rsidRPr="005A272E">
              <w:t>о</w:t>
            </w:r>
            <w:r w:rsidRPr="005A272E">
              <w:t>го общего, осно</w:t>
            </w:r>
            <w:r w:rsidRPr="005A272E">
              <w:t>в</w:t>
            </w:r>
            <w:r w:rsidRPr="005A272E">
              <w:t>ного общего, среднего общего и дополнительн</w:t>
            </w:r>
            <w:r w:rsidRPr="005A272E">
              <w:t>о</w:t>
            </w:r>
            <w:r w:rsidRPr="005A272E">
              <w:t>го образования в муниципальных общеобразов</w:t>
            </w:r>
            <w:r w:rsidRPr="005A272E">
              <w:t>а</w:t>
            </w:r>
            <w:r w:rsidRPr="005A272E">
              <w:t>тельных учрежд</w:t>
            </w:r>
            <w:r w:rsidRPr="005A272E">
              <w:t>е</w:t>
            </w:r>
            <w:r w:rsidRPr="005A272E">
              <w:t>ниях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Управление обр</w:t>
            </w:r>
            <w:r w:rsidRPr="005A272E">
              <w:t>а</w:t>
            </w:r>
            <w:r w:rsidRPr="005A272E">
              <w:t>зования админ</w:t>
            </w:r>
            <w:r w:rsidRPr="005A272E">
              <w:t>и</w:t>
            </w:r>
            <w:r w:rsidRPr="005A272E">
              <w:t>страции Никол</w:t>
            </w:r>
            <w:r w:rsidRPr="005A272E">
              <w:t>ь</w:t>
            </w:r>
            <w:r w:rsidRPr="005A272E">
              <w:t>ского муниц</w:t>
            </w:r>
            <w:r w:rsidRPr="005A272E">
              <w:t>и</w:t>
            </w:r>
            <w:r w:rsidRPr="005A272E">
              <w:t>пального района</w:t>
            </w:r>
          </w:p>
          <w:p w:rsidR="005A272E" w:rsidRPr="005A272E" w:rsidRDefault="005A272E" w:rsidP="005A272E">
            <w:r w:rsidRPr="005A272E">
              <w:t>(Общеобразов</w:t>
            </w:r>
            <w:r w:rsidRPr="005A272E">
              <w:t>а</w:t>
            </w:r>
            <w:r w:rsidRPr="005A272E">
              <w:t>тельные учрежд</w:t>
            </w:r>
            <w:r w:rsidRPr="005A272E">
              <w:t>е</w:t>
            </w:r>
            <w:r w:rsidRPr="005A272E"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253 876,0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272 073,60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273 474,50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274 618,70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274 618,70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274 618,70</w:t>
            </w:r>
          </w:p>
        </w:tc>
      </w:tr>
      <w:tr w:rsidR="005A272E" w:rsidRPr="005A272E" w:rsidTr="005A272E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64 788,10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70 075,40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71 591,40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72 735,60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72 735,60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72 735,60</w:t>
            </w:r>
          </w:p>
        </w:tc>
      </w:tr>
      <w:tr w:rsidR="005A272E" w:rsidRPr="005A272E" w:rsidTr="005A272E">
        <w:trPr>
          <w:cantSplit/>
          <w:trHeight w:val="25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5 510,10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16 530,20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16 530,20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16 530,20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16 530,20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16 530,20</w:t>
            </w:r>
          </w:p>
        </w:tc>
      </w:tr>
      <w:tr w:rsidR="005A272E" w:rsidRPr="005A272E" w:rsidTr="005A272E">
        <w:trPr>
          <w:cantSplit/>
          <w:trHeight w:val="24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183 577,80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185 468,00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185 352,90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185 352,90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185 352,90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185 352,90</w:t>
            </w:r>
          </w:p>
        </w:tc>
      </w:tr>
      <w:tr w:rsidR="005A272E" w:rsidRPr="005A272E" w:rsidTr="005A272E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В том числе: еж</w:t>
            </w:r>
            <w:r w:rsidRPr="005A272E">
              <w:t>е</w:t>
            </w:r>
            <w:r w:rsidRPr="005A272E">
              <w:t>месячное дене</w:t>
            </w:r>
            <w:r w:rsidRPr="005A272E">
              <w:t>ж</w:t>
            </w:r>
            <w:r w:rsidRPr="005A272E">
              <w:t>ное вознагражд</w:t>
            </w:r>
            <w:r w:rsidRPr="005A272E">
              <w:t>е</w:t>
            </w:r>
            <w:r w:rsidRPr="005A272E">
              <w:t xml:space="preserve">ние в размере </w:t>
            </w:r>
            <w:r w:rsidRPr="005A272E">
              <w:lastRenderedPageBreak/>
              <w:t>5 000 рублей за классное руков</w:t>
            </w:r>
            <w:r w:rsidRPr="005A272E">
              <w:t>о</w:t>
            </w:r>
            <w:r w:rsidRPr="005A272E">
              <w:t>дство педагогич</w:t>
            </w:r>
            <w:r w:rsidRPr="005A272E">
              <w:t>е</w:t>
            </w:r>
            <w:r w:rsidRPr="005A272E">
              <w:t>ским работникам муниципальных общеобразов</w:t>
            </w:r>
            <w:r w:rsidRPr="005A272E">
              <w:t>а</w:t>
            </w:r>
            <w:r w:rsidRPr="005A272E">
              <w:t>тельных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5 510,10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16 530,20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16 530,20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16 530,20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16 530,20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16 530,20</w:t>
            </w:r>
          </w:p>
        </w:tc>
      </w:tr>
      <w:tr w:rsidR="005A272E" w:rsidRPr="005A272E" w:rsidTr="005A272E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5 510,10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16 530,20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16 530,20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16 530,20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16 530,20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16 530,20</w:t>
            </w:r>
          </w:p>
        </w:tc>
      </w:tr>
      <w:tr w:rsidR="005A272E" w:rsidRPr="005A272E" w:rsidTr="005A272E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29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>
            <w:r w:rsidRPr="005A272E">
              <w:t>Основное мероприятие 2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72E" w:rsidRPr="005A272E" w:rsidRDefault="005A272E" w:rsidP="005A272E">
            <w:r w:rsidRPr="005A272E">
              <w:t>Предоставление питания на льго</w:t>
            </w:r>
            <w:r w:rsidRPr="005A272E">
              <w:t>т</w:t>
            </w:r>
            <w:r w:rsidRPr="005A272E">
              <w:t>ных условиях о</w:t>
            </w:r>
            <w:r w:rsidRPr="005A272E">
              <w:t>т</w:t>
            </w:r>
            <w:r w:rsidRPr="005A272E">
              <w:t>дельным катег</w:t>
            </w:r>
            <w:r w:rsidRPr="005A272E">
              <w:t>о</w:t>
            </w:r>
            <w:r w:rsidRPr="005A272E">
              <w:t>риям обучающи</w:t>
            </w:r>
            <w:r w:rsidRPr="005A272E">
              <w:t>х</w:t>
            </w:r>
            <w:r w:rsidRPr="005A272E">
              <w:t>ся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Управление обр</w:t>
            </w:r>
            <w:r w:rsidRPr="005A272E">
              <w:t>а</w:t>
            </w:r>
            <w:r w:rsidRPr="005A272E">
              <w:t>зования админ</w:t>
            </w:r>
            <w:r w:rsidRPr="005A272E">
              <w:t>и</w:t>
            </w:r>
            <w:r w:rsidRPr="005A272E">
              <w:t>страции Никол</w:t>
            </w:r>
            <w:r w:rsidRPr="005A272E">
              <w:t>ь</w:t>
            </w:r>
            <w:r w:rsidRPr="005A272E">
              <w:t>ского муниц</w:t>
            </w:r>
            <w:r w:rsidRPr="005A272E">
              <w:t>и</w:t>
            </w:r>
            <w:r w:rsidRPr="005A272E">
              <w:t>пального района</w:t>
            </w:r>
          </w:p>
          <w:p w:rsidR="005A272E" w:rsidRPr="005A272E" w:rsidRDefault="005A272E" w:rsidP="005A272E">
            <w:r w:rsidRPr="005A272E">
              <w:t>(Общеобразов</w:t>
            </w:r>
            <w:r w:rsidRPr="005A272E">
              <w:t>а</w:t>
            </w:r>
            <w:r w:rsidRPr="005A272E">
              <w:t>тельные учрежд</w:t>
            </w:r>
            <w:r w:rsidRPr="005A272E">
              <w:t>е</w:t>
            </w:r>
            <w:r w:rsidRPr="005A272E"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9 170,00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13 710,50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13 710,50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13 710,50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13 710,50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13 710,50</w:t>
            </w:r>
          </w:p>
        </w:tc>
      </w:tr>
      <w:tr w:rsidR="005A272E" w:rsidRPr="005A272E" w:rsidTr="005A272E">
        <w:trPr>
          <w:cantSplit/>
          <w:trHeight w:val="23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3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15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9 170,00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13 710,50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13 710,50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13 710,50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13 710,50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13 710,50</w:t>
            </w:r>
          </w:p>
        </w:tc>
      </w:tr>
      <w:tr w:rsidR="005A272E" w:rsidRPr="005A272E" w:rsidTr="005A272E">
        <w:trPr>
          <w:cantSplit/>
          <w:trHeight w:val="43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28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>
            <w:r w:rsidRPr="005A272E">
              <w:t>Основное мероприятие 3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Реализация мех</w:t>
            </w:r>
            <w:r w:rsidRPr="005A272E">
              <w:t>а</w:t>
            </w:r>
            <w:r w:rsidRPr="005A272E">
              <w:t>низмов обеспеч</w:t>
            </w:r>
            <w:r w:rsidRPr="005A272E">
              <w:t>е</w:t>
            </w:r>
            <w:r w:rsidRPr="005A272E">
              <w:t>ния доступности качественных о</w:t>
            </w:r>
            <w:r w:rsidRPr="005A272E">
              <w:t>б</w:t>
            </w:r>
            <w:r w:rsidRPr="005A272E">
              <w:lastRenderedPageBreak/>
              <w:t>разовательных услуг общего о</w:t>
            </w:r>
            <w:r w:rsidRPr="005A272E">
              <w:t>б</w:t>
            </w:r>
            <w:r w:rsidRPr="005A272E">
              <w:t>разования детям с ограниченными возможностями здоровья, детям-инвалидам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Управление обр</w:t>
            </w:r>
            <w:r w:rsidRPr="005A272E">
              <w:t>а</w:t>
            </w:r>
            <w:r w:rsidRPr="005A272E">
              <w:lastRenderedPageBreak/>
              <w:t>зования админ</w:t>
            </w:r>
            <w:r w:rsidRPr="005A272E">
              <w:t>и</w:t>
            </w:r>
            <w:r w:rsidRPr="005A272E">
              <w:t>страции  Никол</w:t>
            </w:r>
            <w:r w:rsidRPr="005A272E">
              <w:t>ь</w:t>
            </w:r>
            <w:r w:rsidRPr="005A272E">
              <w:t>ского муниц</w:t>
            </w:r>
            <w:r w:rsidRPr="005A272E">
              <w:t>и</w:t>
            </w:r>
            <w:r w:rsidRPr="005A272E">
              <w:t>пального района</w:t>
            </w:r>
          </w:p>
          <w:p w:rsidR="005A272E" w:rsidRPr="005A272E" w:rsidRDefault="005A272E" w:rsidP="005A272E">
            <w:r w:rsidRPr="005A272E">
              <w:t>(Общеобразов</w:t>
            </w:r>
            <w:r w:rsidRPr="005A272E">
              <w:t>а</w:t>
            </w:r>
            <w:r w:rsidRPr="005A272E">
              <w:t>тельные учрежд</w:t>
            </w:r>
            <w:r w:rsidRPr="005A272E">
              <w:t>е</w:t>
            </w:r>
            <w:r w:rsidRPr="005A272E"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1 800,20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2 056,50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2 056,50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2 056,50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2 056,50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2 056,50</w:t>
            </w:r>
          </w:p>
        </w:tc>
      </w:tr>
      <w:tr w:rsidR="005A272E" w:rsidRPr="005A272E" w:rsidTr="005A272E">
        <w:trPr>
          <w:cantSplit/>
          <w:trHeight w:val="23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3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34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1 800,20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2 056,50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2 056,50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2 056,50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2 056,50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2 056,50</w:t>
            </w:r>
          </w:p>
        </w:tc>
      </w:tr>
      <w:tr w:rsidR="005A272E" w:rsidRPr="005A272E" w:rsidTr="005A272E">
        <w:trPr>
          <w:cantSplit/>
          <w:trHeight w:val="43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35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>
            <w:r w:rsidRPr="005A272E">
              <w:t>Основное мероприятие 4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72E" w:rsidRPr="005A272E" w:rsidRDefault="005A272E" w:rsidP="005A272E">
            <w:r w:rsidRPr="005A272E">
              <w:t>Организация с</w:t>
            </w:r>
            <w:r w:rsidRPr="005A272E">
              <w:t>о</w:t>
            </w:r>
            <w:r w:rsidRPr="005A272E">
              <w:t>держания и об</w:t>
            </w:r>
            <w:r w:rsidRPr="005A272E">
              <w:t>у</w:t>
            </w:r>
            <w:r w:rsidRPr="005A272E">
              <w:t>чения детей с о</w:t>
            </w:r>
            <w:r w:rsidRPr="005A272E">
              <w:t>г</w:t>
            </w:r>
            <w:r w:rsidRPr="005A272E">
              <w:t>раниченными возможностями здоровья за время их пребывания в муниципальном учреждении, ос</w:t>
            </w:r>
            <w:r w:rsidRPr="005A272E">
              <w:t>у</w:t>
            </w:r>
            <w:r w:rsidRPr="005A272E">
              <w:t>ществляющем о</w:t>
            </w:r>
            <w:r w:rsidRPr="005A272E">
              <w:t>б</w:t>
            </w:r>
            <w:r w:rsidRPr="005A272E">
              <w:t xml:space="preserve">разовательную деятельность по адаптированным программам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Управление обр</w:t>
            </w:r>
            <w:r w:rsidRPr="005A272E">
              <w:t>а</w:t>
            </w:r>
            <w:r w:rsidRPr="005A272E">
              <w:t>зования админ</w:t>
            </w:r>
            <w:r w:rsidRPr="005A272E">
              <w:t>и</w:t>
            </w:r>
            <w:r w:rsidRPr="005A272E">
              <w:t>страции  Никол</w:t>
            </w:r>
            <w:r w:rsidRPr="005A272E">
              <w:t>ь</w:t>
            </w:r>
            <w:r w:rsidRPr="005A272E">
              <w:t>ского муниц</w:t>
            </w:r>
            <w:r w:rsidRPr="005A272E">
              <w:t>и</w:t>
            </w:r>
            <w:r w:rsidRPr="005A272E">
              <w:t>пального района</w:t>
            </w:r>
          </w:p>
          <w:p w:rsidR="005A272E" w:rsidRPr="005A272E" w:rsidRDefault="005A272E" w:rsidP="005A272E">
            <w:r w:rsidRPr="005A272E">
              <w:t>(МБОУ «ОШИ с ОВЗ  г. Никол</w:t>
            </w:r>
            <w:r w:rsidRPr="005A272E">
              <w:t>ь</w:t>
            </w:r>
            <w:r w:rsidRPr="005A272E">
              <w:t>ска»)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3 795,80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3 864,00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3 880,30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3 980,30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3 980,30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3 980,30</w:t>
            </w:r>
          </w:p>
        </w:tc>
      </w:tr>
      <w:tr w:rsidR="005A272E" w:rsidRPr="005A272E" w:rsidTr="005A272E">
        <w:trPr>
          <w:cantSplit/>
          <w:trHeight w:val="42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3 795,80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3 864,00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3 880,30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3 980,30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3 980,30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3 980,30</w:t>
            </w:r>
          </w:p>
        </w:tc>
      </w:tr>
      <w:tr w:rsidR="005A272E" w:rsidRPr="005A272E" w:rsidTr="005A272E">
        <w:trPr>
          <w:cantSplit/>
          <w:trHeight w:val="9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15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89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3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>
            <w:r w:rsidRPr="005A272E">
              <w:t>Основное мероприятие 5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Обеспечение с</w:t>
            </w:r>
            <w:r w:rsidRPr="005A272E">
              <w:t>о</w:t>
            </w:r>
            <w:r w:rsidRPr="005A272E">
              <w:t>циальной по</w:t>
            </w:r>
            <w:r w:rsidRPr="005A272E">
              <w:t>д</w:t>
            </w:r>
            <w:r w:rsidRPr="005A272E">
              <w:t xml:space="preserve">держки детей, обучающихся в </w:t>
            </w:r>
            <w:r w:rsidRPr="005A272E">
              <w:lastRenderedPageBreak/>
              <w:t>муниципальных общеобразов</w:t>
            </w:r>
            <w:r w:rsidRPr="005A272E">
              <w:t>а</w:t>
            </w:r>
            <w:r w:rsidRPr="005A272E">
              <w:t>тельных учрежд</w:t>
            </w:r>
            <w:r w:rsidRPr="005A272E">
              <w:t>е</w:t>
            </w:r>
            <w:r w:rsidRPr="005A272E">
              <w:t>ниях, из мног</w:t>
            </w:r>
            <w:r w:rsidRPr="005A272E">
              <w:t>о</w:t>
            </w:r>
            <w:r w:rsidRPr="005A272E">
              <w:t>детных семей, приёмных семей, имеющих в своём составе трёх и б</w:t>
            </w:r>
            <w:r w:rsidRPr="005A272E">
              <w:t>о</w:t>
            </w:r>
            <w:r w:rsidRPr="005A272E">
              <w:t>лее детей, в том числе родных, в части предоста</w:t>
            </w:r>
            <w:r w:rsidRPr="005A272E">
              <w:t>в</w:t>
            </w:r>
            <w:r w:rsidRPr="005A272E">
              <w:t>ления денежных выплат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lastRenderedPageBreak/>
              <w:t>Управление обр</w:t>
            </w:r>
            <w:r w:rsidRPr="005A272E">
              <w:t>а</w:t>
            </w:r>
            <w:r w:rsidRPr="005A272E">
              <w:t>зования админ</w:t>
            </w:r>
            <w:r w:rsidRPr="005A272E">
              <w:t>и</w:t>
            </w:r>
            <w:r w:rsidRPr="005A272E">
              <w:t>страции Никол</w:t>
            </w:r>
            <w:r w:rsidRPr="005A272E">
              <w:t>ь</w:t>
            </w:r>
            <w:r w:rsidRPr="005A272E">
              <w:t>ского муниц</w:t>
            </w:r>
            <w:r w:rsidRPr="005A272E">
              <w:t>и</w:t>
            </w:r>
            <w:r w:rsidRPr="005A272E">
              <w:lastRenderedPageBreak/>
              <w:t>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3 983,50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4 013,90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4 013,90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4 013,90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4 013,90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4 013,90</w:t>
            </w:r>
          </w:p>
        </w:tc>
      </w:tr>
      <w:tr w:rsidR="005A272E" w:rsidRPr="005A272E" w:rsidTr="005A272E">
        <w:trPr>
          <w:cantSplit/>
          <w:trHeight w:val="43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16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15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3 983,50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4 013,90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4 013,90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4 013,90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4 013,90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4 013,90</w:t>
            </w:r>
          </w:p>
        </w:tc>
      </w:tr>
      <w:tr w:rsidR="005A272E" w:rsidRPr="005A272E" w:rsidTr="005A272E">
        <w:trPr>
          <w:cantSplit/>
          <w:trHeight w:val="21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32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>
            <w:r w:rsidRPr="005A272E">
              <w:t>Основное мероприятие 6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Дополнительные меры по стимул</w:t>
            </w:r>
            <w:r w:rsidRPr="005A272E">
              <w:t>и</w:t>
            </w:r>
            <w:r w:rsidRPr="005A272E">
              <w:t>рованию педаг</w:t>
            </w:r>
            <w:r w:rsidRPr="005A272E">
              <w:t>о</w:t>
            </w:r>
            <w:r w:rsidRPr="005A272E">
              <w:t>гических работн</w:t>
            </w:r>
            <w:r w:rsidRPr="005A272E">
              <w:t>и</w:t>
            </w:r>
            <w:r w:rsidRPr="005A272E">
              <w:t>ков и повышение статуса педагог</w:t>
            </w:r>
            <w:r w:rsidRPr="005A272E">
              <w:t>и</w:t>
            </w:r>
            <w:r w:rsidRPr="005A272E">
              <w:t>ческих работн</w:t>
            </w:r>
            <w:r w:rsidRPr="005A272E">
              <w:t>и</w:t>
            </w:r>
            <w:r w:rsidRPr="005A272E">
              <w:t>ков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ВСЕГО:</w:t>
            </w:r>
          </w:p>
          <w:p w:rsidR="005A272E" w:rsidRPr="005A272E" w:rsidRDefault="005A272E" w:rsidP="005A272E">
            <w:r w:rsidRPr="005A272E">
              <w:t>Управление обр</w:t>
            </w:r>
            <w:r w:rsidRPr="005A272E">
              <w:t>а</w:t>
            </w:r>
            <w:r w:rsidRPr="005A272E">
              <w:t>зования  админ</w:t>
            </w:r>
            <w:r w:rsidRPr="005A272E">
              <w:t>и</w:t>
            </w:r>
            <w:r w:rsidRPr="005A272E">
              <w:t>страции Никол</w:t>
            </w:r>
            <w:r w:rsidRPr="005A272E">
              <w:t>ь</w:t>
            </w:r>
            <w:r w:rsidRPr="005A272E">
              <w:t>ского муниц</w:t>
            </w:r>
            <w:r w:rsidRPr="005A272E">
              <w:t>и</w:t>
            </w:r>
            <w:r w:rsidRPr="005A272E">
              <w:t>пального района, Администрация Никольского м</w:t>
            </w:r>
            <w:r w:rsidRPr="005A272E">
              <w:t>у</w:t>
            </w:r>
            <w:r w:rsidRPr="005A272E"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86,00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136,00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136,00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136,00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136,00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136,00</w:t>
            </w:r>
          </w:p>
        </w:tc>
      </w:tr>
      <w:tr w:rsidR="005A272E" w:rsidRPr="005A272E" w:rsidTr="005A272E">
        <w:trPr>
          <w:cantSplit/>
          <w:trHeight w:val="29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36,00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36,00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36,00</w:t>
            </w:r>
          </w:p>
        </w:tc>
      </w:tr>
      <w:tr w:rsidR="005A272E" w:rsidRPr="005A272E" w:rsidTr="005A272E">
        <w:trPr>
          <w:cantSplit/>
          <w:trHeight w:val="15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100,00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100,00</w:t>
            </w:r>
          </w:p>
        </w:tc>
      </w:tr>
      <w:tr w:rsidR="005A272E" w:rsidRPr="005A272E" w:rsidTr="005A272E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Управление обр</w:t>
            </w:r>
            <w:r w:rsidRPr="005A272E">
              <w:t>а</w:t>
            </w:r>
            <w:r w:rsidRPr="005A272E">
              <w:lastRenderedPageBreak/>
              <w:t>зования админ</w:t>
            </w:r>
            <w:r w:rsidRPr="005A272E">
              <w:t>и</w:t>
            </w:r>
            <w:r w:rsidRPr="005A272E">
              <w:t>страции  Никол</w:t>
            </w:r>
            <w:r w:rsidRPr="005A272E">
              <w:t>ь</w:t>
            </w:r>
            <w:r w:rsidRPr="005A272E">
              <w:t>ского муниц</w:t>
            </w:r>
            <w:r w:rsidRPr="005A272E">
              <w:t>и</w:t>
            </w:r>
            <w:r w:rsidRPr="005A272E">
              <w:t>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100,00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100,00</w:t>
            </w:r>
          </w:p>
        </w:tc>
      </w:tr>
      <w:tr w:rsidR="005A272E" w:rsidRPr="005A272E" w:rsidTr="005A272E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100,00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100,00</w:t>
            </w:r>
          </w:p>
        </w:tc>
      </w:tr>
      <w:tr w:rsidR="005A272E" w:rsidRPr="005A272E" w:rsidTr="005A272E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272E" w:rsidRPr="005A272E" w:rsidRDefault="005A272E" w:rsidP="005A272E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Администрация Никольского м</w:t>
            </w:r>
            <w:r w:rsidRPr="005A272E">
              <w:t>у</w:t>
            </w:r>
            <w:r w:rsidRPr="005A272E"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36,00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36,00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36,00</w:t>
            </w:r>
          </w:p>
        </w:tc>
      </w:tr>
      <w:tr w:rsidR="005A272E" w:rsidRPr="005A272E" w:rsidTr="005A272E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36,00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36,00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36,00</w:t>
            </w:r>
          </w:p>
        </w:tc>
      </w:tr>
      <w:tr w:rsidR="005A272E" w:rsidRPr="005A272E" w:rsidTr="005A272E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24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5A272E" w:rsidRPr="005A272E" w:rsidRDefault="005A272E" w:rsidP="005A272E">
            <w:r w:rsidRPr="005A272E">
              <w:t>О</w:t>
            </w:r>
            <w:r w:rsidRPr="005A272E">
              <w:t>с</w:t>
            </w:r>
            <w:r w:rsidRPr="005A272E">
              <w:t>но</w:t>
            </w:r>
            <w:r w:rsidRPr="005A272E">
              <w:t>в</w:t>
            </w:r>
            <w:r w:rsidRPr="005A272E">
              <w:t>ное м</w:t>
            </w:r>
            <w:r w:rsidRPr="005A272E">
              <w:t>е</w:t>
            </w:r>
            <w:r w:rsidRPr="005A272E">
              <w:t>р</w:t>
            </w:r>
            <w:r w:rsidRPr="005A272E">
              <w:t>о</w:t>
            </w:r>
            <w:r w:rsidRPr="005A272E">
              <w:t>пр</w:t>
            </w:r>
            <w:r w:rsidRPr="005A272E">
              <w:t>и</w:t>
            </w:r>
            <w:r w:rsidRPr="005A272E">
              <w:t>ятие 7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Обеспечение транспортной до</w:t>
            </w:r>
            <w:r w:rsidRPr="005A272E">
              <w:t>с</w:t>
            </w:r>
            <w:r w:rsidRPr="005A272E">
              <w:t>тупности общео</w:t>
            </w:r>
            <w:r w:rsidRPr="005A272E">
              <w:t>б</w:t>
            </w:r>
            <w:r w:rsidRPr="005A272E">
              <w:t>разовательных организаций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lastRenderedPageBreak/>
              <w:t>Управление обр</w:t>
            </w:r>
            <w:r w:rsidRPr="005A272E">
              <w:t>а</w:t>
            </w:r>
            <w:r w:rsidRPr="005A272E">
              <w:lastRenderedPageBreak/>
              <w:t>зования админ</w:t>
            </w:r>
            <w:r w:rsidRPr="005A272E">
              <w:t>и</w:t>
            </w:r>
            <w:r w:rsidRPr="005A272E">
              <w:t>страции Никол</w:t>
            </w:r>
            <w:r w:rsidRPr="005A272E">
              <w:t>ь</w:t>
            </w:r>
            <w:r w:rsidRPr="005A272E">
              <w:t>ского муниц</w:t>
            </w:r>
            <w:r w:rsidRPr="005A272E">
              <w:t>и</w:t>
            </w:r>
            <w:r w:rsidRPr="005A272E">
              <w:t>пального района</w:t>
            </w:r>
          </w:p>
          <w:p w:rsidR="005A272E" w:rsidRPr="005A272E" w:rsidRDefault="005A272E" w:rsidP="005A272E">
            <w:r w:rsidRPr="005A272E">
              <w:t>(Общеобразов</w:t>
            </w:r>
            <w:r w:rsidRPr="005A272E">
              <w:t>а</w:t>
            </w:r>
            <w:r w:rsidRPr="005A272E">
              <w:t>тельные учрежд</w:t>
            </w:r>
            <w:r w:rsidRPr="005A272E">
              <w:t>е</w:t>
            </w:r>
            <w:r w:rsidRPr="005A272E"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0,00</w:t>
            </w:r>
          </w:p>
        </w:tc>
      </w:tr>
      <w:tr w:rsidR="005A272E" w:rsidRPr="005A272E" w:rsidTr="005A272E">
        <w:trPr>
          <w:cantSplit/>
          <w:trHeight w:val="26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10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39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0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28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>
            <w:r w:rsidRPr="005A272E">
              <w:t>Основное мероприятие 8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Организация пр</w:t>
            </w:r>
            <w:r w:rsidRPr="005A272E">
              <w:t>е</w:t>
            </w:r>
            <w:r w:rsidRPr="005A272E">
              <w:t>доставления д</w:t>
            </w:r>
            <w:r w:rsidRPr="005A272E">
              <w:t>о</w:t>
            </w:r>
            <w:r w:rsidRPr="005A272E">
              <w:t>полнительного образования в учреждениях д</w:t>
            </w:r>
            <w:r w:rsidRPr="005A272E">
              <w:t>о</w:t>
            </w:r>
            <w:r w:rsidRPr="005A272E">
              <w:t>полнительного образования д</w:t>
            </w:r>
            <w:r w:rsidRPr="005A272E">
              <w:t>е</w:t>
            </w:r>
            <w:r w:rsidRPr="005A272E">
              <w:t>тей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Управление обр</w:t>
            </w:r>
            <w:r w:rsidRPr="005A272E">
              <w:t>а</w:t>
            </w:r>
            <w:r w:rsidRPr="005A272E">
              <w:t>зования админ</w:t>
            </w:r>
            <w:r w:rsidRPr="005A272E">
              <w:t>и</w:t>
            </w:r>
            <w:r w:rsidRPr="005A272E">
              <w:t>страции Никол</w:t>
            </w:r>
            <w:r w:rsidRPr="005A272E">
              <w:t>ь</w:t>
            </w:r>
            <w:r w:rsidRPr="005A272E">
              <w:t>ского муниц</w:t>
            </w:r>
            <w:r w:rsidRPr="005A272E">
              <w:t>и</w:t>
            </w:r>
            <w:r w:rsidRPr="005A272E">
              <w:t>пального района</w:t>
            </w:r>
          </w:p>
          <w:p w:rsidR="005A272E" w:rsidRPr="005A272E" w:rsidRDefault="005A272E" w:rsidP="005A272E">
            <w:r w:rsidRPr="005A272E">
              <w:t xml:space="preserve"> (МБОУ ДО «Н</w:t>
            </w:r>
            <w:r w:rsidRPr="005A272E">
              <w:t>и</w:t>
            </w:r>
            <w:r w:rsidRPr="005A272E">
              <w:t>кольский райо</w:t>
            </w:r>
            <w:r w:rsidRPr="005A272E">
              <w:t>н</w:t>
            </w:r>
            <w:r w:rsidRPr="005A272E">
              <w:t>ный ЦДО» и МБОУ ДО Никольская ДЮСШ)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11 225,80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9 802,50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9 905,60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10 255,60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10 255,60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10 255,60</w:t>
            </w:r>
          </w:p>
        </w:tc>
      </w:tr>
      <w:tr w:rsidR="005A272E" w:rsidRPr="005A272E" w:rsidTr="005A272E">
        <w:trPr>
          <w:cantSplit/>
          <w:trHeight w:val="264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11 155,80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9 802,50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9 905,60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10 255,60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10 255,60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10 255,60</w:t>
            </w:r>
          </w:p>
        </w:tc>
      </w:tr>
      <w:tr w:rsidR="005A272E" w:rsidRPr="005A272E" w:rsidTr="005A272E">
        <w:trPr>
          <w:cantSplit/>
          <w:trHeight w:val="12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16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70,00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94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272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5A272E" w:rsidRPr="005A272E" w:rsidRDefault="005A272E" w:rsidP="005A272E">
            <w:r w:rsidRPr="005A272E">
              <w:t>О</w:t>
            </w:r>
            <w:r w:rsidRPr="005A272E">
              <w:t>с</w:t>
            </w:r>
            <w:r w:rsidRPr="005A272E">
              <w:t>но</w:t>
            </w:r>
            <w:r w:rsidRPr="005A272E">
              <w:t>в</w:t>
            </w:r>
            <w:r w:rsidRPr="005A272E">
              <w:t>ное м</w:t>
            </w:r>
            <w:r w:rsidRPr="005A272E">
              <w:t>е</w:t>
            </w:r>
            <w:r w:rsidRPr="005A272E">
              <w:t>р</w:t>
            </w:r>
            <w:r w:rsidRPr="005A272E">
              <w:t>о</w:t>
            </w:r>
            <w:r w:rsidRPr="005A272E">
              <w:t>пр</w:t>
            </w:r>
            <w:r w:rsidRPr="005A272E">
              <w:t>и</w:t>
            </w:r>
            <w:r w:rsidRPr="005A272E">
              <w:t>ятие  9</w:t>
            </w:r>
          </w:p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72E" w:rsidRPr="005A272E" w:rsidRDefault="005A272E" w:rsidP="005A272E"/>
          <w:p w:rsidR="005A272E" w:rsidRPr="005A272E" w:rsidRDefault="005A272E" w:rsidP="005A272E">
            <w:r w:rsidRPr="005A272E">
              <w:lastRenderedPageBreak/>
              <w:t>Модернизация содержания о</w:t>
            </w:r>
            <w:r w:rsidRPr="005A272E">
              <w:t>б</w:t>
            </w:r>
            <w:r w:rsidRPr="005A272E">
              <w:t>щего и дополн</w:t>
            </w:r>
            <w:r w:rsidRPr="005A272E">
              <w:t>и</w:t>
            </w:r>
            <w:r w:rsidRPr="005A272E">
              <w:t>тельного образ</w:t>
            </w:r>
            <w:r w:rsidRPr="005A272E">
              <w:t>о</w:t>
            </w:r>
            <w:r w:rsidRPr="005A272E">
              <w:t>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lastRenderedPageBreak/>
              <w:t>ВСЕГО:</w:t>
            </w:r>
          </w:p>
          <w:p w:rsidR="005A272E" w:rsidRPr="005A272E" w:rsidRDefault="005A272E" w:rsidP="005A272E">
            <w:r w:rsidRPr="005A272E">
              <w:lastRenderedPageBreak/>
              <w:t>Управление обр</w:t>
            </w:r>
            <w:r w:rsidRPr="005A272E">
              <w:t>а</w:t>
            </w:r>
            <w:r w:rsidRPr="005A272E">
              <w:t>зования  админ</w:t>
            </w:r>
            <w:r w:rsidRPr="005A272E">
              <w:t>и</w:t>
            </w:r>
            <w:r w:rsidRPr="005A272E">
              <w:t>страции Никол</w:t>
            </w:r>
            <w:r w:rsidRPr="005A272E">
              <w:t>ь</w:t>
            </w:r>
            <w:r w:rsidRPr="005A272E">
              <w:t>ского муниц</w:t>
            </w:r>
            <w:r w:rsidRPr="005A272E">
              <w:t>и</w:t>
            </w:r>
            <w:r w:rsidRPr="005A272E">
              <w:t>пального района, Администрация Никольского м</w:t>
            </w:r>
            <w:r w:rsidRPr="005A272E">
              <w:t>у</w:t>
            </w:r>
            <w:r w:rsidRPr="005A272E"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2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1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7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28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39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71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15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39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  <w:p w:rsidR="005A272E" w:rsidRPr="005A272E" w:rsidRDefault="005A272E" w:rsidP="005A272E">
            <w:r w:rsidRPr="005A272E">
              <w:t xml:space="preserve">                                         Основное мероприятие  10</w:t>
            </w:r>
          </w:p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Создание условий для функцион</w:t>
            </w:r>
            <w:r w:rsidRPr="005A272E">
              <w:t>и</w:t>
            </w:r>
            <w:r w:rsidRPr="005A272E">
              <w:t>рования и обесп</w:t>
            </w:r>
            <w:r w:rsidRPr="005A272E">
              <w:t>е</w:t>
            </w:r>
            <w:r w:rsidRPr="005A272E">
              <w:t xml:space="preserve">чения системы </w:t>
            </w:r>
            <w:r w:rsidRPr="005A272E">
              <w:lastRenderedPageBreak/>
              <w:t>персонифицир</w:t>
            </w:r>
            <w:r w:rsidRPr="005A272E">
              <w:t>о</w:t>
            </w:r>
            <w:r w:rsidRPr="005A272E">
              <w:t>ванного финанс</w:t>
            </w:r>
            <w:r w:rsidRPr="005A272E">
              <w:t>и</w:t>
            </w:r>
            <w:r w:rsidRPr="005A272E">
              <w:t>рования дополн</w:t>
            </w:r>
            <w:r w:rsidRPr="005A272E">
              <w:t>и</w:t>
            </w:r>
            <w:r w:rsidRPr="005A272E">
              <w:t>тельного образ</w:t>
            </w:r>
            <w:r w:rsidRPr="005A272E">
              <w:t>о</w:t>
            </w:r>
            <w:r w:rsidRPr="005A272E">
              <w:t>вания детей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lastRenderedPageBreak/>
              <w:t>Управление обр</w:t>
            </w:r>
            <w:r w:rsidRPr="005A272E">
              <w:t>а</w:t>
            </w:r>
            <w:r w:rsidRPr="005A272E">
              <w:t>зования админ</w:t>
            </w:r>
            <w:r w:rsidRPr="005A272E">
              <w:t>и</w:t>
            </w:r>
            <w:r w:rsidRPr="005A272E">
              <w:t>страции Никол</w:t>
            </w:r>
            <w:r w:rsidRPr="005A272E">
              <w:t>ь</w:t>
            </w:r>
            <w:r w:rsidRPr="005A272E">
              <w:t>ского муниц</w:t>
            </w:r>
            <w:r w:rsidRPr="005A272E">
              <w:t>и</w:t>
            </w:r>
            <w:r w:rsidRPr="005A272E">
              <w:lastRenderedPageBreak/>
              <w:t>пального района</w:t>
            </w:r>
          </w:p>
          <w:p w:rsidR="005A272E" w:rsidRPr="005A272E" w:rsidRDefault="005A272E" w:rsidP="005A272E">
            <w:r w:rsidRPr="005A272E">
              <w:t>(МБОУ  ДО «Н</w:t>
            </w:r>
            <w:r w:rsidRPr="005A272E">
              <w:t>и</w:t>
            </w:r>
            <w:r w:rsidRPr="005A272E">
              <w:t xml:space="preserve">кольский ЦДО») </w:t>
            </w:r>
          </w:p>
          <w:p w:rsidR="005A272E" w:rsidRPr="005A272E" w:rsidRDefault="005A272E" w:rsidP="005A272E"/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4 298,00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6 700,00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6 730,00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6 900,00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6 900,00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6 900,00</w:t>
            </w:r>
          </w:p>
        </w:tc>
      </w:tr>
      <w:tr w:rsidR="005A272E" w:rsidRPr="005A272E" w:rsidTr="005A272E">
        <w:trPr>
          <w:cantSplit/>
          <w:trHeight w:val="26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4 298,00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6 700,00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6 730,00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6 900,00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6 900,00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6 900,00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>
            <w:r w:rsidRPr="005A272E">
              <w:t>Основное мероприятие  11</w:t>
            </w:r>
          </w:p>
          <w:p w:rsidR="005A272E" w:rsidRPr="005A272E" w:rsidRDefault="005A272E" w:rsidP="005A272E"/>
          <w:p w:rsidR="005A272E" w:rsidRPr="005A272E" w:rsidRDefault="005A272E" w:rsidP="005A272E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Пристройка, р</w:t>
            </w:r>
            <w:r w:rsidRPr="005A272E">
              <w:t>е</w:t>
            </w:r>
            <w:r w:rsidRPr="005A272E">
              <w:t>конструкция, к</w:t>
            </w:r>
            <w:r w:rsidRPr="005A272E">
              <w:t>а</w:t>
            </w:r>
            <w:r w:rsidRPr="005A272E">
              <w:t>питальный ремонт (ремонт) общео</w:t>
            </w:r>
            <w:r w:rsidRPr="005A272E">
              <w:t>б</w:t>
            </w:r>
            <w:r w:rsidRPr="005A272E">
              <w:t>разовательных организаций Н</w:t>
            </w:r>
            <w:r w:rsidRPr="005A272E">
              <w:t>и</w:t>
            </w:r>
            <w:r w:rsidRPr="005A272E">
              <w:t>кольского мун</w:t>
            </w:r>
            <w:r w:rsidRPr="005A272E">
              <w:t>и</w:t>
            </w:r>
            <w:r w:rsidRPr="005A272E">
              <w:t>ципального ра</w:t>
            </w:r>
            <w:r w:rsidRPr="005A272E">
              <w:t>й</w:t>
            </w:r>
            <w:r w:rsidRPr="005A272E">
              <w:t>она.</w:t>
            </w:r>
          </w:p>
          <w:p w:rsidR="005A272E" w:rsidRPr="005A272E" w:rsidRDefault="005A272E" w:rsidP="005A272E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ВСЕГО:</w:t>
            </w:r>
          </w:p>
          <w:p w:rsidR="005A272E" w:rsidRPr="005A272E" w:rsidRDefault="005A272E" w:rsidP="005A272E">
            <w:r w:rsidRPr="005A272E">
              <w:t>Управление обр</w:t>
            </w:r>
            <w:r w:rsidRPr="005A272E">
              <w:t>а</w:t>
            </w:r>
            <w:r w:rsidRPr="005A272E">
              <w:t>зования  админ</w:t>
            </w:r>
            <w:r w:rsidRPr="005A272E">
              <w:t>и</w:t>
            </w:r>
            <w:r w:rsidRPr="005A272E">
              <w:t>страции Никол</w:t>
            </w:r>
            <w:r w:rsidRPr="005A272E">
              <w:t>ь</w:t>
            </w:r>
            <w:r w:rsidRPr="005A272E">
              <w:t>ского муниц</w:t>
            </w:r>
            <w:r w:rsidRPr="005A272E">
              <w:t>и</w:t>
            </w:r>
            <w:r w:rsidRPr="005A272E">
              <w:t>пального района (МБОУ СОШ № 2 г. Никольска, МБОУ Б-Курьевская ООШ), Админис</w:t>
            </w:r>
            <w:r w:rsidRPr="005A272E">
              <w:t>т</w:t>
            </w:r>
            <w:r w:rsidRPr="005A272E">
              <w:t>рация Никольск</w:t>
            </w:r>
            <w:r w:rsidRPr="005A272E">
              <w:t>о</w:t>
            </w:r>
            <w:r w:rsidRPr="005A272E">
              <w:t>го муниципальн</w:t>
            </w:r>
            <w:r w:rsidRPr="005A272E">
              <w:t>о</w:t>
            </w:r>
            <w:r w:rsidRPr="005A272E">
              <w:t>го района (МБОУ СОШ № 1 г. Н</w:t>
            </w:r>
            <w:r w:rsidRPr="005A272E">
              <w:t>и</w:t>
            </w:r>
            <w:r w:rsidRPr="005A272E">
              <w:t>кольска).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72 640,70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80 993,00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5 050,90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3 073,00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4 590,70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4 317,80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5 050,90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3 073,00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3 850,0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64 200,0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76 675,20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Управление обр</w:t>
            </w:r>
            <w:r w:rsidRPr="005A272E">
              <w:t>а</w:t>
            </w:r>
            <w:r w:rsidRPr="005A272E">
              <w:t>зования админ</w:t>
            </w:r>
            <w:r w:rsidRPr="005A272E">
              <w:t>и</w:t>
            </w:r>
            <w:r w:rsidRPr="005A272E">
              <w:t>страции  Никол</w:t>
            </w:r>
            <w:r w:rsidRPr="005A272E">
              <w:t>ь</w:t>
            </w:r>
            <w:r w:rsidRPr="005A272E">
              <w:t>ского муниц</w:t>
            </w:r>
            <w:r w:rsidRPr="005A272E">
              <w:t>и</w:t>
            </w:r>
            <w:r w:rsidRPr="005A272E">
              <w:lastRenderedPageBreak/>
              <w:t>пального района  (МБОУ СОШ № 2 г. Никольска, МБОУ Б-Курьевская ООШ).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 xml:space="preserve"> 7 180,00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0,00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2 180,00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3 850,00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1 150,00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Администрация Никольского м</w:t>
            </w:r>
            <w:r w:rsidRPr="005A272E">
              <w:t>у</w:t>
            </w:r>
            <w:r w:rsidRPr="005A272E">
              <w:t>ниципального района (МБОУ СОШ № 1 г. Н</w:t>
            </w:r>
            <w:r w:rsidRPr="005A272E">
              <w:t>и</w:t>
            </w:r>
            <w:r w:rsidRPr="005A272E">
              <w:t>кольска).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65 460,70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 xml:space="preserve">80 993,00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5 050,90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3 073,00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0,00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2 410,70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4 317,80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5 050,90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3 073,00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0,00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63 050,0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76 675,20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>
            <w:r w:rsidRPr="005A272E">
              <w:t>Основное мероприятие  12</w:t>
            </w:r>
          </w:p>
          <w:p w:rsidR="005A272E" w:rsidRPr="005A272E" w:rsidRDefault="005A272E" w:rsidP="005A272E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Реализация р</w:t>
            </w:r>
            <w:r w:rsidRPr="005A272E">
              <w:t>е</w:t>
            </w:r>
            <w:r w:rsidRPr="005A272E">
              <w:t>гионального пр</w:t>
            </w:r>
            <w:r w:rsidRPr="005A272E">
              <w:t>о</w:t>
            </w:r>
            <w:r w:rsidRPr="005A272E">
              <w:t>екта «Успех ка</w:t>
            </w:r>
            <w:r w:rsidRPr="005A272E">
              <w:t>ж</w:t>
            </w:r>
            <w:r w:rsidRPr="005A272E">
              <w:t xml:space="preserve">дого ребенка» </w:t>
            </w:r>
            <w:r w:rsidRPr="005A272E">
              <w:lastRenderedPageBreak/>
              <w:t>(Создание новых мест в образов</w:t>
            </w:r>
            <w:r w:rsidRPr="005A272E">
              <w:t>а</w:t>
            </w:r>
            <w:r w:rsidRPr="005A272E">
              <w:t>тельных орган</w:t>
            </w:r>
            <w:r w:rsidRPr="005A272E">
              <w:t>и</w:t>
            </w:r>
            <w:r w:rsidRPr="005A272E">
              <w:t>зациях различных типов для реал</w:t>
            </w:r>
            <w:r w:rsidRPr="005A272E">
              <w:t>и</w:t>
            </w:r>
            <w:r w:rsidRPr="005A272E">
              <w:t>зации дополн</w:t>
            </w:r>
            <w:r w:rsidRPr="005A272E">
              <w:t>и</w:t>
            </w:r>
            <w:r w:rsidRPr="005A272E">
              <w:t>тельных общера</w:t>
            </w:r>
            <w:r w:rsidRPr="005A272E">
              <w:t>з</w:t>
            </w:r>
            <w:r w:rsidRPr="005A272E">
              <w:t>вивающих пр</w:t>
            </w:r>
            <w:r w:rsidRPr="005A272E">
              <w:t>о</w:t>
            </w:r>
            <w:r w:rsidRPr="005A272E">
              <w:t>грамм всех н</w:t>
            </w:r>
            <w:r w:rsidRPr="005A272E">
              <w:t>а</w:t>
            </w:r>
            <w:r w:rsidRPr="005A272E">
              <w:t>правленностей)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lastRenderedPageBreak/>
              <w:t>Управление обр</w:t>
            </w:r>
            <w:r w:rsidRPr="005A272E">
              <w:t>а</w:t>
            </w:r>
            <w:r w:rsidRPr="005A272E">
              <w:t>зования админ</w:t>
            </w:r>
            <w:r w:rsidRPr="005A272E">
              <w:t>и</w:t>
            </w:r>
            <w:r w:rsidRPr="005A272E">
              <w:t>страции Никол</w:t>
            </w:r>
            <w:r w:rsidRPr="005A272E">
              <w:t>ь</w:t>
            </w:r>
            <w:r w:rsidRPr="005A272E">
              <w:t>ского муниц</w:t>
            </w:r>
            <w:r w:rsidRPr="005A272E">
              <w:t>и</w:t>
            </w:r>
            <w:r w:rsidRPr="005A272E">
              <w:lastRenderedPageBreak/>
              <w:t>пального района</w:t>
            </w:r>
          </w:p>
          <w:p w:rsidR="005A272E" w:rsidRPr="005A272E" w:rsidRDefault="005A272E" w:rsidP="005A272E">
            <w:r w:rsidRPr="005A272E">
              <w:t>(МБОУ ДО «Н</w:t>
            </w:r>
            <w:r w:rsidRPr="005A272E">
              <w:t>и</w:t>
            </w:r>
            <w:r w:rsidRPr="005A272E">
              <w:t>кольский ЦДО»)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728,8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699,60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29,10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>
            <w:r w:rsidRPr="005A272E">
              <w:t>Основное мероприятие  13</w:t>
            </w:r>
          </w:p>
          <w:p w:rsidR="005A272E" w:rsidRPr="005A272E" w:rsidRDefault="005A272E" w:rsidP="005A272E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Реализация р</w:t>
            </w:r>
            <w:r w:rsidRPr="005A272E">
              <w:t>е</w:t>
            </w:r>
            <w:r w:rsidRPr="005A272E">
              <w:t>гионального пр</w:t>
            </w:r>
            <w:r w:rsidRPr="005A272E">
              <w:t>о</w:t>
            </w:r>
            <w:r w:rsidRPr="005A272E">
              <w:t>екта «Цифровая образовательная среда» (Внедр</w:t>
            </w:r>
            <w:r w:rsidRPr="005A272E">
              <w:t>е</w:t>
            </w:r>
            <w:r w:rsidRPr="005A272E">
              <w:t>ние целевой м</w:t>
            </w:r>
            <w:r w:rsidRPr="005A272E">
              <w:t>о</w:t>
            </w:r>
            <w:r w:rsidRPr="005A272E">
              <w:t>дели цифровой образовательной среды в общео</w:t>
            </w:r>
            <w:r w:rsidRPr="005A272E">
              <w:t>б</w:t>
            </w:r>
            <w:r w:rsidRPr="005A272E">
              <w:t>разовательных организациях и профессионал</w:t>
            </w:r>
            <w:r w:rsidRPr="005A272E">
              <w:t>ь</w:t>
            </w:r>
            <w:r w:rsidRPr="005A272E">
              <w:t>ных образов</w:t>
            </w:r>
            <w:r w:rsidRPr="005A272E">
              <w:t>а</w:t>
            </w:r>
            <w:r w:rsidRPr="005A272E">
              <w:t>тельных орган</w:t>
            </w:r>
            <w:r w:rsidRPr="005A272E">
              <w:t>и</w:t>
            </w:r>
            <w:r w:rsidRPr="005A272E">
              <w:t>зациях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Управление обр</w:t>
            </w:r>
            <w:r w:rsidRPr="005A272E">
              <w:t>а</w:t>
            </w:r>
            <w:r w:rsidRPr="005A272E">
              <w:t>зования админ</w:t>
            </w:r>
            <w:r w:rsidRPr="005A272E">
              <w:t>и</w:t>
            </w:r>
            <w:r w:rsidRPr="005A272E">
              <w:t>страции Никол</w:t>
            </w:r>
            <w:r w:rsidRPr="005A272E">
              <w:t>ь</w:t>
            </w:r>
            <w:r w:rsidRPr="005A272E">
              <w:t>ского муниц</w:t>
            </w:r>
            <w:r w:rsidRPr="005A272E">
              <w:t>и</w:t>
            </w:r>
            <w:r w:rsidRPr="005A272E">
              <w:t>пального района</w:t>
            </w:r>
          </w:p>
          <w:p w:rsidR="005A272E" w:rsidRPr="005A272E" w:rsidRDefault="005A272E" w:rsidP="005A272E">
            <w:r w:rsidRPr="005A272E">
              <w:t>(Общеобразов</w:t>
            </w:r>
            <w:r w:rsidRPr="005A272E">
              <w:t>а</w:t>
            </w:r>
            <w:r w:rsidRPr="005A272E">
              <w:t>тельные орган</w:t>
            </w:r>
            <w:r w:rsidRPr="005A272E">
              <w:t>и</w:t>
            </w:r>
            <w:r w:rsidRPr="005A272E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2 359,90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100,80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72E" w:rsidRPr="005A272E" w:rsidRDefault="005A272E" w:rsidP="005A272E">
            <w:r w:rsidRPr="005A272E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72E" w:rsidRPr="005A272E" w:rsidRDefault="005A272E" w:rsidP="005A272E">
            <w:r w:rsidRPr="005A272E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2 168,80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72E" w:rsidRPr="005A272E" w:rsidRDefault="005A272E" w:rsidP="005A272E">
            <w:r w:rsidRPr="005A272E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72E" w:rsidRPr="005A272E" w:rsidRDefault="005A272E" w:rsidP="005A272E">
            <w:r w:rsidRPr="005A272E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90,30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72E" w:rsidRPr="005A272E" w:rsidRDefault="005A272E" w:rsidP="005A272E">
            <w:r w:rsidRPr="005A272E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72E" w:rsidRPr="005A272E" w:rsidRDefault="005A272E" w:rsidP="005A272E">
            <w:r w:rsidRPr="005A272E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5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5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Реализация р</w:t>
            </w:r>
            <w:r w:rsidRPr="005A272E">
              <w:t>е</w:t>
            </w:r>
            <w:r w:rsidRPr="005A272E">
              <w:t>гионального пр</w:t>
            </w:r>
            <w:r w:rsidRPr="005A272E">
              <w:t>о</w:t>
            </w:r>
            <w:r w:rsidRPr="005A272E">
              <w:t xml:space="preserve">екта «Цифровая образовательная </w:t>
            </w:r>
            <w:r w:rsidRPr="005A272E">
              <w:lastRenderedPageBreak/>
              <w:t>среда» (обновл</w:t>
            </w:r>
            <w:r w:rsidRPr="005A272E">
              <w:t>е</w:t>
            </w:r>
            <w:r w:rsidRPr="005A272E">
              <w:t>ние материально-технической базы образовательных организаций о</w:t>
            </w:r>
            <w:r w:rsidRPr="005A272E">
              <w:t>б</w:t>
            </w:r>
            <w:r w:rsidRPr="005A272E">
              <w:t>щего образования с целью внедр</w:t>
            </w:r>
            <w:r w:rsidRPr="005A272E">
              <w:t>е</w:t>
            </w:r>
            <w:r w:rsidRPr="005A272E">
              <w:t>ния цифровой о</w:t>
            </w:r>
            <w:r w:rsidRPr="005A272E">
              <w:t>б</w:t>
            </w:r>
            <w:r w:rsidRPr="005A272E">
              <w:t>разовательной среды)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1 655,1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4 900,20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5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70,7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209,20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5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63,4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187,6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5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1 521,0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4 503,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59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>
            <w:r w:rsidRPr="005A272E">
              <w:t>Основное мероприятие 14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Реализация р</w:t>
            </w:r>
            <w:r w:rsidRPr="005A272E">
              <w:t>е</w:t>
            </w:r>
            <w:r w:rsidRPr="005A272E">
              <w:t>гионального пр</w:t>
            </w:r>
            <w:r w:rsidRPr="005A272E">
              <w:t>о</w:t>
            </w:r>
            <w:r w:rsidRPr="005A272E">
              <w:t>екта «Совреме</w:t>
            </w:r>
            <w:r w:rsidRPr="005A272E">
              <w:t>н</w:t>
            </w:r>
            <w:r w:rsidRPr="005A272E">
              <w:t>ная школа» (Со</w:t>
            </w:r>
            <w:r w:rsidRPr="005A272E">
              <w:t>з</w:t>
            </w:r>
            <w:r w:rsidRPr="005A272E">
              <w:t>дание (обновл</w:t>
            </w:r>
            <w:r w:rsidRPr="005A272E">
              <w:t>е</w:t>
            </w:r>
            <w:r w:rsidRPr="005A272E">
              <w:t>ние) материально-технической базы для реализации основных и д</w:t>
            </w:r>
            <w:r w:rsidRPr="005A272E">
              <w:t>о</w:t>
            </w:r>
            <w:r w:rsidRPr="005A272E">
              <w:t>полнительных общеобразов</w:t>
            </w:r>
            <w:r w:rsidRPr="005A272E">
              <w:t>а</w:t>
            </w:r>
            <w:r w:rsidRPr="005A272E">
              <w:lastRenderedPageBreak/>
              <w:t>тельных программ цифрового и г</w:t>
            </w:r>
            <w:r w:rsidRPr="005A272E">
              <w:t>у</w:t>
            </w:r>
            <w:r w:rsidRPr="005A272E">
              <w:t>манитарного пр</w:t>
            </w:r>
            <w:r w:rsidRPr="005A272E">
              <w:t>о</w:t>
            </w:r>
            <w:r w:rsidRPr="005A272E">
              <w:t>филей в общео</w:t>
            </w:r>
            <w:r w:rsidRPr="005A272E">
              <w:t>б</w:t>
            </w:r>
            <w:r w:rsidRPr="005A272E">
              <w:t>разовательных организациях, расположенных в сельской местн</w:t>
            </w:r>
            <w:r w:rsidRPr="005A272E">
              <w:t>о</w:t>
            </w:r>
            <w:r w:rsidRPr="005A272E">
              <w:t>сти и малых гор</w:t>
            </w:r>
            <w:r w:rsidRPr="005A272E">
              <w:t>о</w:t>
            </w:r>
            <w:r w:rsidRPr="005A272E">
              <w:t>дах)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lastRenderedPageBreak/>
              <w:t>Управление обр</w:t>
            </w:r>
            <w:r w:rsidRPr="005A272E">
              <w:t>а</w:t>
            </w:r>
            <w:r w:rsidRPr="005A272E">
              <w:t>зования админ</w:t>
            </w:r>
            <w:r w:rsidRPr="005A272E">
              <w:t>и</w:t>
            </w:r>
            <w:r w:rsidRPr="005A272E">
              <w:t>страции Никол</w:t>
            </w:r>
            <w:r w:rsidRPr="005A272E">
              <w:t>ь</w:t>
            </w:r>
            <w:r w:rsidRPr="005A272E">
              <w:t>ского муниц</w:t>
            </w:r>
            <w:r w:rsidRPr="005A272E">
              <w:t>и</w:t>
            </w:r>
            <w:r w:rsidRPr="005A272E">
              <w:t>пального района</w:t>
            </w:r>
          </w:p>
          <w:p w:rsidR="005A272E" w:rsidRPr="005A272E" w:rsidRDefault="005A272E" w:rsidP="005A272E">
            <w:r w:rsidRPr="005A272E">
              <w:t>(Общеобразов</w:t>
            </w:r>
            <w:r w:rsidRPr="005A272E">
              <w:t>а</w:t>
            </w:r>
            <w:r w:rsidRPr="005A272E">
              <w:t>тельные орган</w:t>
            </w:r>
            <w:r w:rsidRPr="005A272E">
              <w:t>и</w:t>
            </w:r>
            <w:r w:rsidRPr="005A272E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2 234,40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2 144,8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89,4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Реализация р</w:t>
            </w:r>
            <w:r w:rsidRPr="005A272E">
              <w:t>е</w:t>
            </w:r>
            <w:r w:rsidRPr="005A272E">
              <w:t>гионального пр</w:t>
            </w:r>
            <w:r w:rsidRPr="005A272E">
              <w:t>о</w:t>
            </w:r>
            <w:r w:rsidRPr="005A272E">
              <w:t>екта «Совреме</w:t>
            </w:r>
            <w:r w:rsidRPr="005A272E">
              <w:t>н</w:t>
            </w:r>
            <w:r w:rsidRPr="005A272E">
              <w:t>ная школа» (Со</w:t>
            </w:r>
            <w:r w:rsidRPr="005A272E">
              <w:t>з</w:t>
            </w:r>
            <w:r w:rsidRPr="005A272E">
              <w:t>дание и обесп</w:t>
            </w:r>
            <w:r w:rsidRPr="005A272E">
              <w:t>е</w:t>
            </w:r>
            <w:r w:rsidRPr="005A272E">
              <w:t>чение функци</w:t>
            </w:r>
            <w:r w:rsidRPr="005A272E">
              <w:t>о</w:t>
            </w:r>
            <w:r w:rsidRPr="005A272E">
              <w:t>нирования це</w:t>
            </w:r>
            <w:r w:rsidRPr="005A272E">
              <w:t>н</w:t>
            </w:r>
            <w:r w:rsidRPr="005A272E">
              <w:t>тров образования естественно-научной и техн</w:t>
            </w:r>
            <w:r w:rsidRPr="005A272E">
              <w:t>о</w:t>
            </w:r>
            <w:r w:rsidRPr="005A272E">
              <w:t>логической н</w:t>
            </w:r>
            <w:r w:rsidRPr="005A272E">
              <w:t>а</w:t>
            </w:r>
            <w:r w:rsidRPr="005A272E">
              <w:t>правленностей в общеобразов</w:t>
            </w:r>
            <w:r w:rsidRPr="005A272E">
              <w:t>а</w:t>
            </w:r>
            <w:r w:rsidRPr="005A272E">
              <w:t>тельных орган</w:t>
            </w:r>
            <w:r w:rsidRPr="005A272E">
              <w:t>и</w:t>
            </w:r>
            <w:r w:rsidRPr="005A272E">
              <w:t>зациях, распол</w:t>
            </w:r>
            <w:r w:rsidRPr="005A272E">
              <w:t>о</w:t>
            </w:r>
            <w:r w:rsidRPr="005A272E">
              <w:t>женных в сел</w:t>
            </w:r>
            <w:r w:rsidRPr="005A272E">
              <w:t>ь</w:t>
            </w:r>
            <w:r w:rsidRPr="005A272E">
              <w:t>ской местности и малых городах)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Управление обр</w:t>
            </w:r>
            <w:r w:rsidRPr="005A272E">
              <w:t>а</w:t>
            </w:r>
            <w:r w:rsidRPr="005A272E">
              <w:t>зования админ</w:t>
            </w:r>
            <w:r w:rsidRPr="005A272E">
              <w:t>и</w:t>
            </w:r>
            <w:r w:rsidRPr="005A272E">
              <w:t>страции Никол</w:t>
            </w:r>
            <w:r w:rsidRPr="005A272E">
              <w:t>ь</w:t>
            </w:r>
            <w:r w:rsidRPr="005A272E">
              <w:t>ского муниц</w:t>
            </w:r>
            <w:r w:rsidRPr="005A272E">
              <w:t>и</w:t>
            </w:r>
            <w:r w:rsidRPr="005A272E">
              <w:t>пального района</w:t>
            </w:r>
          </w:p>
          <w:p w:rsidR="005A272E" w:rsidRPr="005A272E" w:rsidRDefault="005A272E" w:rsidP="005A272E">
            <w:r w:rsidRPr="005A272E">
              <w:t>(Общеобразов</w:t>
            </w:r>
            <w:r w:rsidRPr="005A272E">
              <w:t>а</w:t>
            </w:r>
            <w:r w:rsidRPr="005A272E">
              <w:t>тельные орган</w:t>
            </w:r>
            <w:r w:rsidRPr="005A272E">
              <w:t>и</w:t>
            </w:r>
            <w:r w:rsidRPr="005A272E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3 137,80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3 137,80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4 706,00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3 012,00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3 012,00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4 517,30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125,50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125,50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188,20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>
            <w:r w:rsidRPr="005A272E">
              <w:t>Основное меропр</w:t>
            </w:r>
            <w:r w:rsidRPr="005A272E">
              <w:t>и</w:t>
            </w:r>
            <w:r w:rsidRPr="005A272E">
              <w:t>ятие 15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Организация бе</w:t>
            </w:r>
            <w:r w:rsidRPr="005A272E">
              <w:t>с</w:t>
            </w:r>
            <w:r w:rsidRPr="005A272E">
              <w:lastRenderedPageBreak/>
              <w:t>платного горячего питания обуча</w:t>
            </w:r>
            <w:r w:rsidRPr="005A272E">
              <w:t>ю</w:t>
            </w:r>
            <w:r w:rsidRPr="005A272E">
              <w:t>щимся, получа</w:t>
            </w:r>
            <w:r w:rsidRPr="005A272E">
              <w:t>ю</w:t>
            </w:r>
            <w:r w:rsidRPr="005A272E">
              <w:t>щим начальное общее образов</w:t>
            </w:r>
            <w:r w:rsidRPr="005A272E">
              <w:t>а</w:t>
            </w:r>
            <w:r w:rsidRPr="005A272E">
              <w:t>ние в муниц</w:t>
            </w:r>
            <w:r w:rsidRPr="005A272E">
              <w:t>и</w:t>
            </w:r>
            <w:r w:rsidRPr="005A272E">
              <w:t>пальных образ</w:t>
            </w:r>
            <w:r w:rsidRPr="005A272E">
              <w:t>о</w:t>
            </w:r>
            <w:r w:rsidRPr="005A272E">
              <w:t>вательных орг</w:t>
            </w:r>
            <w:r w:rsidRPr="005A272E">
              <w:t>а</w:t>
            </w:r>
            <w:r w:rsidRPr="005A272E">
              <w:t>низация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lastRenderedPageBreak/>
              <w:t>Управление обр</w:t>
            </w:r>
            <w:r w:rsidRPr="005A272E">
              <w:t>а</w:t>
            </w:r>
            <w:r w:rsidRPr="005A272E">
              <w:lastRenderedPageBreak/>
              <w:t>зования админ</w:t>
            </w:r>
            <w:r w:rsidRPr="005A272E">
              <w:t>и</w:t>
            </w:r>
            <w:r w:rsidRPr="005A272E">
              <w:t>страции Никол</w:t>
            </w:r>
            <w:r w:rsidRPr="005A272E">
              <w:t>ь</w:t>
            </w:r>
            <w:r w:rsidRPr="005A272E">
              <w:t>ского муниц</w:t>
            </w:r>
            <w:r w:rsidRPr="005A272E">
              <w:t>и</w:t>
            </w:r>
            <w:r w:rsidRPr="005A272E">
              <w:t>пального района</w:t>
            </w:r>
          </w:p>
          <w:p w:rsidR="005A272E" w:rsidRPr="005A272E" w:rsidRDefault="005A272E" w:rsidP="005A272E">
            <w:r w:rsidRPr="005A272E">
              <w:t>(Общеобразов</w:t>
            </w:r>
            <w:r w:rsidRPr="005A272E">
              <w:t>а</w:t>
            </w:r>
            <w:r w:rsidRPr="005A272E">
              <w:t>тельные орган</w:t>
            </w:r>
            <w:r w:rsidRPr="005A272E">
              <w:t>и</w:t>
            </w:r>
            <w:r w:rsidRPr="005A272E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4 396,40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11 104,30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11 600,70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11 314,40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11 314,40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11 314,40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87,9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222,10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232,00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226,30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226,30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226,30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3 317,5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8 379,30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8 753,80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8 537,80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8 537,80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8 537,80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991,0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2 502,90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2 614,80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2 550,30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2 550,30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2 550,30</w:t>
            </w:r>
          </w:p>
        </w:tc>
      </w:tr>
      <w:tr w:rsidR="005A272E" w:rsidRPr="005A272E" w:rsidTr="005A272E">
        <w:trPr>
          <w:cantSplit/>
          <w:trHeight w:val="21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28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Pr="005A272E" w:rsidRDefault="005A272E" w:rsidP="005A272E">
            <w:r w:rsidRPr="005A272E">
              <w:t>Основное мероприятие 16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Создание условий для обеспечения образовательного процесса в части нераспростран</w:t>
            </w:r>
            <w:r w:rsidRPr="005A272E">
              <w:t>е</w:t>
            </w:r>
            <w:r w:rsidRPr="005A272E">
              <w:t>ния новой кор</w:t>
            </w:r>
            <w:r w:rsidRPr="005A272E">
              <w:t>о</w:t>
            </w:r>
            <w:r w:rsidRPr="005A272E">
              <w:t>новирусной и</w:t>
            </w:r>
            <w:r w:rsidRPr="005A272E">
              <w:t>н</w:t>
            </w:r>
            <w:r w:rsidRPr="005A272E">
              <w:t>фекции</w:t>
            </w:r>
          </w:p>
          <w:p w:rsidR="005A272E" w:rsidRPr="005A272E" w:rsidRDefault="005A272E" w:rsidP="005A272E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Управление обр</w:t>
            </w:r>
            <w:r w:rsidRPr="005A272E">
              <w:t>а</w:t>
            </w:r>
            <w:r w:rsidRPr="005A272E">
              <w:t>зования админ</w:t>
            </w:r>
            <w:r w:rsidRPr="005A272E">
              <w:t>и</w:t>
            </w:r>
            <w:r w:rsidRPr="005A272E">
              <w:t>страции Никол</w:t>
            </w:r>
            <w:r w:rsidRPr="005A272E">
              <w:t>ь</w:t>
            </w:r>
            <w:r w:rsidRPr="005A272E">
              <w:t>ского муниц</w:t>
            </w:r>
            <w:r w:rsidRPr="005A272E">
              <w:t>и</w:t>
            </w:r>
            <w:r w:rsidRPr="005A272E">
              <w:t>пального района</w:t>
            </w:r>
          </w:p>
          <w:p w:rsidR="005A272E" w:rsidRPr="005A272E" w:rsidRDefault="005A272E" w:rsidP="005A272E">
            <w:r w:rsidRPr="005A272E">
              <w:t>(Общеобразов</w:t>
            </w:r>
            <w:r w:rsidRPr="005A272E">
              <w:t>а</w:t>
            </w:r>
            <w:r w:rsidRPr="005A272E">
              <w:t>тельные орган</w:t>
            </w:r>
            <w:r w:rsidRPr="005A272E">
              <w:t>и</w:t>
            </w:r>
            <w:r w:rsidRPr="005A272E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3 427,40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0,40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средств фед</w:t>
            </w:r>
            <w:r w:rsidRPr="005A272E">
              <w:t>е</w:t>
            </w:r>
            <w:r w:rsidRPr="005A272E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субвенции и субсидии из областн</w:t>
            </w:r>
            <w:r w:rsidRPr="005A272E">
              <w:t>о</w:t>
            </w:r>
            <w:r w:rsidRPr="005A272E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3427,00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  <w:tr w:rsidR="005A272E" w:rsidRPr="005A272E" w:rsidTr="005A272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безвозмездные поступления физ</w:t>
            </w:r>
            <w:r w:rsidRPr="005A272E">
              <w:t>и</w:t>
            </w:r>
            <w:r w:rsidRPr="005A272E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5A272E" w:rsidRDefault="005A272E" w:rsidP="005A272E">
            <w:r w:rsidRPr="005A272E">
              <w:t>Х</w:t>
            </w:r>
          </w:p>
        </w:tc>
      </w:tr>
    </w:tbl>
    <w:p w:rsidR="0069365B" w:rsidRPr="007D7A40" w:rsidRDefault="0069365B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9365B" w:rsidRDefault="0069365B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lastRenderedPageBreak/>
        <w:t xml:space="preserve"> Приложение  4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p w:rsidR="005A272E" w:rsidRDefault="005A272E" w:rsidP="005A272E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ПРОГНОЗНАЯ (СПРАВОЧНАЯ) ОЦЕНКА</w:t>
      </w:r>
    </w:p>
    <w:p w:rsidR="005A272E" w:rsidRDefault="005A272E" w:rsidP="005A272E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5A272E" w:rsidRDefault="005A272E" w:rsidP="005A272E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подпрограммы 2 муниципальной программы</w:t>
      </w:r>
    </w:p>
    <w:p w:rsidR="005A272E" w:rsidRDefault="005A272E" w:rsidP="005A272E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35"/>
        <w:gridCol w:w="1525"/>
        <w:gridCol w:w="1463"/>
        <w:gridCol w:w="1417"/>
        <w:gridCol w:w="1418"/>
        <w:gridCol w:w="1417"/>
        <w:gridCol w:w="1427"/>
      </w:tblGrid>
      <w:tr w:rsidR="005A272E" w:rsidTr="005A272E">
        <w:trPr>
          <w:cantSplit/>
          <w:trHeight w:val="631"/>
        </w:trPr>
        <w:tc>
          <w:tcPr>
            <w:tcW w:w="6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86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Оценка расходов (тыс. руб.)</w:t>
            </w:r>
          </w:p>
        </w:tc>
      </w:tr>
      <w:tr w:rsidR="005A272E" w:rsidTr="005A272E">
        <w:trPr>
          <w:cantSplit/>
          <w:trHeight w:val="394"/>
        </w:trPr>
        <w:tc>
          <w:tcPr>
            <w:tcW w:w="6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napToGri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2020 год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2024 год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2025 год</w:t>
            </w:r>
          </w:p>
        </w:tc>
      </w:tr>
      <w:tr w:rsidR="005A272E" w:rsidTr="005A272E">
        <w:trPr>
          <w:trHeight w:val="416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72E" w:rsidRDefault="005A272E" w:rsidP="005A272E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285 169,10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275 706,70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300 763,10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237 790,80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233 573,50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233 273,50</w:t>
            </w:r>
          </w:p>
        </w:tc>
      </w:tr>
      <w:tr w:rsidR="005A272E" w:rsidTr="005A272E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федеральный бюджет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756D68" w:rsidRDefault="005A272E" w:rsidP="005A272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17 690,80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756D68" w:rsidRDefault="005A272E" w:rsidP="005A272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56D68">
              <w:rPr>
                <w:rFonts w:ascii="Times New Roman" w:hAnsi="Times New Roman"/>
                <w:sz w:val="23"/>
                <w:szCs w:val="23"/>
              </w:rPr>
              <w:t>27 921,50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756D68" w:rsidRDefault="005A272E" w:rsidP="005A272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28 296,10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756D68" w:rsidRDefault="005A272E" w:rsidP="005A272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29 585,30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Pr="00756D68" w:rsidRDefault="005A272E" w:rsidP="005A272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25 068,00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Pr="00756D68" w:rsidRDefault="005A272E" w:rsidP="005A272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25 068,00</w:t>
            </w:r>
          </w:p>
        </w:tc>
      </w:tr>
      <w:tr w:rsidR="005A272E" w:rsidTr="005A272E">
        <w:trPr>
          <w:trHeight w:val="481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областной бюджет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267 478,30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247 785,20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272 467,00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208 205,5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208 205,5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208 205,5</w:t>
            </w:r>
          </w:p>
        </w:tc>
      </w:tr>
      <w:tr w:rsidR="005A272E" w:rsidTr="005A272E">
        <w:trPr>
          <w:trHeight w:val="443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бюджеты поселений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&lt;**&gt;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72E" w:rsidRDefault="005A272E" w:rsidP="005A272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72E" w:rsidRDefault="005A272E" w:rsidP="005A272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72E" w:rsidRDefault="005A272E" w:rsidP="005A272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72E" w:rsidRDefault="005A272E" w:rsidP="005A272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72E" w:rsidRDefault="005A272E" w:rsidP="005A272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72E" w:rsidRDefault="005A272E" w:rsidP="005A272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</w:tr>
      <w:tr w:rsidR="005A272E" w:rsidTr="005A272E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>Организации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</w:tr>
    </w:tbl>
    <w:p w:rsidR="005A272E" w:rsidRDefault="005A272E" w:rsidP="005A272E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5A272E" w:rsidRDefault="005A272E" w:rsidP="005A272E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&lt;*&gt; </w:t>
      </w:r>
      <w:r>
        <w:rPr>
          <w:rFonts w:ascii="Times New Roman" w:hAnsi="Times New Roman"/>
          <w:i/>
          <w:sz w:val="23"/>
          <w:szCs w:val="23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>
        <w:rPr>
          <w:rFonts w:ascii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i/>
          <w:sz w:val="23"/>
          <w:szCs w:val="23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подпрограмме.</w:t>
      </w:r>
    </w:p>
    <w:p w:rsidR="005A272E" w:rsidRDefault="005A272E" w:rsidP="005A272E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 xml:space="preserve">&lt;**&gt; </w:t>
      </w:r>
      <w:r>
        <w:rPr>
          <w:rFonts w:ascii="Times New Roman" w:hAnsi="Times New Roman"/>
          <w:i/>
          <w:sz w:val="23"/>
          <w:szCs w:val="23"/>
        </w:rPr>
        <w:t>Сведения об участии поселений приводится в муниципальных программах района в случае участия поселений.</w:t>
      </w:r>
    </w:p>
    <w:p w:rsidR="00E81267" w:rsidRDefault="00E81267" w:rsidP="00E81267">
      <w:pPr>
        <w:spacing w:after="0"/>
        <w:rPr>
          <w:rFonts w:ascii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br w:type="page"/>
      </w: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lastRenderedPageBreak/>
        <w:tab/>
      </w:r>
    </w:p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  <w:t>Приложение 5</w:t>
      </w:r>
      <w:r w:rsidRPr="00ED6802">
        <w:rPr>
          <w:rFonts w:ascii="Times New Roman" w:eastAsia="Times New Roman" w:hAnsi="Times New Roman"/>
          <w:color w:val="000000"/>
          <w:sz w:val="21"/>
          <w:szCs w:val="21"/>
          <w:lang w:eastAsia="zh-CN"/>
        </w:rPr>
        <w:t xml:space="preserve"> 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F030B6" w:rsidRPr="00ED6802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t>СВЕДЕНИЯ</w:t>
      </w:r>
    </w:p>
    <w:p w:rsidR="00F030B6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t xml:space="preserve"> об основных мерах правового регулирования в сфере реализации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подпрограммы 2 муниципальной программы</w:t>
      </w:r>
    </w:p>
    <w:p w:rsidR="00F030B6" w:rsidRPr="00ED6802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color w:val="000000"/>
          <w:sz w:val="19"/>
          <w:szCs w:val="19"/>
          <w:lang w:eastAsia="zh-CN"/>
        </w:rPr>
      </w:pPr>
    </w:p>
    <w:tbl>
      <w:tblPr>
        <w:tblW w:w="19944" w:type="dxa"/>
        <w:tblInd w:w="-1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8"/>
        <w:gridCol w:w="3545"/>
        <w:gridCol w:w="11"/>
        <w:gridCol w:w="5802"/>
        <w:gridCol w:w="3109"/>
        <w:gridCol w:w="11"/>
        <w:gridCol w:w="2975"/>
        <w:gridCol w:w="3783"/>
      </w:tblGrid>
      <w:tr w:rsidR="00F030B6" w:rsidRPr="00ED6802" w:rsidTr="00F05C43">
        <w:trPr>
          <w:trHeight w:val="8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№</w:t>
            </w:r>
          </w:p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3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Вид нормативного правового акта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Основные положения нормативного правового акта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 xml:space="preserve">Ответственный исполнитель </w:t>
            </w: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br/>
              <w:t>и соисполнители</w:t>
            </w:r>
          </w:p>
        </w:tc>
        <w:tc>
          <w:tcPr>
            <w:tcW w:w="2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Сроки принятия</w:t>
            </w:r>
          </w:p>
        </w:tc>
        <w:tc>
          <w:tcPr>
            <w:tcW w:w="37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основных направлений деятельности и 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роприятий Управления образования района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(до 1 сентября)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1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Об утверждении муниципальных  заданий на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оказание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ных услуг (выполнение работ) бюджетным образовательным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ждениям Никольского муниципального района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</w:rPr>
              <w:t>Ежегодно (в течение 15 рабочих дней со дня утверждения Упра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в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лением образования лимитов бюджетных обязательств на пр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е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доставление субсидии на фина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н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совое обеспечение выполнения муниципального задания)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бюджетной сметы казенных учреждений, планов финансово-хозяйственной деятельности по бюджетным учрежден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ям и нормативных затрат на оказание муниципальных услуг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(в течение 10 рабочих дней со дня утверждения райо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бюджета на очередной ф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нансовый год)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4.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мероприятий («дорожная карта») по орган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зации и проведению государственной итоговой аттестации по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зовательным программам основного  общего и среднего общего 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(до 1 сентября)</w:t>
            </w:r>
          </w:p>
        </w:tc>
      </w:tr>
    </w:tbl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1"/>
          <w:szCs w:val="21"/>
          <w:lang w:eastAsia="zh-CN"/>
        </w:rPr>
      </w:pPr>
      <w:r>
        <w:rPr>
          <w:rFonts w:ascii="Times New Roman" w:eastAsia="Times New Roman" w:hAnsi="Times New Roman"/>
          <w:b/>
          <w:sz w:val="21"/>
          <w:szCs w:val="21"/>
          <w:lang w:eastAsia="zh-CN"/>
        </w:rPr>
        <w:br w:type="page"/>
      </w:r>
      <w:r w:rsidRPr="00ED6802">
        <w:rPr>
          <w:rFonts w:ascii="Times New Roman" w:eastAsia="Times New Roman" w:hAnsi="Times New Roman"/>
          <w:b/>
          <w:sz w:val="21"/>
          <w:szCs w:val="21"/>
          <w:lang w:eastAsia="zh-CN"/>
        </w:rPr>
        <w:lastRenderedPageBreak/>
        <w:t>Приложение 6</w:t>
      </w: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sz w:val="21"/>
          <w:szCs w:val="21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1"/>
          <w:szCs w:val="21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5A272E" w:rsidRDefault="005A272E" w:rsidP="005A272E">
      <w:pPr>
        <w:shd w:val="clear" w:color="auto" w:fill="FFFFFF"/>
        <w:autoSpaceDE w:val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ПРОГНОЗ</w:t>
      </w:r>
    </w:p>
    <w:p w:rsidR="005A272E" w:rsidRDefault="005A272E" w:rsidP="005A272E">
      <w:pPr>
        <w:shd w:val="clear" w:color="auto" w:fill="FFFFFF"/>
        <w:autoSpaceDE w:val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сводных показателей муниципальных заданий на оказание муниципальных услуг (выполнение работ)</w:t>
      </w:r>
    </w:p>
    <w:p w:rsidR="005A272E" w:rsidRDefault="005A272E" w:rsidP="005A272E">
      <w:pPr>
        <w:shd w:val="clear" w:color="auto" w:fill="FFFFFF"/>
        <w:autoSpaceDE w:val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муниципальными бюджетными образовательными учреждениям</w:t>
      </w:r>
    </w:p>
    <w:tbl>
      <w:tblPr>
        <w:tblW w:w="16169" w:type="dxa"/>
        <w:tblInd w:w="108" w:type="dxa"/>
        <w:tblLayout w:type="fixed"/>
        <w:tblLook w:val="0000"/>
      </w:tblPr>
      <w:tblGrid>
        <w:gridCol w:w="2537"/>
        <w:gridCol w:w="2274"/>
        <w:gridCol w:w="1143"/>
        <w:gridCol w:w="850"/>
        <w:gridCol w:w="709"/>
        <w:gridCol w:w="709"/>
        <w:gridCol w:w="709"/>
        <w:gridCol w:w="708"/>
        <w:gridCol w:w="851"/>
        <w:gridCol w:w="1134"/>
        <w:gridCol w:w="992"/>
        <w:gridCol w:w="992"/>
        <w:gridCol w:w="851"/>
        <w:gridCol w:w="850"/>
        <w:gridCol w:w="860"/>
      </w:tblGrid>
      <w:tr w:rsidR="005A272E" w:rsidTr="005A272E">
        <w:trPr>
          <w:cantSplit/>
        </w:trPr>
        <w:tc>
          <w:tcPr>
            <w:tcW w:w="2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муниципал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ной услуги (работы)</w:t>
            </w:r>
          </w:p>
        </w:tc>
        <w:tc>
          <w:tcPr>
            <w:tcW w:w="2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Единица измерения объема муниц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пальной услуги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Значение показателя объема услуги (работы)</w:t>
            </w:r>
          </w:p>
        </w:tc>
        <w:tc>
          <w:tcPr>
            <w:tcW w:w="5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Расходы районного бюджета на оказание муниципальной услуги (в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  <w:r>
              <w:rPr>
                <w:rFonts w:ascii="Times New Roman" w:hAnsi="Times New Roman"/>
                <w:sz w:val="18"/>
                <w:szCs w:val="18"/>
              </w:rPr>
              <w:t>полнение работы), тыс. руб.</w:t>
            </w:r>
          </w:p>
        </w:tc>
      </w:tr>
      <w:tr w:rsidR="005A272E" w:rsidTr="005A272E">
        <w:trPr>
          <w:cantSplit/>
        </w:trPr>
        <w:tc>
          <w:tcPr>
            <w:tcW w:w="2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72E" w:rsidRDefault="005A272E" w:rsidP="005A272E">
            <w:pPr>
              <w:shd w:val="clear" w:color="auto" w:fill="FFFFFF"/>
              <w:autoSpaceDE w:val="0"/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  <w:p w:rsidR="005A272E" w:rsidRDefault="005A272E" w:rsidP="005A272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72E" w:rsidRDefault="005A272E" w:rsidP="005A272E">
            <w:pPr>
              <w:shd w:val="clear" w:color="auto" w:fill="FFFFFF"/>
              <w:autoSpaceDE w:val="0"/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  <w:p w:rsidR="005A272E" w:rsidRDefault="005A272E" w:rsidP="005A272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</w:tr>
      <w:tr w:rsidR="005A272E" w:rsidTr="005A272E">
        <w:trPr>
          <w:trHeight w:val="298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  <w:tr w:rsidR="005A272E" w:rsidTr="005A272E">
        <w:trPr>
          <w:trHeight w:val="380"/>
        </w:trPr>
        <w:tc>
          <w:tcPr>
            <w:tcW w:w="1616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Учредитель: Управление образования администрации Никольского муниципального района</w:t>
            </w:r>
          </w:p>
        </w:tc>
      </w:tr>
      <w:tr w:rsidR="005A272E" w:rsidTr="005A272E">
        <w:trPr>
          <w:cantSplit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общеобразов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тельных программ начальн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Контингент обучающихся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A272E" w:rsidRDefault="005A272E" w:rsidP="005A272E">
            <w:pPr>
              <w:shd w:val="clear" w:color="auto" w:fill="FFFFFF"/>
              <w:autoSpaceDE w:val="0"/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A272E" w:rsidRDefault="005A272E" w:rsidP="005A272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extDirection w:val="btLr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268 998,50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278 209,60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279 759,90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292 034,30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292 035,30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5A272E" w:rsidRDefault="005A272E" w:rsidP="005A272E">
            <w:pPr>
              <w:shd w:val="clear" w:color="auto" w:fill="FFFFFF"/>
              <w:autoSpaceDE w:val="0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292 036,30</w:t>
            </w:r>
          </w:p>
        </w:tc>
      </w:tr>
      <w:tr w:rsidR="005A272E" w:rsidTr="005A272E">
        <w:trPr>
          <w:cantSplit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Реализация общеобразов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тельных программ начальн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Укомплектованность ка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рами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A272E" w:rsidRDefault="005A272E" w:rsidP="005A272E">
            <w:pPr>
              <w:shd w:val="clear" w:color="auto" w:fill="FFFFFF"/>
              <w:autoSpaceDE w:val="0"/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A272E" w:rsidRPr="00FF09AC" w:rsidRDefault="005A272E" w:rsidP="005A272E">
            <w:pPr>
              <w:shd w:val="clear" w:color="auto" w:fill="FFFFFF"/>
              <w:autoSpaceDE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09AC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FFFFFF"/>
            <w:textDirection w:val="btLr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ind w:left="113" w:right="113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ind w:left="113" w:right="113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ind w:left="113" w:right="113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ind w:left="113" w:right="113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ind w:left="113" w:right="113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5A272E" w:rsidRDefault="005A272E" w:rsidP="005A272E">
            <w:pPr>
              <w:shd w:val="clear" w:color="auto" w:fill="FFFFFF"/>
              <w:autoSpaceDE w:val="0"/>
              <w:ind w:left="113" w:right="113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5A272E" w:rsidTr="005A272E">
        <w:trPr>
          <w:cantSplit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Реализация общеобразов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тельных программ начальн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Доля педагогических 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ботников, аттестованных на квалификационую к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тегорию, повысивших квалификацию за после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ние 5 лет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A272E" w:rsidRDefault="005A272E" w:rsidP="005A272E">
            <w:pPr>
              <w:shd w:val="clear" w:color="auto" w:fill="FFFFFF"/>
              <w:autoSpaceDE w:val="0"/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A272E" w:rsidRPr="00FF09AC" w:rsidRDefault="005A272E" w:rsidP="005A272E">
            <w:pPr>
              <w:shd w:val="clear" w:color="auto" w:fill="FFFFFF"/>
              <w:autoSpaceDE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09AC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ind w:left="113" w:right="113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ind w:left="113" w:right="113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ind w:left="113" w:right="113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ind w:left="113" w:right="113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272E" w:rsidRDefault="005A272E" w:rsidP="005A272E">
            <w:pPr>
              <w:shd w:val="clear" w:color="auto" w:fill="FFFFFF"/>
              <w:autoSpaceDE w:val="0"/>
              <w:ind w:left="113" w:right="113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5A272E" w:rsidRDefault="005A272E" w:rsidP="005A272E">
            <w:pPr>
              <w:shd w:val="clear" w:color="auto" w:fill="FFFFFF"/>
              <w:autoSpaceDE w:val="0"/>
              <w:ind w:left="113" w:right="113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</w:tbl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F22891">
          <w:pgSz w:w="16838" w:h="11906" w:orient="landscape"/>
          <w:pgMar w:top="142" w:right="709" w:bottom="426" w:left="425" w:header="709" w:footer="709" w:gutter="0"/>
          <w:cols w:space="720"/>
        </w:sectPr>
      </w:pPr>
    </w:p>
    <w:p w:rsidR="00CA269D" w:rsidRPr="00CA269D" w:rsidRDefault="00CA269D" w:rsidP="0092648A">
      <w:pPr>
        <w:spacing w:after="0"/>
        <w:jc w:val="center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A269D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ПАСПОРТ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i/>
          <w:sz w:val="27"/>
          <w:szCs w:val="27"/>
          <w:lang w:eastAsia="ru-RU"/>
        </w:rPr>
      </w:pPr>
      <w:r w:rsidRPr="00ED6802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подпрограммы 3 муниципальной программы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i/>
          <w:sz w:val="27"/>
          <w:szCs w:val="27"/>
          <w:lang w:eastAsia="ru-RU"/>
        </w:rPr>
        <w:t>«ОБЕСПЕЧЕНИЕ РЕАЛИЗАЦИИ ПОДПРОГРАММ»</w:t>
      </w:r>
    </w:p>
    <w:p w:rsidR="0092648A" w:rsidRPr="004C002D" w:rsidRDefault="0092648A" w:rsidP="0092648A">
      <w:pPr>
        <w:spacing w:after="0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6520"/>
      </w:tblGrid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>Ответственный исполнитель по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д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программы (соисполнитель пр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о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граммы)</w:t>
            </w:r>
          </w:p>
        </w:tc>
        <w:tc>
          <w:tcPr>
            <w:tcW w:w="6520" w:type="dxa"/>
            <w:shd w:val="clear" w:color="auto" w:fill="auto"/>
          </w:tcPr>
          <w:p w:rsidR="0092648A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Управление образования администрации Никольского муниц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пального района, муниципальное казенное учреждение «Центр бюджетного учета и отчетности Никольского муниципального района» (МКУ «ЦБУ»),  муниципальное казенное учреждение «Центр обслуживания бюджетных учреждений» (МКУ</w:t>
            </w:r>
            <w:r w:rsidR="00A377A7"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     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«Ц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О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БУ»)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Участники </w:t>
            </w:r>
          </w:p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подпрограммы</w:t>
            </w:r>
          </w:p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92648A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образования администрации Никольского муниц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района,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муниципальное казенное учреждение «Центр бюджетного учета и отчетности Никольского муниципального района» (МКУ «ЦБУ»),  муниципальное казенное учреждение «Центр обслуживания бюджетных учреждений» (МКУ «ЦОБУ»),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образовательные организации района</w:t>
            </w:r>
          </w:p>
        </w:tc>
      </w:tr>
      <w:tr w:rsidR="0092648A" w:rsidRPr="00ED6802" w:rsidTr="00F90A63">
        <w:trPr>
          <w:trHeight w:val="1843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Цель подпрограммы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A377A7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 xml:space="preserve">Цель: </w:t>
            </w:r>
          </w:p>
          <w:p w:rsidR="00A377A7" w:rsidRPr="00CA269D" w:rsidRDefault="00A377A7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 xml:space="preserve">создание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</w:t>
            </w:r>
          </w:p>
          <w:p w:rsidR="0092648A" w:rsidRPr="00ED6802" w:rsidRDefault="00A377A7" w:rsidP="00F90A6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>-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 xml:space="preserve"> обеспечение эффективной деятельности Управления образов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а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ния администрации Никольского муниципального района, мун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и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ципальных организаций в сфере образования</w:t>
            </w:r>
          </w:p>
        </w:tc>
      </w:tr>
      <w:tr w:rsidR="0092648A" w:rsidRPr="00ED6802" w:rsidTr="00F90A63">
        <w:trPr>
          <w:trHeight w:val="2101"/>
        </w:trPr>
        <w:tc>
          <w:tcPr>
            <w:tcW w:w="3686" w:type="dxa"/>
            <w:shd w:val="clear" w:color="auto" w:fill="auto"/>
          </w:tcPr>
          <w:p w:rsidR="0092648A" w:rsidRPr="006A4C9E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Задачи подпрограммы</w:t>
            </w:r>
          </w:p>
        </w:tc>
        <w:tc>
          <w:tcPr>
            <w:tcW w:w="6520" w:type="dxa"/>
            <w:shd w:val="clear" w:color="auto" w:fill="auto"/>
          </w:tcPr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Задачи:</w:t>
            </w:r>
          </w:p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- обеспечение исполнения Управлением образования администр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ции Никольского муниципального района</w:t>
            </w:r>
            <w:r w:rsidR="00A377A7"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муниципальным казе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учреждение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«Центр бюджетного учета и отчетности Н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кольского муниципального района», 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муниципальным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казен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учреждение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«Центр обслуживания бюджетных учреждений» 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возложенных полномочий;</w:t>
            </w:r>
          </w:p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- обеспечение выполнения муниципального задания на оказание муниципальных услуг и выполнение работ муниципальными о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ганизациями района в сфере образования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Программно – целевые инстр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менты подпрограммы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Отсутствуют</w:t>
            </w:r>
          </w:p>
          <w:p w:rsidR="0092648A" w:rsidRPr="00ED6802" w:rsidRDefault="0092648A" w:rsidP="00F90A63">
            <w:pPr>
              <w:tabs>
                <w:tab w:val="left" w:pos="1095"/>
              </w:tabs>
              <w:spacing w:after="0"/>
              <w:ind w:left="34" w:firstLine="526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662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Сроки и этапы реализации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подпрограммы 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2020-2025</w:t>
            </w:r>
            <w:r w:rsidRPr="00ED6802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годы</w:t>
            </w:r>
          </w:p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1612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Целевые показатели подпрогра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мы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92648A" w:rsidRPr="00ED6802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доля выполненных мероприятий Плана реализации муниц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пальной программы;</w:t>
            </w:r>
          </w:p>
          <w:p w:rsidR="0092648A" w:rsidRPr="00ED6802" w:rsidRDefault="0092648A" w:rsidP="00F90A63">
            <w:pPr>
              <w:autoSpaceDE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выполнение муниципального задания на оказание муниц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пальных услуг и выполнение работ муниципальными орган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зациями района в сфере образования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Объемы финансового обеспечения подпрограммы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5C5FE9" w:rsidRPr="00177AA0" w:rsidRDefault="005C5FE9" w:rsidP="005C5FE9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>«Объем бюджетных ассигнований на реализацию подпрогра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>м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>мы 3 муниципально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>й программы составляет 280 230,30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  тыс. руб., в том числе по годам реализации:</w:t>
            </w:r>
          </w:p>
          <w:p w:rsidR="005C5FE9" w:rsidRPr="00177AA0" w:rsidRDefault="005C5FE9" w:rsidP="005C5FE9">
            <w:pPr>
              <w:tabs>
                <w:tab w:val="left" w:pos="917"/>
              </w:tabs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>2020 год – 44 130,00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 тыс. руб.;</w:t>
            </w:r>
          </w:p>
          <w:p w:rsidR="005C5FE9" w:rsidRPr="00177AA0" w:rsidRDefault="005C5FE9" w:rsidP="005C5FE9">
            <w:pPr>
              <w:tabs>
                <w:tab w:val="left" w:pos="917"/>
              </w:tabs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>2021 год – 46 202,6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>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 тыс. руб.;</w:t>
            </w:r>
          </w:p>
          <w:p w:rsidR="005C5FE9" w:rsidRPr="00177AA0" w:rsidRDefault="005C5FE9" w:rsidP="005C5FE9">
            <w:pPr>
              <w:tabs>
                <w:tab w:val="left" w:pos="917"/>
              </w:tabs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>2022 год – 46 944,4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>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 тыс. руб.;</w:t>
            </w:r>
          </w:p>
          <w:p w:rsidR="005C5FE9" w:rsidRPr="00177AA0" w:rsidRDefault="005C5FE9" w:rsidP="005C5FE9">
            <w:pPr>
              <w:tabs>
                <w:tab w:val="left" w:pos="917"/>
              </w:tabs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lastRenderedPageBreak/>
              <w:t>2023 год – 47 651,1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>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 тыс. руб.;</w:t>
            </w:r>
          </w:p>
          <w:p w:rsidR="005C5FE9" w:rsidRPr="00177AA0" w:rsidRDefault="005C5FE9" w:rsidP="005C5FE9">
            <w:pPr>
              <w:tabs>
                <w:tab w:val="left" w:pos="917"/>
              </w:tabs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>2024 год – 47 651,1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>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 тыс. руб.;</w:t>
            </w:r>
          </w:p>
          <w:p w:rsidR="005C5FE9" w:rsidRPr="00177AA0" w:rsidRDefault="005C5FE9" w:rsidP="005C5FE9">
            <w:pPr>
              <w:tabs>
                <w:tab w:val="left" w:pos="917"/>
              </w:tabs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>2025 год – 47 651,1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>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 тыс. руб.;</w:t>
            </w:r>
          </w:p>
          <w:p w:rsidR="005C5FE9" w:rsidRPr="00177AA0" w:rsidRDefault="005C5FE9" w:rsidP="005C5FE9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>в том числе за счет собственн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>ых доходов районного бюджета 280 230,30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 тыс. руб., в т. ч. по годам реализации:</w:t>
            </w:r>
          </w:p>
          <w:p w:rsidR="005C5FE9" w:rsidRPr="00177AA0" w:rsidRDefault="005C5FE9" w:rsidP="005C5FE9">
            <w:pPr>
              <w:tabs>
                <w:tab w:val="left" w:pos="917"/>
              </w:tabs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>2020 год – 44 130,00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 тыс. руб.;</w:t>
            </w:r>
          </w:p>
          <w:p w:rsidR="005C5FE9" w:rsidRPr="00177AA0" w:rsidRDefault="005C5FE9" w:rsidP="005C5FE9">
            <w:pPr>
              <w:tabs>
                <w:tab w:val="left" w:pos="917"/>
              </w:tabs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>2021 год – 46 202,6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>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 тыс. руб.;</w:t>
            </w:r>
          </w:p>
          <w:p w:rsidR="005C5FE9" w:rsidRPr="00177AA0" w:rsidRDefault="005C5FE9" w:rsidP="005C5FE9">
            <w:pPr>
              <w:tabs>
                <w:tab w:val="left" w:pos="917"/>
              </w:tabs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>2022 год – 46 944,40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тыс. руб.;</w:t>
            </w:r>
          </w:p>
          <w:p w:rsidR="005C5FE9" w:rsidRPr="00177AA0" w:rsidRDefault="005C5FE9" w:rsidP="005C5FE9">
            <w:pPr>
              <w:tabs>
                <w:tab w:val="left" w:pos="917"/>
              </w:tabs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>2023 год – 47 651,1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>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 тыс. руб.;</w:t>
            </w:r>
          </w:p>
          <w:p w:rsidR="005C5FE9" w:rsidRPr="00177AA0" w:rsidRDefault="005C5FE9" w:rsidP="005C5FE9">
            <w:pPr>
              <w:tabs>
                <w:tab w:val="left" w:pos="917"/>
              </w:tabs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>2024 год – 47 651,1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>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 тыс. руб.;</w:t>
            </w:r>
          </w:p>
          <w:p w:rsidR="005C5FE9" w:rsidRPr="00177AA0" w:rsidRDefault="005C5FE9" w:rsidP="005C5FE9">
            <w:pPr>
              <w:tabs>
                <w:tab w:val="left" w:pos="917"/>
              </w:tabs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>2025 год – 47 651,1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>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 тыс. руб.;</w:t>
            </w:r>
          </w:p>
          <w:p w:rsidR="0092648A" w:rsidRPr="0063426D" w:rsidRDefault="0092648A" w:rsidP="00362040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92648A" w:rsidRPr="00ED6802" w:rsidTr="00F90A63">
        <w:trPr>
          <w:trHeight w:val="80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Ожидаемые результаты реализ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ции подпрограммы </w:t>
            </w:r>
          </w:p>
        </w:tc>
        <w:tc>
          <w:tcPr>
            <w:tcW w:w="6520" w:type="dxa"/>
            <w:shd w:val="clear" w:color="auto" w:fill="auto"/>
          </w:tcPr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 период с 2018 года по 2025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год планируется достижение следующих результатов:</w:t>
            </w:r>
          </w:p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выполнение Плана реализации муниципальной програ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мы на 100 %;</w:t>
            </w:r>
          </w:p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выполнение муниципального задания на оказание мун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ципальных услуг и выполнение работ муниципальными орг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низациями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района в сфере образования – 90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% ежегодно.</w:t>
            </w:r>
          </w:p>
        </w:tc>
      </w:tr>
    </w:tbl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Раздел 1. Общая характеристика сферы реализации  подпрограммы 3 </w:t>
      </w:r>
    </w:p>
    <w:p w:rsidR="0092648A" w:rsidRPr="00B6041B" w:rsidRDefault="0092648A" w:rsidP="0092648A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муниципальной программы 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Подпрограмма «Обеспечение реализации подпрограмм» носит не технический, не обслужива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ю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щий характер. Она направлена на существенное повышение качества управления процессами развития системы образования в Никольском районе. Очень важно качественно спланировать реализацию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пальной программы, обеспечить мониторинг ее реализации и оперативно внести необходимые измен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ния. Важнейшими условиями достижения цели и решения задач, предусмотренных подпрограммой 3, я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в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ляются повышения эффективности  муниципального управления, качества и оперативности предоставл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ния муниципальных услуг и исполнения муниципальных функций; развитие кадрового потенциала; 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учно – методического и информационно – аналитического обеспечения сферы образования.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Сферой реализации подпрограммы 3 является повышение эффективности управления развитием отрасли образования посредством реализации мероприятий муниципальной программы и подпрограмм: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-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«</w:t>
      </w:r>
      <w:r w:rsidRPr="00B6041B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Развитие дошкольного образования»;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         -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« </w:t>
      </w:r>
      <w:r w:rsidRPr="00B6041B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Развитие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о</w:t>
      </w:r>
      <w:r w:rsidRPr="00B6041B">
        <w:rPr>
          <w:rFonts w:ascii="Times New Roman" w:eastAsia="Times New Roman" w:hAnsi="Times New Roman"/>
          <w:b/>
          <w:bCs/>
          <w:i/>
          <w:sz w:val="23"/>
          <w:szCs w:val="23"/>
          <w:lang w:eastAsia="ru-RU"/>
        </w:rPr>
        <w:t>бщего и дополнительного образования детей;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i/>
          <w:sz w:val="23"/>
          <w:szCs w:val="23"/>
          <w:lang w:eastAsia="ru-RU"/>
        </w:rPr>
        <w:t xml:space="preserve">      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Залогом успешного достижения цели  и решения задач муниципальной программы является обесп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чение эффективного исполнения Управлением образования администрации Никольского муниципальн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го района,  муниципальным казенным учреждением «Центр обслуживания бюджетных учреждений»,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ниципальным казенным учреждением «Центр бюджетного учета и отчетности Никольского муниципал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ного района» услуг и функций. 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Основной задачей Управления образования администрации Никольского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является обеспечение развития образования на территории района в соответствии с Положением об Управлении образования администрации Никольского муниципального района.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color w:val="FF0000"/>
          <w:sz w:val="23"/>
          <w:szCs w:val="23"/>
          <w:lang w:eastAsia="ru-RU"/>
        </w:rPr>
        <w:t xml:space="preserve">       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Управление образования  администрации Никольского муниципального района  в рамках настоящей подпрограммы: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 руководство и текущее управление реализацией муниципальной программы, коорд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нирует деятельность учреждений образования района. Начальник Управления образования админис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т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рации Никольского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является руководителем  программы. Руководитель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ниципальной программы несет ответственность за реализацию и конечные результаты программы, рациональное и целевое использование выделяемых на ее выполнение финансовых средств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Утверждает состав  координационной группы, осуществляет подготовку плана ее работы по управл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нию муниципальной программы. 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Осуществляет назначение ответственных за выполнение мероприятий подпрограмм муниципальной программы.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Реализует мероприятия муниципальной программы в пределах своих полномочий.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Разрабатывает в пределах своей компетенции нормативные правовые акты, необходимые для реал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зации муниципальной программы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Проводит анализ и формирует предложения по рациональному использованию финансовых ресурсов муниципальной программы;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Осуществляет информационное обеспечение реализации муниципальной программы путем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информ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рования общественности в средствах массовой информации и размещения информации на официал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ном сайте Управления образования администрации Никольского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в сети 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тернет.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Ежегодно не позднее 15 декабря текущего года утверждает План реализации муниципальной пр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граммы с указанием исполнителей, обеспечивающих реализацию соответствующих мероприятий, сроков их реализации и бюджетных ассигнований.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Формирует годовой отчет о ходе реализации и оценке эффективности муниципальной программы.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Муниципальное казенное учреждение «Центр обслуживания бюджетных учреждений», муниц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пальное казенное учреждение «Центр бухгалтерского учета и отчетности Никольского муниц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пального района»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Участвует в разработке и реализации мероприятий муниципальной программы.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Представляет Управлению образования администрации Никольского муниципального района  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формацию для включения в план реализации, годовой отчет о ходе реализации и оценке эффективн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сти муниципальной программы.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Запрашивает у образовательных организаций района информацию, необходимую для проведения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ниторинга, оценки эффективности муниципальной программы и подготовки годового отчета.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Представляет Управлению образования администрации Никольского муниципального района инфо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мацию, необходимую для проведения мониторинга реализации муниципальной программы, с учетом информации, полученной от образовательных организаций района.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Осуществляет реализацию муниципальной программы в части поставки товаров, выполнения работ, оказания  услуг в соответствии с Федеральным законом  от 05.04.2013 № 44-ФЗ «О контрактной си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с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теме в сфере закупок товаров, работ, услуг для обеспечения государственных и муниципальных нужд" (МКУ «ЦОБУ» является уполномоченным органом на осуществление функций по определ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нию поставщиков (подрядчиков, исполнителей) для нужд муниципальных заказчиков – учреждений образования Никольского района.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Формирует годовые планы финансово – хозяйственной деятельности и бюджетные сметы организ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ций образования района,  с учетом  уточненных Решением Представительного Собрания Никольского муниципального района объемов финансовых средств и первоочередных задач (МКУ «ЦБУ»).  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 оперативный, текущий, последующий контроль за целевым использованием бюдже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т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ных средств, выделяемых в рамках реализации муниципальной программы.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Образовательные организации района осуществляют реализацию муниципальной программы в ра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ках своей компетенции, представляют Управлению образования администрации Никольского муниц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пального района, муниципальному казенному учреждению «Центр обслуживания бюджетных учрежд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ний»,  муниципальному казенному учреждению  «Центр бюджетного учета и отчетности Никольского муниципального района»  информацию, необходимую для проведения мониторинга, оценки эффективн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сти муниципальной программы и подготовки годового отчета.</w:t>
      </w: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Раздел 2. Цели, задачи, целевые индикаторы и показатели, основные ожидаемые конечные резул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таты подпрограммы 3 муниципальной программы, сроки и этапы реализации подпрограммы м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ниципальной программы</w:t>
      </w: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B6041B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 </w:t>
      </w:r>
      <w:r w:rsidR="00270728"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Исходя из стратегических приоритетов целью подпрограммы 3 муниципальной программы  является:</w:t>
      </w:r>
    </w:p>
    <w:p w:rsidR="00B6041B" w:rsidRPr="00B6041B" w:rsidRDefault="00B6041B" w:rsidP="00B6041B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</w:t>
      </w:r>
      <w:r w:rsidR="0092648A"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- создание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</w:t>
      </w:r>
    </w:p>
    <w:p w:rsidR="0092648A" w:rsidRPr="00B6041B" w:rsidRDefault="00B6041B" w:rsidP="00B6041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обеспечение эффективной деятельности Управления образования администрации Никольского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пального района, муниципальных организаций в сфере образования.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lastRenderedPageBreak/>
        <w:t xml:space="preserve">       </w:t>
      </w:r>
      <w:r w:rsidR="00B6041B"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>Для достижения</w:t>
      </w:r>
      <w:r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 xml:space="preserve"> </w:t>
      </w:r>
      <w:r w:rsidR="00B6041B"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>указанных целей необходимо решить следующие задачи:</w:t>
      </w:r>
    </w:p>
    <w:p w:rsidR="00B6041B" w:rsidRPr="00B6041B" w:rsidRDefault="00B6041B" w:rsidP="00B6041B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исполнения Управлением образования администрации Никольского муниципального ра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й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она,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муниципальным казенным учреждением «Центр бюджетного учета и отчетности Никольского мун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ципального района»,  муниципальным казенным учреждением «Центр обслуживания бюджетных учре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ж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дений» 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возложенных полномочий;</w:t>
      </w:r>
    </w:p>
    <w:p w:rsidR="00B6041B" w:rsidRPr="00B6041B" w:rsidRDefault="00B6041B" w:rsidP="00B6041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выполнения муниципального задания на оказание муниципальных услуг и выполнение р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бот муниципальными организациями района в сфере образования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Основными ожидаемыми конечными результатами реализации  подпрограммы 3 являются: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выполнение Плана реализации муниципальной программы;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выполнение муниципального задания на оказание муниципальных услуг и выполнение работ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пальными организациями района в сфере образования.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По результатам реализации подпрограммы 3 будут достигнуты следующие значения показателей (и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дикаторов);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доля выполненных мероприятий  Плана реализации муниципальной программы - 100 % ежегодно;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-  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выполнение муниципального задания на оказание муниципальных услуг и выполнение работ муниц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пальными организациями района в сфере образования – 90 % ежегодно.</w:t>
      </w: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Сведения о целевых показателях подпрограммы 3 муниципальной программы представлены в 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пр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ложении 1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к подпрограмме 3 муниципальной программы.</w:t>
      </w: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Методика расчета значений целевых показателей подпрограммы 3 муниципальной программы прив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дена в приложении 2 к подпрограмме 3 муниципальной программы.</w:t>
      </w:r>
    </w:p>
    <w:p w:rsidR="0092648A" w:rsidRPr="00B6041B" w:rsidRDefault="0092648A" w:rsidP="0092648A">
      <w:pPr>
        <w:spacing w:after="0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Сроки реализации подпрограммы 3: 2020-2025 годы.</w:t>
      </w:r>
    </w:p>
    <w:p w:rsidR="0092648A" w:rsidRPr="00B6041B" w:rsidRDefault="0092648A" w:rsidP="0092648A">
      <w:pPr>
        <w:spacing w:after="0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Раздел 3. Характеристика основных мероприятий подпрограммы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3 муниципальной программы                        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/>
        <w:ind w:firstLine="54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       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Для достижения цели и решения и решения задач подпрограммы 3 необходимо реализовать ряд основных мероприятий.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Основное мероприятие 1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«Содействие организации предоставления общедоступного и беспла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ного дошкольного образования, начального общего, основного общего, среднего общего образования, дополнительного образования   на территории Никольского муниципального района, обеспечение 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мет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о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дической,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хозяй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 xml:space="preserve">ственной,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правовой деятельности образовательных организаций».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Основное мероприятие 2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«Выполнение функций и полномочий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Управлением образования 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кольского муниципального района»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     В рамках осуществления данных мероприятий предусматривается: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деятельности и выполнение функций и полномочий Управления образования администр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ции  Никольского муниципального района, муниципального казенного учреждения «Центр обслуживания бюджетных учреждений»;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 взаимодействие  Управления образования Никольского муниципального района, муниципальное казе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ное учреждение «Центр обслуживания бюджетных учреждений» с образовательными организациями района, органами местного самоуправления, общественными объединениями.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Раздел 4.  Финансовое обеспечение реализации основных мероприятий подпрограммы 3 </w:t>
      </w: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муниципальной программы за счет средств районного бюджета</w:t>
      </w: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 CYR" w:hAnsi="Times New Roman"/>
          <w:color w:val="000000"/>
          <w:sz w:val="23"/>
          <w:szCs w:val="23"/>
          <w:lang w:eastAsia="ru-RU"/>
        </w:rPr>
        <w:t xml:space="preserve">       </w:t>
      </w:r>
    </w:p>
    <w:p w:rsidR="005C5FE9" w:rsidRPr="00177AA0" w:rsidRDefault="005C5FE9" w:rsidP="005C5FE9">
      <w:pPr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«Объем бюджетных ассигнований на реализацию подпрограммы 3 муниципально</w:t>
      </w:r>
      <w:r>
        <w:rPr>
          <w:rFonts w:ascii="Times New Roman" w:eastAsia="Times New Roman" w:hAnsi="Times New Roman"/>
          <w:i/>
          <w:sz w:val="23"/>
          <w:szCs w:val="23"/>
        </w:rPr>
        <w:t>й программы составл</w:t>
      </w:r>
      <w:r>
        <w:rPr>
          <w:rFonts w:ascii="Times New Roman" w:eastAsia="Times New Roman" w:hAnsi="Times New Roman"/>
          <w:i/>
          <w:sz w:val="23"/>
          <w:szCs w:val="23"/>
        </w:rPr>
        <w:t>я</w:t>
      </w:r>
      <w:r>
        <w:rPr>
          <w:rFonts w:ascii="Times New Roman" w:eastAsia="Times New Roman" w:hAnsi="Times New Roman"/>
          <w:i/>
          <w:sz w:val="23"/>
          <w:szCs w:val="23"/>
        </w:rPr>
        <w:t>ет 280 230,30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 тыс. руб., в том числе по годам реализации:</w:t>
      </w:r>
    </w:p>
    <w:p w:rsidR="005C5FE9" w:rsidRPr="00177AA0" w:rsidRDefault="005C5FE9" w:rsidP="005C5FE9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</w:rPr>
      </w:pPr>
      <w:r>
        <w:rPr>
          <w:rFonts w:ascii="Times New Roman" w:eastAsia="Times New Roman" w:hAnsi="Times New Roman"/>
          <w:i/>
          <w:sz w:val="23"/>
          <w:szCs w:val="23"/>
        </w:rPr>
        <w:t>2020 год – 44 130,00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тыс. руб.;</w:t>
      </w:r>
    </w:p>
    <w:p w:rsidR="005C5FE9" w:rsidRPr="00177AA0" w:rsidRDefault="005C5FE9" w:rsidP="005C5FE9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2021 год – 46 202,6</w:t>
      </w:r>
      <w:r>
        <w:rPr>
          <w:rFonts w:ascii="Times New Roman" w:eastAsia="Times New Roman" w:hAnsi="Times New Roman"/>
          <w:i/>
          <w:sz w:val="23"/>
          <w:szCs w:val="23"/>
        </w:rPr>
        <w:t>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тыс. руб.;</w:t>
      </w:r>
    </w:p>
    <w:p w:rsidR="005C5FE9" w:rsidRPr="00177AA0" w:rsidRDefault="005C5FE9" w:rsidP="005C5FE9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2022 год – 46 944,4</w:t>
      </w:r>
      <w:r>
        <w:rPr>
          <w:rFonts w:ascii="Times New Roman" w:eastAsia="Times New Roman" w:hAnsi="Times New Roman"/>
          <w:i/>
          <w:sz w:val="23"/>
          <w:szCs w:val="23"/>
        </w:rPr>
        <w:t>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тыс. руб.;</w:t>
      </w:r>
    </w:p>
    <w:p w:rsidR="005C5FE9" w:rsidRPr="00177AA0" w:rsidRDefault="005C5FE9" w:rsidP="005C5FE9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2023 год – 47 651,1</w:t>
      </w:r>
      <w:r>
        <w:rPr>
          <w:rFonts w:ascii="Times New Roman" w:eastAsia="Times New Roman" w:hAnsi="Times New Roman"/>
          <w:i/>
          <w:sz w:val="23"/>
          <w:szCs w:val="23"/>
        </w:rPr>
        <w:t>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тыс. руб.;</w:t>
      </w:r>
    </w:p>
    <w:p w:rsidR="005C5FE9" w:rsidRPr="00177AA0" w:rsidRDefault="005C5FE9" w:rsidP="005C5FE9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2024 год – 47 651,1</w:t>
      </w:r>
      <w:r>
        <w:rPr>
          <w:rFonts w:ascii="Times New Roman" w:eastAsia="Times New Roman" w:hAnsi="Times New Roman"/>
          <w:i/>
          <w:sz w:val="23"/>
          <w:szCs w:val="23"/>
        </w:rPr>
        <w:t>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тыс. руб.;</w:t>
      </w:r>
    </w:p>
    <w:p w:rsidR="005C5FE9" w:rsidRPr="00177AA0" w:rsidRDefault="005C5FE9" w:rsidP="005C5FE9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lastRenderedPageBreak/>
        <w:t>2025 год – 47 651,1</w:t>
      </w:r>
      <w:r>
        <w:rPr>
          <w:rFonts w:ascii="Times New Roman" w:eastAsia="Times New Roman" w:hAnsi="Times New Roman"/>
          <w:i/>
          <w:sz w:val="23"/>
          <w:szCs w:val="23"/>
        </w:rPr>
        <w:t>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тыс. руб.;</w:t>
      </w:r>
    </w:p>
    <w:p w:rsidR="005C5FE9" w:rsidRPr="00177AA0" w:rsidRDefault="005C5FE9" w:rsidP="005C5FE9">
      <w:pPr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в том числе за счет собственн</w:t>
      </w:r>
      <w:r>
        <w:rPr>
          <w:rFonts w:ascii="Times New Roman" w:eastAsia="Times New Roman" w:hAnsi="Times New Roman"/>
          <w:i/>
          <w:sz w:val="23"/>
          <w:szCs w:val="23"/>
        </w:rPr>
        <w:t>ых доходов районного бюджета 280 230,30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тыс. руб., в т. ч. по годам реализации:</w:t>
      </w:r>
    </w:p>
    <w:p w:rsidR="005C5FE9" w:rsidRPr="00177AA0" w:rsidRDefault="005C5FE9" w:rsidP="005C5FE9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</w:rPr>
      </w:pPr>
      <w:r>
        <w:rPr>
          <w:rFonts w:ascii="Times New Roman" w:eastAsia="Times New Roman" w:hAnsi="Times New Roman"/>
          <w:i/>
          <w:sz w:val="23"/>
          <w:szCs w:val="23"/>
        </w:rPr>
        <w:t>2020 год – 44 130,00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тыс. руб.;</w:t>
      </w:r>
    </w:p>
    <w:p w:rsidR="005C5FE9" w:rsidRPr="00177AA0" w:rsidRDefault="005C5FE9" w:rsidP="005C5FE9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2021 год – 46 202,6</w:t>
      </w:r>
      <w:r>
        <w:rPr>
          <w:rFonts w:ascii="Times New Roman" w:eastAsia="Times New Roman" w:hAnsi="Times New Roman"/>
          <w:i/>
          <w:sz w:val="23"/>
          <w:szCs w:val="23"/>
        </w:rPr>
        <w:t>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тыс. руб.;</w:t>
      </w:r>
    </w:p>
    <w:p w:rsidR="005C5FE9" w:rsidRPr="00177AA0" w:rsidRDefault="005C5FE9" w:rsidP="005C5FE9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</w:rPr>
      </w:pPr>
      <w:r>
        <w:rPr>
          <w:rFonts w:ascii="Times New Roman" w:eastAsia="Times New Roman" w:hAnsi="Times New Roman"/>
          <w:i/>
          <w:sz w:val="23"/>
          <w:szCs w:val="23"/>
        </w:rPr>
        <w:t>2022 год – 46 944,40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тыс. руб.;</w:t>
      </w:r>
    </w:p>
    <w:p w:rsidR="005C5FE9" w:rsidRPr="00177AA0" w:rsidRDefault="005C5FE9" w:rsidP="005C5FE9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2023 год – 47 651,1</w:t>
      </w:r>
      <w:r>
        <w:rPr>
          <w:rFonts w:ascii="Times New Roman" w:eastAsia="Times New Roman" w:hAnsi="Times New Roman"/>
          <w:i/>
          <w:sz w:val="23"/>
          <w:szCs w:val="23"/>
        </w:rPr>
        <w:t>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тыс. руб.;</w:t>
      </w:r>
    </w:p>
    <w:p w:rsidR="005C5FE9" w:rsidRPr="00177AA0" w:rsidRDefault="005C5FE9" w:rsidP="005C5FE9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2024 год – 47 651,1</w:t>
      </w:r>
      <w:r>
        <w:rPr>
          <w:rFonts w:ascii="Times New Roman" w:eastAsia="Times New Roman" w:hAnsi="Times New Roman"/>
          <w:i/>
          <w:sz w:val="23"/>
          <w:szCs w:val="23"/>
        </w:rPr>
        <w:t>0</w:t>
      </w:r>
      <w:r w:rsidRPr="00177AA0">
        <w:rPr>
          <w:rFonts w:ascii="Times New Roman" w:eastAsia="Times New Roman" w:hAnsi="Times New Roman"/>
          <w:i/>
          <w:sz w:val="23"/>
          <w:szCs w:val="23"/>
        </w:rPr>
        <w:t xml:space="preserve">  тыс. руб.;</w:t>
      </w:r>
    </w:p>
    <w:p w:rsidR="005C5FE9" w:rsidRPr="00C82A16" w:rsidRDefault="005C5FE9" w:rsidP="005C5FE9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</w:rPr>
      </w:pPr>
      <w:r w:rsidRPr="00177AA0">
        <w:rPr>
          <w:rFonts w:ascii="Times New Roman" w:eastAsia="Times New Roman" w:hAnsi="Times New Roman"/>
          <w:i/>
          <w:sz w:val="23"/>
          <w:szCs w:val="23"/>
        </w:rPr>
        <w:t>2025 год – 47 651,1</w:t>
      </w:r>
      <w:r>
        <w:rPr>
          <w:rFonts w:ascii="Times New Roman" w:eastAsia="Times New Roman" w:hAnsi="Times New Roman"/>
          <w:i/>
          <w:sz w:val="23"/>
          <w:szCs w:val="23"/>
        </w:rPr>
        <w:t>0  тыс. руб.;</w:t>
      </w:r>
    </w:p>
    <w:p w:rsidR="0092648A" w:rsidRPr="00454F94" w:rsidRDefault="0092648A" w:rsidP="00454F94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54F9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 </w:t>
      </w:r>
      <w:r w:rsidR="00454F94">
        <w:rPr>
          <w:rFonts w:ascii="Times New Roman" w:hAnsi="Times New Roman"/>
          <w:sz w:val="23"/>
          <w:szCs w:val="23"/>
        </w:rPr>
        <w:t xml:space="preserve">Финансовое обеспечение </w:t>
      </w:r>
      <w:r w:rsidR="00454F94" w:rsidRPr="00454F94">
        <w:rPr>
          <w:rFonts w:ascii="Times New Roman" w:hAnsi="Times New Roman"/>
          <w:sz w:val="23"/>
          <w:szCs w:val="23"/>
        </w:rPr>
        <w:t>подпрограммы 3 муниципальной программы за счет средств районного бюджета</w:t>
      </w:r>
      <w:r w:rsidR="00454F94">
        <w:rPr>
          <w:rFonts w:ascii="Times New Roman" w:hAnsi="Times New Roman"/>
          <w:sz w:val="23"/>
          <w:szCs w:val="23"/>
        </w:rPr>
        <w:t xml:space="preserve"> </w:t>
      </w:r>
      <w:r w:rsidR="00454F9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представлено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 приложении 3 к подпрограмме 3 муниципальной программы.</w:t>
      </w: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Раздел 5. Прогнозная (справочная) оценка</w:t>
      </w:r>
      <w:r w:rsidR="009D79E1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привлечения средств областного бюджета, бюджетов поселений района, организаций для реализации подпрограммы 3 муниципальной программы</w:t>
      </w:r>
    </w:p>
    <w:p w:rsidR="00B9061A" w:rsidRPr="00D348D1" w:rsidRDefault="0092648A" w:rsidP="00B9061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Сведения о прогно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бюдж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тов поселений района, организаций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 на реализацию целей подпрограммы 3 муниципальной програ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мы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представлены в </w:t>
      </w:r>
      <w:r w:rsidR="00B9061A"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к подпрограм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>ме 3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муниципальной программы.</w:t>
      </w: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NewRomanPS-BoldMT" w:hAnsi="Times New Roman"/>
          <w:b/>
          <w:bCs/>
          <w:sz w:val="23"/>
          <w:szCs w:val="23"/>
          <w:lang w:eastAsia="ru-RU"/>
        </w:rPr>
        <w:t xml:space="preserve">Раздел 6. Характеристика мер 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правового</w:t>
      </w:r>
      <w:r w:rsidRPr="00B6041B">
        <w:rPr>
          <w:rFonts w:ascii="Times New Roman" w:eastAsia="TimesNewRomanPS-BoldMT" w:hAnsi="Times New Roman"/>
          <w:b/>
          <w:bCs/>
          <w:sz w:val="23"/>
          <w:szCs w:val="23"/>
          <w:lang w:eastAsia="ru-RU"/>
        </w:rPr>
        <w:t xml:space="preserve"> регулирования </w:t>
      </w:r>
    </w:p>
    <w:p w:rsidR="0092648A" w:rsidRPr="00B6041B" w:rsidRDefault="0092648A" w:rsidP="0092648A">
      <w:pPr>
        <w:autoSpaceDE w:val="0"/>
        <w:spacing w:after="0"/>
        <w:ind w:firstLine="54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/>
        <w:ind w:firstLine="54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Сведения об основных мерах правового регулирования в сфере реализации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подпрограммы 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представлены  в </w:t>
      </w:r>
      <w:r w:rsidR="00E91E93">
        <w:rPr>
          <w:rFonts w:ascii="Times New Roman" w:eastAsia="Times New Roman" w:hAnsi="Times New Roman"/>
          <w:b/>
          <w:sz w:val="23"/>
          <w:szCs w:val="23"/>
          <w:lang w:eastAsia="ru-RU"/>
        </w:rPr>
        <w:t>приложении 5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к подпрограмме 3 муниципальной программы.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Раздел 9. Информация об участии в реализации подпрограммы муниципальной программы орг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а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низаций с государственным и муниципальным участием, общественных, научных и иных орган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и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заций, внебюджетных фондов</w:t>
      </w: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Организации с государственным и муниципальным участием, общественные, научные и иные орг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низации, внебюджетные фонды  в реализации подпрограммы 3 муниципальной программы не участвуют.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Раздел 10. Сведения об участии органов местного самоуправления поселений муниципального о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б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разования в реализации подпрограммы</w:t>
      </w: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Участие в реализации подпрограммы 3 муниципальной программы органов местного самоуправл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ния поселений района не предусмотрено.</w:t>
      </w:r>
    </w:p>
    <w:p w:rsidR="0092648A" w:rsidRPr="00B6041B" w:rsidRDefault="0092648A" w:rsidP="0092648A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3"/>
          <w:szCs w:val="23"/>
          <w:lang w:eastAsia="zh-CN"/>
        </w:rPr>
      </w:pPr>
    </w:p>
    <w:p w:rsidR="0092648A" w:rsidRPr="00B6041B" w:rsidRDefault="0092648A" w:rsidP="0092648A">
      <w:pPr>
        <w:autoSpaceDE w:val="0"/>
        <w:spacing w:after="0" w:line="240" w:lineRule="auto"/>
        <w:rPr>
          <w:rFonts w:ascii="Times New Roman" w:eastAsia="Times New Roman" w:hAnsi="Times New Roman"/>
          <w:color w:val="000000"/>
          <w:spacing w:val="-2"/>
          <w:sz w:val="23"/>
          <w:szCs w:val="23"/>
          <w:lang w:eastAsia="zh-CN"/>
        </w:rPr>
      </w:pPr>
    </w:p>
    <w:p w:rsidR="0092648A" w:rsidRPr="00ED6802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  <w:sectPr w:rsidR="0092648A" w:rsidRPr="00ED6802" w:rsidSect="008A1872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1906" w:h="16838"/>
          <w:pgMar w:top="227" w:right="425" w:bottom="142" w:left="992" w:header="709" w:footer="709" w:gutter="0"/>
          <w:cols w:space="720"/>
          <w:docGrid w:linePitch="360"/>
        </w:sect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lastRenderedPageBreak/>
        <w:t>Приложение 1</w:t>
      </w: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СВЕДЕНИЯ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о целевых показателях (индикаторах) подпрограммы 3 муниципальной программы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15451" w:type="dxa"/>
        <w:tblInd w:w="250" w:type="dxa"/>
        <w:tblLayout w:type="fixed"/>
        <w:tblLook w:val="0000"/>
      </w:tblPr>
      <w:tblGrid>
        <w:gridCol w:w="569"/>
        <w:gridCol w:w="4392"/>
        <w:gridCol w:w="2268"/>
        <w:gridCol w:w="567"/>
        <w:gridCol w:w="851"/>
        <w:gridCol w:w="850"/>
        <w:gridCol w:w="993"/>
        <w:gridCol w:w="992"/>
        <w:gridCol w:w="993"/>
        <w:gridCol w:w="992"/>
        <w:gridCol w:w="992"/>
        <w:gridCol w:w="992"/>
      </w:tblGrid>
      <w:tr w:rsidR="0092648A" w:rsidRPr="00B6041B" w:rsidTr="00F90A63">
        <w:trPr>
          <w:trHeight w:val="971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п/п</w:t>
            </w: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Задача, направленная </w:t>
            </w: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 достижение цели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Наименование цел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вого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Ед. измер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Факт 2018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Оцен. 2019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Значение целевого показателя</w:t>
            </w:r>
          </w:p>
          <w:p w:rsidR="0092648A" w:rsidRPr="00B6041B" w:rsidRDefault="0092648A" w:rsidP="00F90A63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92648A" w:rsidRPr="00B6041B" w:rsidTr="00F90A63">
        <w:trPr>
          <w:trHeight w:val="495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cs="Calibri"/>
                <w:sz w:val="23"/>
                <w:szCs w:val="23"/>
              </w:rPr>
            </w:pPr>
          </w:p>
        </w:tc>
        <w:tc>
          <w:tcPr>
            <w:tcW w:w="4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2025 год</w:t>
            </w:r>
          </w:p>
        </w:tc>
      </w:tr>
      <w:tr w:rsidR="0092648A" w:rsidRPr="00B6041B" w:rsidTr="00F90A63">
        <w:trPr>
          <w:trHeight w:val="247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b/>
                <w:sz w:val="23"/>
                <w:szCs w:val="23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 w:cs="Times New Roman CYR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  <w:t xml:space="preserve">Задача 1.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Обеспечение исполнения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Управлением образования администрции </w:t>
            </w:r>
          </w:p>
          <w:p w:rsidR="0092648A" w:rsidRPr="00B6041B" w:rsidRDefault="0092648A" w:rsidP="00B6041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Никольского муниципального района,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муниципальным казенным учреждением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«Центр бюджетного учета и отчетности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Никольского муниципального района» 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муниципальным казенным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учреждением «Центр обслуживания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бюджетных учреждений»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возложенных  полномочий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доля выполненных мероприятий Плана реализации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ципальной пр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</w:tr>
      <w:tr w:rsidR="0092648A" w:rsidRPr="00B6041B" w:rsidTr="00F90A63">
        <w:trPr>
          <w:trHeight w:val="62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  <w:b/>
                <w:color w:val="1D1D1D"/>
                <w:sz w:val="23"/>
                <w:szCs w:val="23"/>
              </w:rPr>
            </w:pPr>
          </w:p>
          <w:p w:rsidR="0092648A" w:rsidRPr="00B6041B" w:rsidRDefault="0092648A" w:rsidP="00F90A6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Задача 2.</w:t>
            </w:r>
          </w:p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Обеспечение выполнения муниципальн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го задания на оказание муниципальных услуг и выполнение работ муниципал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ь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ными организациями района в сфере 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Выполнение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ципального задания на оказание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ципальных услуг и выполнение работ муниципальными организациями ра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й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она в сфере образ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</w:tr>
    </w:tbl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92648A" w:rsidRPr="00ED6802" w:rsidRDefault="0092648A" w:rsidP="00B6041B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Приложение 2</w:t>
      </w:r>
    </w:p>
    <w:p w:rsidR="0092648A" w:rsidRPr="00ED6802" w:rsidRDefault="0092648A" w:rsidP="0092648A">
      <w:pPr>
        <w:autoSpaceDE w:val="0"/>
        <w:spacing w:after="0" w:line="240" w:lineRule="auto"/>
        <w:ind w:firstLine="10440"/>
        <w:rPr>
          <w:rFonts w:ascii="Times New Roman" w:eastAsia="Times New Roman" w:hAnsi="Times New Roman"/>
          <w:sz w:val="19"/>
          <w:szCs w:val="19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      к подпрограмме 3 муниципальной программы</w:t>
      </w:r>
    </w:p>
    <w:p w:rsidR="0092648A" w:rsidRPr="00ED6802" w:rsidRDefault="0092648A" w:rsidP="0092648A">
      <w:pPr>
        <w:autoSpaceDE w:val="0"/>
        <w:spacing w:after="0" w:line="240" w:lineRule="auto"/>
        <w:ind w:firstLine="10440"/>
        <w:rPr>
          <w:rFonts w:ascii="Times New Roman" w:eastAsia="Times New Roman" w:hAnsi="Times New Roman"/>
          <w:sz w:val="19"/>
          <w:szCs w:val="19"/>
          <w:lang w:eastAsia="ru-RU"/>
        </w:rPr>
      </w:pPr>
    </w:p>
    <w:tbl>
      <w:tblPr>
        <w:tblW w:w="16302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41"/>
        <w:gridCol w:w="2256"/>
        <w:gridCol w:w="458"/>
        <w:gridCol w:w="2669"/>
        <w:gridCol w:w="1248"/>
        <w:gridCol w:w="1842"/>
        <w:gridCol w:w="1949"/>
        <w:gridCol w:w="1453"/>
        <w:gridCol w:w="1559"/>
        <w:gridCol w:w="851"/>
        <w:gridCol w:w="1276"/>
      </w:tblGrid>
      <w:tr w:rsidR="0092648A" w:rsidRPr="00ED6802" w:rsidTr="00F90A63">
        <w:trPr>
          <w:trHeight w:val="600"/>
        </w:trPr>
        <w:tc>
          <w:tcPr>
            <w:tcW w:w="1630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СВЕДЕНИЯ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о порядке сбора информации и методике расчета целевого показателя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подпрограммы 3 муниципальной программы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73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№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п/п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Ед. изм.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Определение целевого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Временные характерист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ки целевого показателя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Алгоритм формир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 (формула)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казателя и методич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ские пояснения к 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левому показателю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Базовые показатели, используемые в фо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муле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Метод сбора и индекс формы 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Объект и единица 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Охват единиц совоку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Ответстве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за сбор данных по целевому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казателю</w:t>
            </w:r>
          </w:p>
        </w:tc>
      </w:tr>
      <w:tr w:rsidR="0092648A" w:rsidRPr="00ED6802" w:rsidTr="00F90A63">
        <w:trPr>
          <w:trHeight w:val="287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11</w:t>
            </w:r>
          </w:p>
        </w:tc>
      </w:tr>
      <w:tr w:rsidR="0092648A" w:rsidRPr="00ED6802" w:rsidTr="00F90A63">
        <w:trPr>
          <w:trHeight w:val="2383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Доля выполненных м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роприятий Плана реал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зации муниципальной программы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Показатель характеризует ур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вень выполнения мероприятий Плана реализации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 программы, позволяет  оценить результаты деятельн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сти ответственного исполнит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ля, соисполнителя, участников подпрограммы 4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 программы в рамках реал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зации мероприятий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пальной программы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Годовая,  за отчетный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риод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B45F07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С=А/В</w:t>
            </w:r>
            <w:r w:rsidR="0092648A"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*100%</w:t>
            </w:r>
            <w:r w:rsidR="0092648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, </w:t>
            </w:r>
            <w:r w:rsidR="002A16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где С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– доля выпо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л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нения меропри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я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тий 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1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количество мер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приятий, выполненных в соответствии с Пл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ном реализации мун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ципальной программы в отчетном периоде.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3-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Мероприятия Плана реализации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администр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пального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 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казенное 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жетного учета и отчетности Никольского муниципал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района»,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ное казенное уч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обсл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живания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жетных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ждений»</w:t>
            </w:r>
          </w:p>
        </w:tc>
      </w:tr>
      <w:tr w:rsidR="0092648A" w:rsidRPr="00ED6802" w:rsidTr="00F90A63">
        <w:trPr>
          <w:trHeight w:val="2349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2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количество мер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приятий, предусмо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ренных Планом реал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зации муниципальной программы на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период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  <w:tr w:rsidR="0092648A" w:rsidRPr="00ED6802" w:rsidTr="00F90A63">
        <w:trPr>
          <w:trHeight w:val="2743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lastRenderedPageBreak/>
              <w:t>2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Выполнение муниц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пального задания на ок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зание муниципальных услуг и выполнение р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бот муниципальными организациями района в сфере образования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Показатель характеризует ст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пень выполнения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задания на оказание мун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ципальных услуг и выполнение работ муниципальными орган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зациями района в сфере образ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 общеобр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зовательным организациям: отчетность за первое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годие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и за вт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рое полугодие отчетного г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да.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ным организ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циям за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пер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од(годовая отчетность)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  <w:p w:rsidR="0092648A" w:rsidRPr="00B45F07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С=А/В</w:t>
            </w:r>
            <w:r w:rsidR="0092648A"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*100%</w:t>
            </w:r>
            <w:r w:rsidR="0092648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где 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 w:rsidR="0092648A"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  <w:r w:rsidRPr="005F2277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процент выполн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муниципального задания на оказание муниципальных услуг и выполнение работ муниципальными организациями ра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й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она в сфере образов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1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фактическое 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муниципал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задания на оказ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муниципальных услуг и выполнение работ муниципальн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ми организациями района в сфере образ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вания;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3 – 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Муниципальные задания на оказ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ных услуг и 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работ муниципальных организаций ра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она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администр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пального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 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казенное 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жетного учета и отчетности Никольского муниципал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района»,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ное казенное уч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обсл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живания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жетных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ждений»</w:t>
            </w:r>
          </w:p>
        </w:tc>
      </w:tr>
      <w:tr w:rsidR="0092648A" w:rsidRPr="00ED6802" w:rsidTr="00F90A63">
        <w:trPr>
          <w:trHeight w:val="4167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2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В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утвержденное м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задание на оказание муниц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пальных услуг и в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работ мун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ципальными организ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циями района в сфере образования 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</w:tbl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br w:type="page"/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lastRenderedPageBreak/>
        <w:t>Приложение 3</w:t>
      </w: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5C5FE9" w:rsidRDefault="005C5FE9" w:rsidP="005C5FE9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ФИНАНСОВОЕ ОБЕСПЕЧЕНИЕ</w:t>
      </w:r>
    </w:p>
    <w:p w:rsidR="005C5FE9" w:rsidRDefault="005C5FE9" w:rsidP="005C5FE9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подпрограммы 3 муниципальной программы за счет средств районного бюджета</w:t>
      </w:r>
    </w:p>
    <w:p w:rsidR="005C5FE9" w:rsidRDefault="005C5FE9" w:rsidP="005C5FE9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6"/>
        <w:gridCol w:w="1986"/>
        <w:gridCol w:w="2410"/>
        <w:gridCol w:w="2409"/>
        <w:gridCol w:w="2268"/>
        <w:gridCol w:w="1134"/>
        <w:gridCol w:w="1134"/>
        <w:gridCol w:w="1134"/>
        <w:gridCol w:w="993"/>
        <w:gridCol w:w="992"/>
        <w:gridCol w:w="1002"/>
      </w:tblGrid>
      <w:tr w:rsidR="005C5FE9" w:rsidTr="00BA3D21">
        <w:trPr>
          <w:cantSplit/>
          <w:trHeight w:val="35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C5FE9" w:rsidRDefault="005C5FE9" w:rsidP="00BA3D2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  <w:p w:rsidR="005C5FE9" w:rsidRDefault="005C5FE9" w:rsidP="00BA3D2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</w:p>
          <w:p w:rsidR="005C5FE9" w:rsidRDefault="005C5FE9" w:rsidP="00BA3D2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ведомственной целевой програ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мы, основного 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Ответственный испо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нитель, участник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Источник финансов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обеспечения </w:t>
            </w:r>
          </w:p>
        </w:tc>
        <w:tc>
          <w:tcPr>
            <w:tcW w:w="63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Расходы (тыс. руб.)</w:t>
            </w:r>
          </w:p>
        </w:tc>
      </w:tr>
      <w:tr w:rsidR="005C5FE9" w:rsidTr="00BA3D21">
        <w:trPr>
          <w:cantSplit/>
          <w:trHeight w:val="49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 год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 год</w:t>
            </w:r>
          </w:p>
        </w:tc>
      </w:tr>
      <w:tr w:rsidR="005C5FE9" w:rsidTr="00BA3D21">
        <w:trPr>
          <w:trHeight w:val="2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widowControl w:val="0"/>
              <w:autoSpaceDE w:val="0"/>
              <w:spacing w:after="0" w:line="240" w:lineRule="auto"/>
              <w:ind w:left="-630" w:firstLine="63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5C5FE9" w:rsidTr="00BA3D21">
        <w:trPr>
          <w:cantSplit/>
          <w:trHeight w:val="20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C5FE9" w:rsidRDefault="005C5FE9" w:rsidP="00BA3D21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Подпрограмма 3 «Обеспечение реализации подпрограмм»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«Развитие образ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вания </w:t>
            </w:r>
          </w:p>
          <w:p w:rsidR="005C5FE9" w:rsidRDefault="005C5FE9" w:rsidP="00BA3D21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Никольского 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ниципального района</w:t>
            </w:r>
          </w:p>
          <w:p w:rsidR="005C5FE9" w:rsidRDefault="005C5FE9" w:rsidP="00BA3D21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 2020-2025 годы»</w:t>
            </w:r>
          </w:p>
          <w:p w:rsidR="005C5FE9" w:rsidRDefault="005C5FE9" w:rsidP="00BA3D21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</w:t>
            </w:r>
          </w:p>
          <w:p w:rsidR="005C5FE9" w:rsidRDefault="005C5FE9" w:rsidP="00BA3D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Ответственный исполн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тель:</w:t>
            </w:r>
          </w:p>
          <w:p w:rsidR="005C5FE9" w:rsidRDefault="005C5FE9" w:rsidP="00BA3D2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Никольск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муниципального района</w:t>
            </w:r>
          </w:p>
          <w:p w:rsidR="005C5FE9" w:rsidRDefault="005C5FE9" w:rsidP="00BA3D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Соисполнитель:</w:t>
            </w:r>
          </w:p>
          <w:p w:rsidR="005C5FE9" w:rsidRDefault="005C5FE9" w:rsidP="00BA3D2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казенное учреждение «Центр обсл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живания бюджетных учр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ждений»</w:t>
            </w:r>
          </w:p>
          <w:p w:rsidR="005C5FE9" w:rsidRDefault="005C5FE9" w:rsidP="00BA3D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Участник 1:</w:t>
            </w:r>
          </w:p>
          <w:p w:rsidR="005C5FE9" w:rsidRDefault="005C5FE9" w:rsidP="00BA3D2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 Никольск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муниципального района</w:t>
            </w:r>
          </w:p>
          <w:p w:rsidR="005C5FE9" w:rsidRDefault="005C5FE9" w:rsidP="00BA3D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Участник 2:</w:t>
            </w:r>
          </w:p>
          <w:p w:rsidR="005C5FE9" w:rsidRDefault="005C5FE9" w:rsidP="00BA3D21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Никольск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муниципального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44 130,00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46 202,6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46 944,4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47 651,1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47 651,1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47 651,1</w:t>
            </w:r>
          </w:p>
        </w:tc>
      </w:tr>
      <w:tr w:rsidR="005C5FE9" w:rsidTr="00BA3D21">
        <w:trPr>
          <w:cantSplit/>
          <w:trHeight w:val="38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44 130,00</w:t>
            </w:r>
          </w:p>
          <w:p w:rsidR="005C5FE9" w:rsidRDefault="005C5FE9" w:rsidP="00BA3D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</w:pPr>
            <w:r>
              <w:rPr>
                <w:rFonts w:ascii="Times New Roman" w:hAnsi="Times New Roman"/>
              </w:rPr>
              <w:t>46 202,6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46 944,4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47 651,1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47 651,1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47 651,1</w:t>
            </w:r>
          </w:p>
        </w:tc>
      </w:tr>
      <w:tr w:rsidR="005C5FE9" w:rsidTr="00BA3D21">
        <w:trPr>
          <w:cantSplit/>
          <w:trHeight w:val="34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средств фед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5C5FE9" w:rsidTr="00BA3D21">
        <w:trPr>
          <w:cantSplit/>
          <w:trHeight w:val="31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5C5FE9" w:rsidTr="00BA3D21">
        <w:trPr>
          <w:cantSplit/>
          <w:trHeight w:val="706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5C5FE9" w:rsidTr="00BA3D21">
        <w:trPr>
          <w:cantSplit/>
          <w:trHeight w:val="32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C5FE9" w:rsidRDefault="005C5FE9" w:rsidP="00BA3D21">
            <w:pPr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Основное меропр</w:t>
            </w:r>
            <w:r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ятие 1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"Содействие орг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низации предоста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ления общедосту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ного  и бесплатного дошкольного 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зования, начального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общего, основного общего, среднего общего образов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ния, дополнител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ного образования на территории Никол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ского муниципал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ного района, обе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печение хозяйс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венной, методич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ской и правовой деятельности 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зовательных орг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низаций</w:t>
            </w:r>
            <w:r>
              <w:rPr>
                <w:sz w:val="28"/>
                <w:szCs w:val="28"/>
              </w:rPr>
              <w:t>"</w:t>
            </w:r>
          </w:p>
          <w:p w:rsidR="005C5FE9" w:rsidRDefault="005C5FE9" w:rsidP="00BA3D21">
            <w:pPr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Никол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ского муниципального района</w:t>
            </w:r>
          </w:p>
          <w:p w:rsidR="005C5FE9" w:rsidRDefault="005C5FE9" w:rsidP="00BA3D2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(муниципальное казе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ное учреждение «Центр обслуживания бюдже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ных учреждений»). 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доля выполненных мер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приятий Плана реализации муниципальной программы; Выполнение муниципал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ного задания на оказание муниципальных услуг и выполнение работ муниц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пальными организациями района в сфере образования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40 918,20</w:t>
            </w:r>
          </w:p>
          <w:p w:rsidR="005C5FE9" w:rsidRDefault="005C5FE9" w:rsidP="00BA3D2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42 938,8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43 680,6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44 387,3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44 387,3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44 387,3</w:t>
            </w:r>
          </w:p>
        </w:tc>
      </w:tr>
      <w:tr w:rsidR="005C5FE9" w:rsidTr="00BA3D21">
        <w:trPr>
          <w:cantSplit/>
          <w:trHeight w:val="447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собственные доходы ра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/>
                <w:sz w:val="18"/>
                <w:szCs w:val="18"/>
              </w:rPr>
              <w:t>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40 918,20</w:t>
            </w:r>
          </w:p>
          <w:p w:rsidR="005C5FE9" w:rsidRDefault="005C5FE9" w:rsidP="00BA3D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42 938,8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43 680,6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44 387,3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44 387,3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44 387,3</w:t>
            </w:r>
          </w:p>
        </w:tc>
      </w:tr>
      <w:tr w:rsidR="005C5FE9" w:rsidTr="00BA3D21">
        <w:trPr>
          <w:cantSplit/>
          <w:trHeight w:val="255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субвенции и субсидии из областного бюджета за счет средств федеральн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C5FE9" w:rsidTr="00BA3D21">
        <w:trPr>
          <w:cantSplit/>
          <w:trHeight w:val="762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C5FE9" w:rsidTr="00BA3D21">
        <w:trPr>
          <w:cantSplit/>
          <w:trHeight w:val="533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C5FE9" w:rsidTr="00BA3D21">
        <w:trPr>
          <w:cantSplit/>
          <w:trHeight w:val="22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5C5FE9" w:rsidRDefault="005C5FE9" w:rsidP="00BA3D21">
            <w:pPr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Основное м</w:t>
            </w:r>
            <w:r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роприятие 2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  <w:p w:rsidR="005C5FE9" w:rsidRDefault="005C5FE9" w:rsidP="00BA3D21">
            <w:pPr>
              <w:widowControl w:val="0"/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Выполнение фун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ций и полномочий Управлением 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зования админис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рации Никольского муниципального района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 Никол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ского муниципального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доля выполненных м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роприятий Плана реал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зации муниципальной программы; Выполнение муниципального задания на оказание муниц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пальных услуг и выпо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</w:rPr>
              <w:t>нение работ муниц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пальными организаци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</w:rPr>
              <w:t>ми района в сфере 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 xml:space="preserve">3 211,80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3 263,8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3 263,8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3 263,8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3 263,8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3 263,8</w:t>
            </w:r>
          </w:p>
        </w:tc>
      </w:tr>
      <w:tr w:rsidR="005C5FE9" w:rsidTr="00BA3D21">
        <w:trPr>
          <w:cantSplit/>
          <w:trHeight w:val="39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3 211,80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3 263,8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3 263,8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3 263,8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3 263,8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3 263,8</w:t>
            </w:r>
          </w:p>
        </w:tc>
      </w:tr>
      <w:tr w:rsidR="005C5FE9" w:rsidTr="00BA3D21">
        <w:trPr>
          <w:cantSplit/>
          <w:trHeight w:val="37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средств фед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C5FE9" w:rsidTr="00BA3D21">
        <w:trPr>
          <w:cantSplit/>
          <w:trHeight w:val="40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C5FE9" w:rsidTr="00BA3D21">
        <w:trPr>
          <w:cantSplit/>
          <w:trHeight w:val="38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FE9" w:rsidRDefault="005C5FE9" w:rsidP="00BA3D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5FE9" w:rsidRDefault="005C5FE9" w:rsidP="00BA3D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92648A" w:rsidRPr="007714C1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7129F8">
      <w:pPr>
        <w:spacing w:after="0"/>
        <w:ind w:right="-10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2A16F8" w:rsidRDefault="002A16F8" w:rsidP="002A16F8">
      <w:pPr>
        <w:autoSpaceDE w:val="0"/>
        <w:spacing w:after="0"/>
        <w:jc w:val="right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Приложение  4</w:t>
      </w:r>
    </w:p>
    <w:p w:rsidR="002A16F8" w:rsidRDefault="002A16F8" w:rsidP="002A16F8">
      <w:pPr>
        <w:autoSpaceDE w:val="0"/>
        <w:spacing w:after="0"/>
        <w:ind w:left="710"/>
        <w:jc w:val="right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>к подпрограмме 3 муниципальной программы</w:t>
      </w:r>
    </w:p>
    <w:p w:rsidR="002A16F8" w:rsidRDefault="002A16F8" w:rsidP="002A16F8">
      <w:pPr>
        <w:autoSpaceDE w:val="0"/>
        <w:spacing w:after="0"/>
        <w:rPr>
          <w:rFonts w:ascii="Times New Roman" w:hAnsi="Times New Roman"/>
          <w:b/>
          <w:sz w:val="24"/>
          <w:szCs w:val="24"/>
          <w:lang w:eastAsia="zh-CN"/>
        </w:rPr>
      </w:pPr>
    </w:p>
    <w:p w:rsidR="002A16F8" w:rsidRDefault="002A16F8" w:rsidP="002A16F8">
      <w:pPr>
        <w:autoSpaceDE w:val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:rsidR="0063426D" w:rsidRDefault="0063426D" w:rsidP="0063426D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ПРОГНОЗНАЯ (СПРАВОЧНАЯ) ОЦЕНКА</w:t>
      </w:r>
    </w:p>
    <w:p w:rsidR="0063426D" w:rsidRDefault="0063426D" w:rsidP="0063426D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63426D" w:rsidRDefault="0063426D" w:rsidP="0063426D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3 муниципальной программы</w:t>
      </w:r>
    </w:p>
    <w:p w:rsidR="0063426D" w:rsidRDefault="0063426D" w:rsidP="0063426D">
      <w:pPr>
        <w:autoSpaceDE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35"/>
        <w:gridCol w:w="1570"/>
        <w:gridCol w:w="1418"/>
        <w:gridCol w:w="1417"/>
        <w:gridCol w:w="1418"/>
        <w:gridCol w:w="1417"/>
        <w:gridCol w:w="1427"/>
      </w:tblGrid>
      <w:tr w:rsidR="0063426D" w:rsidTr="00E2697F">
        <w:trPr>
          <w:cantSplit/>
          <w:trHeight w:val="631"/>
        </w:trPr>
        <w:tc>
          <w:tcPr>
            <w:tcW w:w="6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86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Оценка расходов (тыс. руб.)</w:t>
            </w:r>
          </w:p>
        </w:tc>
      </w:tr>
      <w:tr w:rsidR="0063426D" w:rsidTr="00E2697F">
        <w:trPr>
          <w:cantSplit/>
          <w:trHeight w:val="394"/>
        </w:trPr>
        <w:tc>
          <w:tcPr>
            <w:tcW w:w="6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E2697F">
            <w:pPr>
              <w:autoSpaceDE w:val="0"/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63426D" w:rsidTr="00E2697F">
        <w:trPr>
          <w:trHeight w:val="416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E2697F">
            <w:pPr>
              <w:autoSpaceDE w:val="0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3426D" w:rsidTr="00E2697F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3426D" w:rsidTr="00E2697F">
        <w:trPr>
          <w:trHeight w:val="481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бюджет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3426D" w:rsidTr="00E2697F">
        <w:trPr>
          <w:trHeight w:val="443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бюджеты поселений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&lt;**&gt;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3426D" w:rsidTr="00E2697F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</w:pPr>
            <w:r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Default="0063426D" w:rsidP="00E2697F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</w:tr>
    </w:tbl>
    <w:p w:rsidR="0063426D" w:rsidRDefault="0063426D" w:rsidP="0063426D">
      <w:pPr>
        <w:autoSpaceDE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&lt;*&gt; </w:t>
      </w:r>
      <w:r>
        <w:rPr>
          <w:rFonts w:ascii="Times New Roman" w:hAnsi="Times New Roman"/>
          <w:i/>
          <w:sz w:val="24"/>
          <w:szCs w:val="24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подпрограмме.</w:t>
      </w:r>
    </w:p>
    <w:p w:rsidR="0063426D" w:rsidRDefault="0063426D" w:rsidP="0063426D">
      <w:pPr>
        <w:autoSpaceDE w:val="0"/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&lt;**&gt; </w:t>
      </w:r>
      <w:r>
        <w:rPr>
          <w:rFonts w:ascii="Times New Roman" w:hAnsi="Times New Roman"/>
          <w:i/>
          <w:sz w:val="24"/>
          <w:szCs w:val="24"/>
        </w:rPr>
        <w:t>Сведения об участии поселений приводится в муниципальных программах района в случае участия поселений</w:t>
      </w:r>
    </w:p>
    <w:p w:rsidR="002A16F8" w:rsidRDefault="002A16F8" w:rsidP="002A16F8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A16F8" w:rsidRDefault="002A16F8" w:rsidP="002A16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6F8" w:rsidRDefault="002A16F8" w:rsidP="002A16F8"/>
    <w:p w:rsidR="002A16F8" w:rsidRDefault="002A16F8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Приложение </w:t>
      </w:r>
      <w:r w:rsidR="002A16F8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5</w:t>
      </w:r>
    </w:p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СВЕДЕНИЯ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об основных мерах правового регулирования в сфере реализации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подпрограммы 3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sz w:val="21"/>
          <w:szCs w:val="21"/>
          <w:lang w:eastAsia="ru-RU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муниципальной программы</w:t>
      </w:r>
    </w:p>
    <w:tbl>
      <w:tblPr>
        <w:tblW w:w="15876" w:type="dxa"/>
        <w:tblInd w:w="2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5"/>
        <w:gridCol w:w="3099"/>
        <w:gridCol w:w="5528"/>
        <w:gridCol w:w="3260"/>
        <w:gridCol w:w="3544"/>
      </w:tblGrid>
      <w:tr w:rsidR="0092648A" w:rsidRPr="00ED6802" w:rsidTr="00F90A63">
        <w:trPr>
          <w:trHeight w:val="87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№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Вид нормативного правового акта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Основные положения нормативного правового акта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 xml:space="preserve">Ответственный исполнитель </w:t>
            </w: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br/>
              <w:t>и соисполнители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648A" w:rsidRPr="00ED6802" w:rsidRDefault="0092648A" w:rsidP="00F90A63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Сроки принятия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477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1.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Приказ Управления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основных направлений деятельности и мероприятий Управления образования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администрации Никол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ского муниципального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района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Никольского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Ежегодно (до 1 сентября)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10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Об утверждении муниципальных  заданий на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оказание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пальных услуг (выполнение работ) бюджетным образовател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ным учреждениям Никольского муниципального района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Никольского муниципального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C11E19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Ежегодно (в течение 15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 xml:space="preserve"> рабочих дней со дня утверждения Управлением образования а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д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министрации  лимитов бюджетных обяз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а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тельств на предоставление субсидии на ф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и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нансовое обеспечение выполнения муниц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и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пального задания)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418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администрации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бюджетной сметы казенных учреждений, пл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нов финансово-хозяйственной деятельности по бюджетным 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реждениям и нормативных затрат на оказание муниципальных услуг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Никольского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C11E19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Ежегодно (в течение 10 рабочих дней со д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ня доведения Финансовым управлением утве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жденных показателей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на очередной фина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совый год)</w:t>
            </w:r>
          </w:p>
        </w:tc>
      </w:tr>
    </w:tbl>
    <w:p w:rsidR="0092648A" w:rsidRPr="00ED6802" w:rsidRDefault="0092648A" w:rsidP="0092648A">
      <w:pPr>
        <w:shd w:val="clear" w:color="auto" w:fill="FFFFFF"/>
        <w:tabs>
          <w:tab w:val="left" w:pos="929"/>
        </w:tabs>
        <w:spacing w:after="0" w:line="240" w:lineRule="auto"/>
        <w:ind w:left="7" w:hanging="7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tabs>
          <w:tab w:val="left" w:pos="1155"/>
        </w:tabs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ab/>
      </w:r>
    </w:p>
    <w:p w:rsidR="0092648A" w:rsidRPr="00ED6802" w:rsidRDefault="0092648A" w:rsidP="0092648A">
      <w:pPr>
        <w:rPr>
          <w:sz w:val="21"/>
          <w:szCs w:val="21"/>
        </w:rPr>
      </w:pPr>
    </w:p>
    <w:p w:rsidR="005D05F2" w:rsidRDefault="005D05F2" w:rsidP="00621E34">
      <w:pPr>
        <w:shd w:val="clear" w:color="auto" w:fill="FFFFFF"/>
        <w:tabs>
          <w:tab w:val="left" w:pos="902"/>
        </w:tabs>
        <w:spacing w:line="274" w:lineRule="exact"/>
        <w:ind w:left="557"/>
        <w:rPr>
          <w:rFonts w:ascii="Times New Roman" w:eastAsia="Times New Roman" w:hAnsi="Times New Roman"/>
          <w:color w:val="000000"/>
          <w:sz w:val="24"/>
          <w:szCs w:val="24"/>
        </w:rPr>
      </w:pPr>
    </w:p>
    <w:sectPr w:rsidR="005D05F2" w:rsidSect="00821038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6838" w:h="11906" w:orient="landscape"/>
      <w:pgMar w:top="142" w:right="992" w:bottom="426" w:left="227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7E0" w:rsidRPr="00ED6802" w:rsidRDefault="00EB27E0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separator/>
      </w:r>
    </w:p>
  </w:endnote>
  <w:endnote w:type="continuationSeparator" w:id="1">
    <w:p w:rsidR="00EB27E0" w:rsidRPr="00ED6802" w:rsidRDefault="00EB27E0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TimesNewRomanPS-BoldMT">
    <w:altName w:val="Arial Unicode MS"/>
    <w:charset w:val="8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Pr="00ED6802" w:rsidRDefault="005A272E">
    <w:pPr>
      <w:rPr>
        <w:sz w:val="21"/>
        <w:szCs w:val="21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Pr="00ED6802" w:rsidRDefault="005A272E">
    <w:pPr>
      <w:rPr>
        <w:sz w:val="21"/>
        <w:szCs w:val="21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Pr="00ED6802" w:rsidRDefault="005A272E">
    <w:pPr>
      <w:pStyle w:val="af9"/>
      <w:rPr>
        <w:sz w:val="23"/>
        <w:szCs w:val="23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Pr="00ED6802" w:rsidRDefault="005A272E">
    <w:pPr>
      <w:rPr>
        <w:sz w:val="21"/>
        <w:szCs w:val="21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Pr="00ED6802" w:rsidRDefault="005A272E">
    <w:pPr>
      <w:pStyle w:val="af9"/>
      <w:rPr>
        <w:sz w:val="23"/>
        <w:szCs w:val="23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Pr="00ED6802" w:rsidRDefault="005A272E">
    <w:pPr>
      <w:rPr>
        <w:sz w:val="21"/>
        <w:szCs w:val="21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Default="005A272E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Default="005A272E">
    <w:pPr>
      <w:pStyle w:val="af9"/>
      <w:rPr>
        <w:sz w:val="23"/>
        <w:szCs w:val="23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Default="005A272E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Pr="00ED6802" w:rsidRDefault="005A272E">
    <w:pPr>
      <w:rPr>
        <w:sz w:val="21"/>
        <w:szCs w:val="21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Pr="00ED6802" w:rsidRDefault="005A272E">
    <w:pPr>
      <w:pStyle w:val="af9"/>
      <w:rPr>
        <w:sz w:val="23"/>
        <w:szCs w:val="23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Pr="00ED6802" w:rsidRDefault="005A272E">
    <w:pPr>
      <w:rPr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7E0" w:rsidRPr="00ED6802" w:rsidRDefault="00EB27E0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separator/>
      </w:r>
    </w:p>
  </w:footnote>
  <w:footnote w:type="continuationSeparator" w:id="1">
    <w:p w:rsidR="00EB27E0" w:rsidRPr="00ED6802" w:rsidRDefault="00EB27E0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Pr="00ED6802" w:rsidRDefault="005A272E">
    <w:pPr>
      <w:rPr>
        <w:sz w:val="21"/>
        <w:szCs w:val="21"/>
      </w:rPr>
    </w:pPr>
  </w:p>
  <w:p w:rsidR="005A272E" w:rsidRPr="00ED6802" w:rsidRDefault="005A272E">
    <w:pPr>
      <w:rPr>
        <w:sz w:val="21"/>
        <w:szCs w:val="21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Pr="00ED6802" w:rsidRDefault="005A272E">
    <w:pPr>
      <w:rPr>
        <w:sz w:val="21"/>
        <w:szCs w:val="21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Pr="00ED6802" w:rsidRDefault="005A272E">
    <w:pPr>
      <w:rPr>
        <w:sz w:val="21"/>
        <w:szCs w:val="21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Pr="00ED6802" w:rsidRDefault="005A272E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57" type="#_x0000_t202" style="position:absolute;margin-left:0;margin-top:.05pt;width:11.8pt;height:13.55pt;z-index:251659264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" stroked="f">
          <v:fill opacity="0"/>
          <v:textbox inset="0,0,0,0">
            <w:txbxContent>
              <w:p w:rsidR="005A272E" w:rsidRPr="00ED6802" w:rsidRDefault="005A272E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Pr="00ED6802" w:rsidRDefault="005A272E">
    <w:pPr>
      <w:rPr>
        <w:sz w:val="21"/>
        <w:szCs w:val="21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Pr="00ED6802" w:rsidRDefault="005A272E">
    <w:pPr>
      <w:rPr>
        <w:sz w:val="21"/>
        <w:szCs w:val="21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Pr="00ED6802" w:rsidRDefault="005A272E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2054" type="#_x0000_t202" style="position:absolute;margin-left:0;margin-top:.05pt;width:11.8pt;height:13.55pt;z-index:251656192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" stroked="f">
          <v:fill opacity="0"/>
          <v:textbox inset="0,0,0,0">
            <w:txbxContent>
              <w:p w:rsidR="005A272E" w:rsidRPr="00ED6802" w:rsidRDefault="005A272E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Pr="00ED6802" w:rsidRDefault="005A272E">
    <w:pPr>
      <w:rPr>
        <w:sz w:val="21"/>
        <w:szCs w:val="21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Default="005A272E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Default="005A272E">
    <w:pPr>
      <w:rPr>
        <w:sz w:val="21"/>
        <w:szCs w:val="21"/>
        <w:lang w:eastAsia="ru-RU"/>
      </w:rPr>
    </w:pPr>
    <w:r w:rsidRPr="0022138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0;margin-top:.05pt;width:11.75pt;height:13.5pt;z-index:251661312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5A272E" w:rsidRDefault="005A272E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Default="005A272E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Pr="00ED6802" w:rsidRDefault="005A272E">
    <w:pPr>
      <w:rPr>
        <w:sz w:val="21"/>
        <w:szCs w:val="21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72E" w:rsidRPr="00ED6802" w:rsidRDefault="005A272E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56" type="#_x0000_t202" style="position:absolute;margin-left:0;margin-top:.05pt;width:11.8pt;height:13.55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" stroked="f">
          <v:fill opacity="0"/>
          <v:textbox style="mso-next-textbox:#Поле 2" inset="0,0,0,0">
            <w:txbxContent>
              <w:p w:rsidR="005A272E" w:rsidRPr="00ED6802" w:rsidRDefault="005A272E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9">
    <w:nsid w:val="0000000A"/>
    <w:multiLevelType w:val="multi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eastAsia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lang w:eastAsia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lang w:eastAsia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eastAsia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lang w:eastAsia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lang w:eastAsia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eastAsia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lang w:eastAsia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lang w:eastAsia="ar-SA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2">
    <w:nsid w:val="0000000D"/>
    <w:multiLevelType w:val="multilevel"/>
    <w:tmpl w:val="0000000D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color w:val="auto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931" w:hanging="540"/>
      </w:pPr>
      <w:rPr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502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93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44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3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786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77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28" w:hanging="1800"/>
      </w:pPr>
      <w:rPr>
        <w:color w:val="auto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decimal"/>
      <w:pStyle w:val="20"/>
      <w:lvlText w:val="%1."/>
      <w:lvlJc w:val="left"/>
      <w:pPr>
        <w:tabs>
          <w:tab w:val="num" w:pos="567"/>
        </w:tabs>
        <w:ind w:left="567" w:hanging="425"/>
      </w:pPr>
    </w:lvl>
    <w:lvl w:ilvl="1">
      <w:start w:val="1"/>
      <w:numFmt w:val="decimal"/>
      <w:lvlText w:val="2.%2."/>
      <w:lvlJc w:val="left"/>
      <w:pPr>
        <w:tabs>
          <w:tab w:val="num" w:pos="1418"/>
        </w:tabs>
        <w:ind w:left="1418" w:hanging="709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993"/>
      </w:p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425"/>
      </w:pPr>
    </w:lvl>
    <w:lvl w:ilvl="4">
      <w:start w:val="1"/>
      <w:numFmt w:val="decimal"/>
      <w:lvlText w:val="%1.%2.%3.%4.%5."/>
      <w:lvlJc w:val="left"/>
      <w:pPr>
        <w:tabs>
          <w:tab w:val="num" w:pos="538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646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718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26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349"/>
        </w:tabs>
        <w:ind w:left="5029" w:hanging="1440"/>
      </w:pPr>
    </w:lvl>
  </w:abstractNum>
  <w:abstractNum w:abstractNumId="14">
    <w:nsid w:val="0000000F"/>
    <w:multiLevelType w:val="single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5">
    <w:nsid w:val="00000010"/>
    <w:multiLevelType w:val="single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upperRoman"/>
      <w:lvlText w:val="%1."/>
      <w:lvlJc w:val="left"/>
      <w:pPr>
        <w:tabs>
          <w:tab w:val="num" w:pos="1503"/>
        </w:tabs>
        <w:ind w:left="1503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3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03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63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6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2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2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83" w:hanging="1800"/>
      </w:pPr>
    </w:lvl>
  </w:abstractNum>
  <w:abstractNum w:abstractNumId="17">
    <w:nsid w:val="00000012"/>
    <w:multiLevelType w:val="singleLevel"/>
    <w:tmpl w:val="00000012"/>
    <w:name w:val="WW8Num17"/>
    <w:lvl w:ilvl="0">
      <w:start w:val="1"/>
      <w:numFmt w:val="decimal"/>
      <w:pStyle w:val="1H11H1Charh1chLevel1TopicHeadingSectionChap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8">
    <w:nsid w:val="00000013"/>
    <w:multiLevelType w:val="multi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9">
    <w:nsid w:val="19C54A14"/>
    <w:multiLevelType w:val="hybridMultilevel"/>
    <w:tmpl w:val="29D0594E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1126C3"/>
    <w:multiLevelType w:val="hybridMultilevel"/>
    <w:tmpl w:val="6FA6A532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91537D"/>
    <w:multiLevelType w:val="hybridMultilevel"/>
    <w:tmpl w:val="F9D872BE"/>
    <w:lvl w:ilvl="0" w:tplc="0419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64D46CC9"/>
    <w:multiLevelType w:val="multilevel"/>
    <w:tmpl w:val="81064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66354923"/>
    <w:multiLevelType w:val="hybridMultilevel"/>
    <w:tmpl w:val="7BF85FAA"/>
    <w:lvl w:ilvl="0" w:tplc="14289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374D6E"/>
    <w:multiLevelType w:val="hybridMultilevel"/>
    <w:tmpl w:val="6284CE14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CA5FD8"/>
    <w:multiLevelType w:val="hybridMultilevel"/>
    <w:tmpl w:val="74CC1118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3"/>
  </w:num>
  <w:num w:numId="4">
    <w:abstractNumId w:val="14"/>
  </w:num>
  <w:num w:numId="5">
    <w:abstractNumId w:val="15"/>
  </w:num>
  <w:num w:numId="6">
    <w:abstractNumId w:val="17"/>
  </w:num>
  <w:num w:numId="7">
    <w:abstractNumId w:val="22"/>
  </w:num>
  <w:num w:numId="8">
    <w:abstractNumId w:val="23"/>
  </w:num>
  <w:num w:numId="9">
    <w:abstractNumId w:val="20"/>
  </w:num>
  <w:num w:numId="10">
    <w:abstractNumId w:val="25"/>
  </w:num>
  <w:num w:numId="11">
    <w:abstractNumId w:val="24"/>
  </w:num>
  <w:num w:numId="12">
    <w:abstractNumId w:val="19"/>
  </w:num>
  <w:num w:numId="13">
    <w:abstractNumId w:val="21"/>
  </w:num>
  <w:num w:numId="14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characterSpacingControl w:val="doNotCompress"/>
  <w:hdrShapeDefaults>
    <o:shapedefaults v:ext="edit" spidmax="215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A3C71"/>
    <w:rsid w:val="00010A04"/>
    <w:rsid w:val="000110E8"/>
    <w:rsid w:val="00011F75"/>
    <w:rsid w:val="00013291"/>
    <w:rsid w:val="00015121"/>
    <w:rsid w:val="0001749A"/>
    <w:rsid w:val="00031C84"/>
    <w:rsid w:val="00035590"/>
    <w:rsid w:val="00044BE8"/>
    <w:rsid w:val="00046E25"/>
    <w:rsid w:val="00050154"/>
    <w:rsid w:val="00055007"/>
    <w:rsid w:val="00057A4B"/>
    <w:rsid w:val="000615AD"/>
    <w:rsid w:val="00070A19"/>
    <w:rsid w:val="00071495"/>
    <w:rsid w:val="00074718"/>
    <w:rsid w:val="00074CAC"/>
    <w:rsid w:val="00080E24"/>
    <w:rsid w:val="00081619"/>
    <w:rsid w:val="0008455D"/>
    <w:rsid w:val="0009351B"/>
    <w:rsid w:val="00095AD6"/>
    <w:rsid w:val="000A1669"/>
    <w:rsid w:val="000A34B9"/>
    <w:rsid w:val="000A48D5"/>
    <w:rsid w:val="000A5C52"/>
    <w:rsid w:val="000B34A7"/>
    <w:rsid w:val="000B66F4"/>
    <w:rsid w:val="000C2522"/>
    <w:rsid w:val="000C3D74"/>
    <w:rsid w:val="000D1440"/>
    <w:rsid w:val="000D66B1"/>
    <w:rsid w:val="000D7AFF"/>
    <w:rsid w:val="000E2259"/>
    <w:rsid w:val="000E4C5A"/>
    <w:rsid w:val="001024FE"/>
    <w:rsid w:val="00102945"/>
    <w:rsid w:val="001110F7"/>
    <w:rsid w:val="00111FB1"/>
    <w:rsid w:val="00112C72"/>
    <w:rsid w:val="001201D5"/>
    <w:rsid w:val="001211A1"/>
    <w:rsid w:val="001264D8"/>
    <w:rsid w:val="001278CA"/>
    <w:rsid w:val="00130C31"/>
    <w:rsid w:val="0013226C"/>
    <w:rsid w:val="00132F03"/>
    <w:rsid w:val="00133AA2"/>
    <w:rsid w:val="0013543E"/>
    <w:rsid w:val="00135B88"/>
    <w:rsid w:val="00136228"/>
    <w:rsid w:val="001451ED"/>
    <w:rsid w:val="001535A1"/>
    <w:rsid w:val="00155752"/>
    <w:rsid w:val="00157FE1"/>
    <w:rsid w:val="00160670"/>
    <w:rsid w:val="001670B5"/>
    <w:rsid w:val="00170E1B"/>
    <w:rsid w:val="001737D2"/>
    <w:rsid w:val="00180BD4"/>
    <w:rsid w:val="001815B2"/>
    <w:rsid w:val="00183DE6"/>
    <w:rsid w:val="00184D33"/>
    <w:rsid w:val="00194035"/>
    <w:rsid w:val="00195D12"/>
    <w:rsid w:val="001A24E7"/>
    <w:rsid w:val="001A3EFC"/>
    <w:rsid w:val="001A70FD"/>
    <w:rsid w:val="001B1195"/>
    <w:rsid w:val="001B1FC5"/>
    <w:rsid w:val="001C3E96"/>
    <w:rsid w:val="001C4891"/>
    <w:rsid w:val="001C543C"/>
    <w:rsid w:val="001D0EBA"/>
    <w:rsid w:val="001D1524"/>
    <w:rsid w:val="001D6500"/>
    <w:rsid w:val="001E2351"/>
    <w:rsid w:val="001E78C5"/>
    <w:rsid w:val="001F13C7"/>
    <w:rsid w:val="001F1C56"/>
    <w:rsid w:val="001F7F46"/>
    <w:rsid w:val="00205040"/>
    <w:rsid w:val="00211017"/>
    <w:rsid w:val="002121D1"/>
    <w:rsid w:val="00213826"/>
    <w:rsid w:val="0022138A"/>
    <w:rsid w:val="002248FA"/>
    <w:rsid w:val="002300A7"/>
    <w:rsid w:val="00232C55"/>
    <w:rsid w:val="0023749D"/>
    <w:rsid w:val="002379E4"/>
    <w:rsid w:val="00245A9D"/>
    <w:rsid w:val="00254045"/>
    <w:rsid w:val="002565BA"/>
    <w:rsid w:val="0026433D"/>
    <w:rsid w:val="00270728"/>
    <w:rsid w:val="002736FB"/>
    <w:rsid w:val="00276964"/>
    <w:rsid w:val="002774A8"/>
    <w:rsid w:val="002838A5"/>
    <w:rsid w:val="002861E6"/>
    <w:rsid w:val="00286B05"/>
    <w:rsid w:val="002873EE"/>
    <w:rsid w:val="0029064C"/>
    <w:rsid w:val="0029249C"/>
    <w:rsid w:val="0029373F"/>
    <w:rsid w:val="00294D8A"/>
    <w:rsid w:val="00295645"/>
    <w:rsid w:val="00296735"/>
    <w:rsid w:val="002A0F5B"/>
    <w:rsid w:val="002A16F8"/>
    <w:rsid w:val="002A3529"/>
    <w:rsid w:val="002A3540"/>
    <w:rsid w:val="002A4478"/>
    <w:rsid w:val="002A4D53"/>
    <w:rsid w:val="002B131D"/>
    <w:rsid w:val="002C12C9"/>
    <w:rsid w:val="002C1548"/>
    <w:rsid w:val="002D14E6"/>
    <w:rsid w:val="002D22A1"/>
    <w:rsid w:val="002D24E8"/>
    <w:rsid w:val="002D52BF"/>
    <w:rsid w:val="002D6EC0"/>
    <w:rsid w:val="002E4767"/>
    <w:rsid w:val="002E4B6F"/>
    <w:rsid w:val="002F1D22"/>
    <w:rsid w:val="002F513A"/>
    <w:rsid w:val="00301F76"/>
    <w:rsid w:val="00307199"/>
    <w:rsid w:val="003129B7"/>
    <w:rsid w:val="00316E89"/>
    <w:rsid w:val="00320D3F"/>
    <w:rsid w:val="003214F9"/>
    <w:rsid w:val="00325E7B"/>
    <w:rsid w:val="003304FC"/>
    <w:rsid w:val="00331AC8"/>
    <w:rsid w:val="0033294F"/>
    <w:rsid w:val="00336F61"/>
    <w:rsid w:val="00342812"/>
    <w:rsid w:val="00342835"/>
    <w:rsid w:val="00342F97"/>
    <w:rsid w:val="003461FE"/>
    <w:rsid w:val="00346F2C"/>
    <w:rsid w:val="00352633"/>
    <w:rsid w:val="003534BC"/>
    <w:rsid w:val="00354FCF"/>
    <w:rsid w:val="003557E2"/>
    <w:rsid w:val="00361002"/>
    <w:rsid w:val="00362040"/>
    <w:rsid w:val="00362190"/>
    <w:rsid w:val="00374D4C"/>
    <w:rsid w:val="00381A5C"/>
    <w:rsid w:val="00382EF7"/>
    <w:rsid w:val="0039000C"/>
    <w:rsid w:val="0039008F"/>
    <w:rsid w:val="003901A6"/>
    <w:rsid w:val="00390ACC"/>
    <w:rsid w:val="00394EE8"/>
    <w:rsid w:val="0039720B"/>
    <w:rsid w:val="003A19BF"/>
    <w:rsid w:val="003A676A"/>
    <w:rsid w:val="003B534D"/>
    <w:rsid w:val="003B57A8"/>
    <w:rsid w:val="003B6216"/>
    <w:rsid w:val="003C2B0E"/>
    <w:rsid w:val="003D00B5"/>
    <w:rsid w:val="003D24E9"/>
    <w:rsid w:val="003D360D"/>
    <w:rsid w:val="003D688F"/>
    <w:rsid w:val="00401833"/>
    <w:rsid w:val="0040199A"/>
    <w:rsid w:val="004043AC"/>
    <w:rsid w:val="00412DE9"/>
    <w:rsid w:val="00415ED0"/>
    <w:rsid w:val="00416351"/>
    <w:rsid w:val="00431529"/>
    <w:rsid w:val="0044785D"/>
    <w:rsid w:val="004509F1"/>
    <w:rsid w:val="004549E4"/>
    <w:rsid w:val="00454F94"/>
    <w:rsid w:val="0045717D"/>
    <w:rsid w:val="00457CE1"/>
    <w:rsid w:val="00462CAA"/>
    <w:rsid w:val="00463529"/>
    <w:rsid w:val="004758DA"/>
    <w:rsid w:val="00480E53"/>
    <w:rsid w:val="004826FB"/>
    <w:rsid w:val="004828DA"/>
    <w:rsid w:val="004844FD"/>
    <w:rsid w:val="004855AC"/>
    <w:rsid w:val="00486978"/>
    <w:rsid w:val="00486FD3"/>
    <w:rsid w:val="0049143D"/>
    <w:rsid w:val="004A6A2C"/>
    <w:rsid w:val="004B45F5"/>
    <w:rsid w:val="004C002D"/>
    <w:rsid w:val="004C3FC6"/>
    <w:rsid w:val="004D461D"/>
    <w:rsid w:val="004D61DC"/>
    <w:rsid w:val="004E1284"/>
    <w:rsid w:val="004E2E30"/>
    <w:rsid w:val="004E33A2"/>
    <w:rsid w:val="004E4548"/>
    <w:rsid w:val="004F0CA3"/>
    <w:rsid w:val="004F1628"/>
    <w:rsid w:val="004F2163"/>
    <w:rsid w:val="004F42F7"/>
    <w:rsid w:val="0051099A"/>
    <w:rsid w:val="00512247"/>
    <w:rsid w:val="005143D2"/>
    <w:rsid w:val="005147BD"/>
    <w:rsid w:val="005237EA"/>
    <w:rsid w:val="005300A7"/>
    <w:rsid w:val="00543DE0"/>
    <w:rsid w:val="00546318"/>
    <w:rsid w:val="00551062"/>
    <w:rsid w:val="005531BB"/>
    <w:rsid w:val="0055584D"/>
    <w:rsid w:val="00560EF8"/>
    <w:rsid w:val="00565E91"/>
    <w:rsid w:val="00570CC7"/>
    <w:rsid w:val="00573BFF"/>
    <w:rsid w:val="005742A0"/>
    <w:rsid w:val="00582E2F"/>
    <w:rsid w:val="00583494"/>
    <w:rsid w:val="00584B6B"/>
    <w:rsid w:val="00585EFC"/>
    <w:rsid w:val="00591EEB"/>
    <w:rsid w:val="0059389B"/>
    <w:rsid w:val="005960EC"/>
    <w:rsid w:val="00596831"/>
    <w:rsid w:val="005A06C6"/>
    <w:rsid w:val="005A15C3"/>
    <w:rsid w:val="005A272E"/>
    <w:rsid w:val="005A3C71"/>
    <w:rsid w:val="005B0B5E"/>
    <w:rsid w:val="005B325C"/>
    <w:rsid w:val="005B3E26"/>
    <w:rsid w:val="005C3C8C"/>
    <w:rsid w:val="005C5FE9"/>
    <w:rsid w:val="005C6EA6"/>
    <w:rsid w:val="005D05F2"/>
    <w:rsid w:val="005D19A2"/>
    <w:rsid w:val="005D20BB"/>
    <w:rsid w:val="005D6272"/>
    <w:rsid w:val="005F00E8"/>
    <w:rsid w:val="005F2277"/>
    <w:rsid w:val="005F33E4"/>
    <w:rsid w:val="005F5DDE"/>
    <w:rsid w:val="005F75C1"/>
    <w:rsid w:val="00600CC0"/>
    <w:rsid w:val="006017BB"/>
    <w:rsid w:val="00601AEB"/>
    <w:rsid w:val="00603CA5"/>
    <w:rsid w:val="006048F8"/>
    <w:rsid w:val="00604D73"/>
    <w:rsid w:val="00612A18"/>
    <w:rsid w:val="0061631D"/>
    <w:rsid w:val="006204C2"/>
    <w:rsid w:val="00621E34"/>
    <w:rsid w:val="00622BBE"/>
    <w:rsid w:val="00630D10"/>
    <w:rsid w:val="00631297"/>
    <w:rsid w:val="00631726"/>
    <w:rsid w:val="0063426D"/>
    <w:rsid w:val="006440F1"/>
    <w:rsid w:val="006573B9"/>
    <w:rsid w:val="00663090"/>
    <w:rsid w:val="006646EA"/>
    <w:rsid w:val="006665AD"/>
    <w:rsid w:val="00667A87"/>
    <w:rsid w:val="00673414"/>
    <w:rsid w:val="006734FF"/>
    <w:rsid w:val="00674999"/>
    <w:rsid w:val="00677560"/>
    <w:rsid w:val="00677EC6"/>
    <w:rsid w:val="0068000C"/>
    <w:rsid w:val="00681B35"/>
    <w:rsid w:val="0069058B"/>
    <w:rsid w:val="00690655"/>
    <w:rsid w:val="006928DE"/>
    <w:rsid w:val="0069365B"/>
    <w:rsid w:val="00694CB8"/>
    <w:rsid w:val="0069626A"/>
    <w:rsid w:val="00696306"/>
    <w:rsid w:val="006A3B0F"/>
    <w:rsid w:val="006A4C9E"/>
    <w:rsid w:val="006B2586"/>
    <w:rsid w:val="006B3151"/>
    <w:rsid w:val="006B5262"/>
    <w:rsid w:val="006B61BC"/>
    <w:rsid w:val="006C3EF6"/>
    <w:rsid w:val="006D322C"/>
    <w:rsid w:val="006D4B5F"/>
    <w:rsid w:val="006D5B6D"/>
    <w:rsid w:val="006D72E4"/>
    <w:rsid w:val="006F33E5"/>
    <w:rsid w:val="00702CB7"/>
    <w:rsid w:val="007129F8"/>
    <w:rsid w:val="00713C48"/>
    <w:rsid w:val="00715504"/>
    <w:rsid w:val="0072024D"/>
    <w:rsid w:val="00743C97"/>
    <w:rsid w:val="007447A1"/>
    <w:rsid w:val="00744A0A"/>
    <w:rsid w:val="00745683"/>
    <w:rsid w:val="007458D5"/>
    <w:rsid w:val="00754815"/>
    <w:rsid w:val="00754D91"/>
    <w:rsid w:val="00765949"/>
    <w:rsid w:val="00767816"/>
    <w:rsid w:val="0077079A"/>
    <w:rsid w:val="007714C1"/>
    <w:rsid w:val="007728B7"/>
    <w:rsid w:val="00774D49"/>
    <w:rsid w:val="00777187"/>
    <w:rsid w:val="00782899"/>
    <w:rsid w:val="00783C1F"/>
    <w:rsid w:val="007877E6"/>
    <w:rsid w:val="00791EB8"/>
    <w:rsid w:val="007A01A3"/>
    <w:rsid w:val="007A685F"/>
    <w:rsid w:val="007B14D5"/>
    <w:rsid w:val="007B26DD"/>
    <w:rsid w:val="007B389D"/>
    <w:rsid w:val="007C2A94"/>
    <w:rsid w:val="007C50EE"/>
    <w:rsid w:val="007C7B7C"/>
    <w:rsid w:val="007D4C6A"/>
    <w:rsid w:val="007D7A40"/>
    <w:rsid w:val="007E2B27"/>
    <w:rsid w:val="007E4387"/>
    <w:rsid w:val="007F415C"/>
    <w:rsid w:val="007F5A54"/>
    <w:rsid w:val="007F6F3A"/>
    <w:rsid w:val="00800495"/>
    <w:rsid w:val="00804A5F"/>
    <w:rsid w:val="00807BA3"/>
    <w:rsid w:val="00814106"/>
    <w:rsid w:val="00815D0D"/>
    <w:rsid w:val="00821038"/>
    <w:rsid w:val="0082493F"/>
    <w:rsid w:val="00825702"/>
    <w:rsid w:val="0083020B"/>
    <w:rsid w:val="00830508"/>
    <w:rsid w:val="00831A29"/>
    <w:rsid w:val="00832695"/>
    <w:rsid w:val="00834F10"/>
    <w:rsid w:val="008350F8"/>
    <w:rsid w:val="00844534"/>
    <w:rsid w:val="0084736B"/>
    <w:rsid w:val="00852BB0"/>
    <w:rsid w:val="0086174B"/>
    <w:rsid w:val="00862B52"/>
    <w:rsid w:val="00870B2B"/>
    <w:rsid w:val="0087120E"/>
    <w:rsid w:val="00872B3F"/>
    <w:rsid w:val="00873C10"/>
    <w:rsid w:val="00875F14"/>
    <w:rsid w:val="00880081"/>
    <w:rsid w:val="008853D4"/>
    <w:rsid w:val="00885B74"/>
    <w:rsid w:val="00885BE2"/>
    <w:rsid w:val="008910F3"/>
    <w:rsid w:val="008A1872"/>
    <w:rsid w:val="008A2849"/>
    <w:rsid w:val="008A3AAE"/>
    <w:rsid w:val="008A4944"/>
    <w:rsid w:val="008B292C"/>
    <w:rsid w:val="008B44CF"/>
    <w:rsid w:val="008B7107"/>
    <w:rsid w:val="008B7D5F"/>
    <w:rsid w:val="008C26F4"/>
    <w:rsid w:val="008C579C"/>
    <w:rsid w:val="008D0FF0"/>
    <w:rsid w:val="008D2A46"/>
    <w:rsid w:val="008D564F"/>
    <w:rsid w:val="008F0859"/>
    <w:rsid w:val="008F5850"/>
    <w:rsid w:val="00902CDC"/>
    <w:rsid w:val="00904039"/>
    <w:rsid w:val="009054AF"/>
    <w:rsid w:val="00906EC5"/>
    <w:rsid w:val="00912582"/>
    <w:rsid w:val="00913C5B"/>
    <w:rsid w:val="00915E97"/>
    <w:rsid w:val="00917B12"/>
    <w:rsid w:val="00920F34"/>
    <w:rsid w:val="0092648A"/>
    <w:rsid w:val="00926555"/>
    <w:rsid w:val="009378A6"/>
    <w:rsid w:val="00937E23"/>
    <w:rsid w:val="00942FFF"/>
    <w:rsid w:val="009500A5"/>
    <w:rsid w:val="00960559"/>
    <w:rsid w:val="00965F0E"/>
    <w:rsid w:val="009717F9"/>
    <w:rsid w:val="00972CFD"/>
    <w:rsid w:val="009806A7"/>
    <w:rsid w:val="00980C2F"/>
    <w:rsid w:val="00981365"/>
    <w:rsid w:val="00981695"/>
    <w:rsid w:val="00985C27"/>
    <w:rsid w:val="00986139"/>
    <w:rsid w:val="009967B7"/>
    <w:rsid w:val="009B312A"/>
    <w:rsid w:val="009C0F06"/>
    <w:rsid w:val="009C7E77"/>
    <w:rsid w:val="009D0E5F"/>
    <w:rsid w:val="009D68BD"/>
    <w:rsid w:val="009D79E1"/>
    <w:rsid w:val="009E7F7D"/>
    <w:rsid w:val="009F73F3"/>
    <w:rsid w:val="00A044F9"/>
    <w:rsid w:val="00A13177"/>
    <w:rsid w:val="00A1435F"/>
    <w:rsid w:val="00A20302"/>
    <w:rsid w:val="00A21CC2"/>
    <w:rsid w:val="00A226A7"/>
    <w:rsid w:val="00A22C15"/>
    <w:rsid w:val="00A24141"/>
    <w:rsid w:val="00A2625C"/>
    <w:rsid w:val="00A33031"/>
    <w:rsid w:val="00A377A7"/>
    <w:rsid w:val="00A37B1E"/>
    <w:rsid w:val="00A4278D"/>
    <w:rsid w:val="00A43041"/>
    <w:rsid w:val="00A50733"/>
    <w:rsid w:val="00A50C4D"/>
    <w:rsid w:val="00A52A51"/>
    <w:rsid w:val="00A57F6F"/>
    <w:rsid w:val="00A66CE1"/>
    <w:rsid w:val="00A70FC3"/>
    <w:rsid w:val="00A73019"/>
    <w:rsid w:val="00A74214"/>
    <w:rsid w:val="00A91883"/>
    <w:rsid w:val="00A91AFC"/>
    <w:rsid w:val="00A9440D"/>
    <w:rsid w:val="00AA2D13"/>
    <w:rsid w:val="00AA40DA"/>
    <w:rsid w:val="00AA69B3"/>
    <w:rsid w:val="00AB6D71"/>
    <w:rsid w:val="00AC232E"/>
    <w:rsid w:val="00AC4647"/>
    <w:rsid w:val="00AD36EF"/>
    <w:rsid w:val="00AD5B8A"/>
    <w:rsid w:val="00AF0629"/>
    <w:rsid w:val="00AF13E5"/>
    <w:rsid w:val="00AF1403"/>
    <w:rsid w:val="00AF26D8"/>
    <w:rsid w:val="00AF7554"/>
    <w:rsid w:val="00B00549"/>
    <w:rsid w:val="00B01FCC"/>
    <w:rsid w:val="00B06F49"/>
    <w:rsid w:val="00B13A3F"/>
    <w:rsid w:val="00B25686"/>
    <w:rsid w:val="00B2699A"/>
    <w:rsid w:val="00B30800"/>
    <w:rsid w:val="00B35678"/>
    <w:rsid w:val="00B40B28"/>
    <w:rsid w:val="00B41F4A"/>
    <w:rsid w:val="00B433BE"/>
    <w:rsid w:val="00B45F07"/>
    <w:rsid w:val="00B50D42"/>
    <w:rsid w:val="00B51300"/>
    <w:rsid w:val="00B53796"/>
    <w:rsid w:val="00B53A66"/>
    <w:rsid w:val="00B6041B"/>
    <w:rsid w:val="00B610C6"/>
    <w:rsid w:val="00B647E6"/>
    <w:rsid w:val="00B660C6"/>
    <w:rsid w:val="00B744C2"/>
    <w:rsid w:val="00B81070"/>
    <w:rsid w:val="00B831D0"/>
    <w:rsid w:val="00B84943"/>
    <w:rsid w:val="00B9061A"/>
    <w:rsid w:val="00B94ACD"/>
    <w:rsid w:val="00BA037F"/>
    <w:rsid w:val="00BA07E5"/>
    <w:rsid w:val="00BA241F"/>
    <w:rsid w:val="00BA39A1"/>
    <w:rsid w:val="00BA4B4F"/>
    <w:rsid w:val="00BA5985"/>
    <w:rsid w:val="00BA78E9"/>
    <w:rsid w:val="00BB027C"/>
    <w:rsid w:val="00BB04F3"/>
    <w:rsid w:val="00BB28CB"/>
    <w:rsid w:val="00BB30F6"/>
    <w:rsid w:val="00BB5ED0"/>
    <w:rsid w:val="00BB7721"/>
    <w:rsid w:val="00BC6420"/>
    <w:rsid w:val="00BC7429"/>
    <w:rsid w:val="00BD5DBA"/>
    <w:rsid w:val="00BE2DD2"/>
    <w:rsid w:val="00BE3968"/>
    <w:rsid w:val="00BE3B38"/>
    <w:rsid w:val="00BE417C"/>
    <w:rsid w:val="00BF08F8"/>
    <w:rsid w:val="00BF0BC4"/>
    <w:rsid w:val="00BF1AD7"/>
    <w:rsid w:val="00BF36F0"/>
    <w:rsid w:val="00C03114"/>
    <w:rsid w:val="00C109EC"/>
    <w:rsid w:val="00C11E19"/>
    <w:rsid w:val="00C16D99"/>
    <w:rsid w:val="00C17FFE"/>
    <w:rsid w:val="00C20AED"/>
    <w:rsid w:val="00C234EB"/>
    <w:rsid w:val="00C252C6"/>
    <w:rsid w:val="00C2530C"/>
    <w:rsid w:val="00C27A24"/>
    <w:rsid w:val="00C32095"/>
    <w:rsid w:val="00C32ACC"/>
    <w:rsid w:val="00C35A19"/>
    <w:rsid w:val="00C374ED"/>
    <w:rsid w:val="00C4393E"/>
    <w:rsid w:val="00C442B8"/>
    <w:rsid w:val="00C5036C"/>
    <w:rsid w:val="00C53E7C"/>
    <w:rsid w:val="00C55F8F"/>
    <w:rsid w:val="00C719E6"/>
    <w:rsid w:val="00C72175"/>
    <w:rsid w:val="00C80607"/>
    <w:rsid w:val="00C820F0"/>
    <w:rsid w:val="00C87D3A"/>
    <w:rsid w:val="00C93C4E"/>
    <w:rsid w:val="00C95833"/>
    <w:rsid w:val="00C9770F"/>
    <w:rsid w:val="00CA0081"/>
    <w:rsid w:val="00CA269D"/>
    <w:rsid w:val="00CA4306"/>
    <w:rsid w:val="00CA7074"/>
    <w:rsid w:val="00CB1CD6"/>
    <w:rsid w:val="00CB78FE"/>
    <w:rsid w:val="00CC6E39"/>
    <w:rsid w:val="00CD2817"/>
    <w:rsid w:val="00CD2E69"/>
    <w:rsid w:val="00CD5B12"/>
    <w:rsid w:val="00CD6455"/>
    <w:rsid w:val="00CD6C59"/>
    <w:rsid w:val="00CD73AA"/>
    <w:rsid w:val="00CE74D1"/>
    <w:rsid w:val="00CE7741"/>
    <w:rsid w:val="00CF0C9F"/>
    <w:rsid w:val="00CF333E"/>
    <w:rsid w:val="00CF51C8"/>
    <w:rsid w:val="00D0030E"/>
    <w:rsid w:val="00D00AC5"/>
    <w:rsid w:val="00D01DB3"/>
    <w:rsid w:val="00D0210B"/>
    <w:rsid w:val="00D02D15"/>
    <w:rsid w:val="00D07061"/>
    <w:rsid w:val="00D11FC4"/>
    <w:rsid w:val="00D16CCF"/>
    <w:rsid w:val="00D17F2D"/>
    <w:rsid w:val="00D20B91"/>
    <w:rsid w:val="00D25BB7"/>
    <w:rsid w:val="00D320B6"/>
    <w:rsid w:val="00D32582"/>
    <w:rsid w:val="00D325A9"/>
    <w:rsid w:val="00D348D1"/>
    <w:rsid w:val="00D35C7D"/>
    <w:rsid w:val="00D36C2A"/>
    <w:rsid w:val="00D36C3C"/>
    <w:rsid w:val="00D52E9F"/>
    <w:rsid w:val="00D5442F"/>
    <w:rsid w:val="00D55BEB"/>
    <w:rsid w:val="00D61BE4"/>
    <w:rsid w:val="00D7002F"/>
    <w:rsid w:val="00D80B5F"/>
    <w:rsid w:val="00D81934"/>
    <w:rsid w:val="00D84160"/>
    <w:rsid w:val="00D862C7"/>
    <w:rsid w:val="00D87B98"/>
    <w:rsid w:val="00D917F1"/>
    <w:rsid w:val="00D91F9B"/>
    <w:rsid w:val="00D935B8"/>
    <w:rsid w:val="00D93625"/>
    <w:rsid w:val="00D94392"/>
    <w:rsid w:val="00D95AC8"/>
    <w:rsid w:val="00DA0EE2"/>
    <w:rsid w:val="00DB275D"/>
    <w:rsid w:val="00DB3815"/>
    <w:rsid w:val="00DB6BDD"/>
    <w:rsid w:val="00DC0F82"/>
    <w:rsid w:val="00DC22E0"/>
    <w:rsid w:val="00DC24CB"/>
    <w:rsid w:val="00DC2B2C"/>
    <w:rsid w:val="00DC5B39"/>
    <w:rsid w:val="00DC7475"/>
    <w:rsid w:val="00DC75DE"/>
    <w:rsid w:val="00DD5039"/>
    <w:rsid w:val="00DD78B8"/>
    <w:rsid w:val="00DE0069"/>
    <w:rsid w:val="00DE3E59"/>
    <w:rsid w:val="00DE6C0F"/>
    <w:rsid w:val="00DE71B6"/>
    <w:rsid w:val="00DF5727"/>
    <w:rsid w:val="00DF79A1"/>
    <w:rsid w:val="00E0251F"/>
    <w:rsid w:val="00E033A9"/>
    <w:rsid w:val="00E03F03"/>
    <w:rsid w:val="00E0561E"/>
    <w:rsid w:val="00E2180D"/>
    <w:rsid w:val="00E2443F"/>
    <w:rsid w:val="00E2697F"/>
    <w:rsid w:val="00E3081E"/>
    <w:rsid w:val="00E35932"/>
    <w:rsid w:val="00E360E2"/>
    <w:rsid w:val="00E41CCA"/>
    <w:rsid w:val="00E52C78"/>
    <w:rsid w:val="00E5326C"/>
    <w:rsid w:val="00E56A83"/>
    <w:rsid w:val="00E57F58"/>
    <w:rsid w:val="00E7202F"/>
    <w:rsid w:val="00E7245D"/>
    <w:rsid w:val="00E75198"/>
    <w:rsid w:val="00E766AF"/>
    <w:rsid w:val="00E77E1B"/>
    <w:rsid w:val="00E81267"/>
    <w:rsid w:val="00E82E8A"/>
    <w:rsid w:val="00E857F0"/>
    <w:rsid w:val="00E90C2A"/>
    <w:rsid w:val="00E91E93"/>
    <w:rsid w:val="00E92D88"/>
    <w:rsid w:val="00E97D8C"/>
    <w:rsid w:val="00EA6F89"/>
    <w:rsid w:val="00EB27E0"/>
    <w:rsid w:val="00EB2969"/>
    <w:rsid w:val="00EB409C"/>
    <w:rsid w:val="00EC32C5"/>
    <w:rsid w:val="00EC5253"/>
    <w:rsid w:val="00EC5F4B"/>
    <w:rsid w:val="00ED0006"/>
    <w:rsid w:val="00ED2DF9"/>
    <w:rsid w:val="00ED35B5"/>
    <w:rsid w:val="00ED6802"/>
    <w:rsid w:val="00EE1080"/>
    <w:rsid w:val="00EF2124"/>
    <w:rsid w:val="00F01EEE"/>
    <w:rsid w:val="00F02351"/>
    <w:rsid w:val="00F030B6"/>
    <w:rsid w:val="00F05C43"/>
    <w:rsid w:val="00F16CC8"/>
    <w:rsid w:val="00F175A1"/>
    <w:rsid w:val="00F21F19"/>
    <w:rsid w:val="00F22891"/>
    <w:rsid w:val="00F23DF6"/>
    <w:rsid w:val="00F24349"/>
    <w:rsid w:val="00F26C06"/>
    <w:rsid w:val="00F30201"/>
    <w:rsid w:val="00F360BB"/>
    <w:rsid w:val="00F36D0E"/>
    <w:rsid w:val="00F3776A"/>
    <w:rsid w:val="00F426F7"/>
    <w:rsid w:val="00F50094"/>
    <w:rsid w:val="00F52A0D"/>
    <w:rsid w:val="00F52A6F"/>
    <w:rsid w:val="00F53853"/>
    <w:rsid w:val="00F63432"/>
    <w:rsid w:val="00F81E21"/>
    <w:rsid w:val="00F86103"/>
    <w:rsid w:val="00F90A63"/>
    <w:rsid w:val="00F95F9F"/>
    <w:rsid w:val="00FA2364"/>
    <w:rsid w:val="00FB0347"/>
    <w:rsid w:val="00FB4248"/>
    <w:rsid w:val="00FB4E1F"/>
    <w:rsid w:val="00FB63D0"/>
    <w:rsid w:val="00FD0648"/>
    <w:rsid w:val="00FD0847"/>
    <w:rsid w:val="00FD152E"/>
    <w:rsid w:val="00FD2A01"/>
    <w:rsid w:val="00FD7C61"/>
    <w:rsid w:val="00FE1E33"/>
    <w:rsid w:val="00FE293A"/>
    <w:rsid w:val="00FE6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H1,1,H1 Char,Заголов,Çàãîëîâ,h1,ch,Глава,(раздел),Level 1 Topic Heading,Section,(Chapter)"/>
    <w:basedOn w:val="a"/>
    <w:next w:val="a"/>
    <w:link w:val="10"/>
    <w:qFormat/>
    <w:rsid w:val="006204C2"/>
    <w:pPr>
      <w:keepNext/>
      <w:numPr>
        <w:numId w:val="2"/>
      </w:numPr>
      <w:spacing w:after="0" w:line="240" w:lineRule="auto"/>
      <w:ind w:left="0" w:firstLine="708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zh-CN"/>
    </w:rPr>
  </w:style>
  <w:style w:type="paragraph" w:styleId="2">
    <w:name w:val="heading 2"/>
    <w:basedOn w:val="a"/>
    <w:next w:val="a"/>
    <w:link w:val="21"/>
    <w:qFormat/>
    <w:rsid w:val="006204C2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6204C2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1 Знак,H1 Char Знак,Заголов Знак,Çàãîëîâ Знак,h1 Знак,ch Знак,Глава Знак,(раздел) Знак,Level 1 Topic Heading Знак,Section Знак,(Chapter) Знак"/>
    <w:link w:val="1"/>
    <w:rsid w:val="006204C2"/>
    <w:rPr>
      <w:rFonts w:ascii="Times New Roman" w:eastAsia="Times New Roman" w:hAnsi="Times New Roman"/>
      <w:b/>
      <w:bCs/>
      <w:sz w:val="28"/>
      <w:szCs w:val="24"/>
      <w:lang w:eastAsia="zh-CN"/>
    </w:rPr>
  </w:style>
  <w:style w:type="character" w:customStyle="1" w:styleId="21">
    <w:name w:val="Заголовок 2 Знак"/>
    <w:link w:val="2"/>
    <w:rsid w:val="006204C2"/>
    <w:rPr>
      <w:rFonts w:ascii="Times New Roman" w:eastAsia="Times New Roman" w:hAnsi="Times New Roman"/>
      <w:sz w:val="28"/>
      <w:lang w:eastAsia="zh-CN"/>
    </w:rPr>
  </w:style>
  <w:style w:type="character" w:customStyle="1" w:styleId="30">
    <w:name w:val="Заголовок 3 Знак"/>
    <w:link w:val="3"/>
    <w:rsid w:val="006204C2"/>
    <w:rPr>
      <w:rFonts w:ascii="Arial" w:eastAsia="Times New Roman" w:hAnsi="Arial"/>
      <w:b/>
      <w:bCs/>
      <w:sz w:val="26"/>
      <w:szCs w:val="26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6204C2"/>
  </w:style>
  <w:style w:type="table" w:styleId="a3">
    <w:name w:val="Table Grid"/>
    <w:basedOn w:val="a1"/>
    <w:rsid w:val="006204C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6204C2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rsid w:val="006204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z0">
    <w:name w:val="WW8Num1z0"/>
    <w:rsid w:val="006204C2"/>
  </w:style>
  <w:style w:type="character" w:customStyle="1" w:styleId="WW8Num1z1">
    <w:name w:val="WW8Num1z1"/>
    <w:rsid w:val="006204C2"/>
  </w:style>
  <w:style w:type="character" w:customStyle="1" w:styleId="WW8Num1z2">
    <w:name w:val="WW8Num1z2"/>
    <w:rsid w:val="006204C2"/>
  </w:style>
  <w:style w:type="character" w:customStyle="1" w:styleId="WW8Num1z3">
    <w:name w:val="WW8Num1z3"/>
    <w:rsid w:val="006204C2"/>
  </w:style>
  <w:style w:type="character" w:customStyle="1" w:styleId="WW8Num1z4">
    <w:name w:val="WW8Num1z4"/>
    <w:rsid w:val="006204C2"/>
  </w:style>
  <w:style w:type="character" w:customStyle="1" w:styleId="WW8Num1z5">
    <w:name w:val="WW8Num1z5"/>
    <w:rsid w:val="006204C2"/>
  </w:style>
  <w:style w:type="character" w:customStyle="1" w:styleId="WW8Num1z6">
    <w:name w:val="WW8Num1z6"/>
    <w:rsid w:val="006204C2"/>
  </w:style>
  <w:style w:type="character" w:customStyle="1" w:styleId="WW8Num1z7">
    <w:name w:val="WW8Num1z7"/>
    <w:rsid w:val="006204C2"/>
  </w:style>
  <w:style w:type="character" w:customStyle="1" w:styleId="WW8Num1z8">
    <w:name w:val="WW8Num1z8"/>
    <w:rsid w:val="006204C2"/>
  </w:style>
  <w:style w:type="character" w:customStyle="1" w:styleId="WW8Num2z0">
    <w:name w:val="WW8Num2z0"/>
    <w:rsid w:val="006204C2"/>
    <w:rPr>
      <w:rFonts w:ascii="Wingdings" w:hAnsi="Wingdings" w:cs="Wingdings"/>
    </w:rPr>
  </w:style>
  <w:style w:type="character" w:customStyle="1" w:styleId="WW8Num2z1">
    <w:name w:val="WW8Num2z1"/>
    <w:rsid w:val="006204C2"/>
  </w:style>
  <w:style w:type="character" w:customStyle="1" w:styleId="WW8Num2z2">
    <w:name w:val="WW8Num2z2"/>
    <w:rsid w:val="006204C2"/>
  </w:style>
  <w:style w:type="character" w:customStyle="1" w:styleId="WW8Num2z3">
    <w:name w:val="WW8Num2z3"/>
    <w:rsid w:val="006204C2"/>
  </w:style>
  <w:style w:type="character" w:customStyle="1" w:styleId="WW8Num2z4">
    <w:name w:val="WW8Num2z4"/>
    <w:rsid w:val="006204C2"/>
  </w:style>
  <w:style w:type="character" w:customStyle="1" w:styleId="WW8Num2z5">
    <w:name w:val="WW8Num2z5"/>
    <w:rsid w:val="006204C2"/>
  </w:style>
  <w:style w:type="character" w:customStyle="1" w:styleId="WW8Num2z6">
    <w:name w:val="WW8Num2z6"/>
    <w:rsid w:val="006204C2"/>
  </w:style>
  <w:style w:type="character" w:customStyle="1" w:styleId="WW8Num2z7">
    <w:name w:val="WW8Num2z7"/>
    <w:rsid w:val="006204C2"/>
  </w:style>
  <w:style w:type="character" w:customStyle="1" w:styleId="WW8Num2z8">
    <w:name w:val="WW8Num2z8"/>
    <w:rsid w:val="006204C2"/>
  </w:style>
  <w:style w:type="character" w:customStyle="1" w:styleId="WW8Num3z0">
    <w:name w:val="WW8Num3z0"/>
    <w:rsid w:val="006204C2"/>
    <w:rPr>
      <w:rFonts w:ascii="Symbol" w:hAnsi="Symbol" w:cs="Symbol"/>
    </w:rPr>
  </w:style>
  <w:style w:type="character" w:customStyle="1" w:styleId="WW8Num3z1">
    <w:name w:val="WW8Num3z1"/>
    <w:rsid w:val="006204C2"/>
    <w:rPr>
      <w:rFonts w:ascii="Courier New" w:hAnsi="Courier New" w:cs="Courier New"/>
    </w:rPr>
  </w:style>
  <w:style w:type="character" w:customStyle="1" w:styleId="WW8Num3z2">
    <w:name w:val="WW8Num3z2"/>
    <w:rsid w:val="006204C2"/>
    <w:rPr>
      <w:rFonts w:ascii="Wingdings" w:hAnsi="Wingdings" w:cs="Wingdings"/>
    </w:rPr>
  </w:style>
  <w:style w:type="character" w:customStyle="1" w:styleId="WW8Num4z0">
    <w:name w:val="WW8Num4z0"/>
    <w:rsid w:val="006204C2"/>
    <w:rPr>
      <w:rFonts w:ascii="Symbol" w:hAnsi="Symbol" w:cs="Symbol"/>
    </w:rPr>
  </w:style>
  <w:style w:type="character" w:customStyle="1" w:styleId="WW8Num4z1">
    <w:name w:val="WW8Num4z1"/>
    <w:rsid w:val="006204C2"/>
    <w:rPr>
      <w:rFonts w:ascii="Courier New" w:hAnsi="Courier New" w:cs="Courier New"/>
    </w:rPr>
  </w:style>
  <w:style w:type="character" w:customStyle="1" w:styleId="WW8Num4z2">
    <w:name w:val="WW8Num4z2"/>
    <w:rsid w:val="006204C2"/>
    <w:rPr>
      <w:rFonts w:ascii="Wingdings" w:hAnsi="Wingdings" w:cs="Wingdings"/>
    </w:rPr>
  </w:style>
  <w:style w:type="character" w:customStyle="1" w:styleId="WW8Num5z0">
    <w:name w:val="WW8Num5z0"/>
    <w:rsid w:val="006204C2"/>
    <w:rPr>
      <w:rFonts w:ascii="Times New Roman" w:eastAsia="Arial Unicode MS" w:hAnsi="Times New Roman" w:cs="Times New Roman"/>
      <w:kern w:val="1"/>
      <w:lang w:eastAsia="ar-SA"/>
    </w:rPr>
  </w:style>
  <w:style w:type="character" w:customStyle="1" w:styleId="WW8Num5z1">
    <w:name w:val="WW8Num5z1"/>
    <w:rsid w:val="006204C2"/>
  </w:style>
  <w:style w:type="character" w:customStyle="1" w:styleId="WW8Num5z2">
    <w:name w:val="WW8Num5z2"/>
    <w:rsid w:val="006204C2"/>
  </w:style>
  <w:style w:type="character" w:customStyle="1" w:styleId="WW8Num5z3">
    <w:name w:val="WW8Num5z3"/>
    <w:rsid w:val="006204C2"/>
  </w:style>
  <w:style w:type="character" w:customStyle="1" w:styleId="WW8Num5z4">
    <w:name w:val="WW8Num5z4"/>
    <w:rsid w:val="006204C2"/>
  </w:style>
  <w:style w:type="character" w:customStyle="1" w:styleId="WW8Num5z5">
    <w:name w:val="WW8Num5z5"/>
    <w:rsid w:val="006204C2"/>
  </w:style>
  <w:style w:type="character" w:customStyle="1" w:styleId="WW8Num5z6">
    <w:name w:val="WW8Num5z6"/>
    <w:rsid w:val="006204C2"/>
  </w:style>
  <w:style w:type="character" w:customStyle="1" w:styleId="WW8Num5z7">
    <w:name w:val="WW8Num5z7"/>
    <w:rsid w:val="006204C2"/>
  </w:style>
  <w:style w:type="character" w:customStyle="1" w:styleId="WW8Num5z8">
    <w:name w:val="WW8Num5z8"/>
    <w:rsid w:val="006204C2"/>
  </w:style>
  <w:style w:type="character" w:customStyle="1" w:styleId="WW8Num6z0">
    <w:name w:val="WW8Num6z0"/>
    <w:rsid w:val="006204C2"/>
    <w:rPr>
      <w:rFonts w:ascii="Times New Roman" w:hAnsi="Times New Roman" w:cs="Times New Roman"/>
    </w:rPr>
  </w:style>
  <w:style w:type="character" w:customStyle="1" w:styleId="WW8Num6z1">
    <w:name w:val="WW8Num6z1"/>
    <w:rsid w:val="006204C2"/>
  </w:style>
  <w:style w:type="character" w:customStyle="1" w:styleId="WW8Num6z2">
    <w:name w:val="WW8Num6z2"/>
    <w:rsid w:val="006204C2"/>
  </w:style>
  <w:style w:type="character" w:customStyle="1" w:styleId="WW8Num6z3">
    <w:name w:val="WW8Num6z3"/>
    <w:rsid w:val="006204C2"/>
  </w:style>
  <w:style w:type="character" w:customStyle="1" w:styleId="WW8Num6z4">
    <w:name w:val="WW8Num6z4"/>
    <w:rsid w:val="006204C2"/>
  </w:style>
  <w:style w:type="character" w:customStyle="1" w:styleId="WW8Num6z5">
    <w:name w:val="WW8Num6z5"/>
    <w:rsid w:val="006204C2"/>
  </w:style>
  <w:style w:type="character" w:customStyle="1" w:styleId="WW8Num6z6">
    <w:name w:val="WW8Num6z6"/>
    <w:rsid w:val="006204C2"/>
  </w:style>
  <w:style w:type="character" w:customStyle="1" w:styleId="WW8Num6z7">
    <w:name w:val="WW8Num6z7"/>
    <w:rsid w:val="006204C2"/>
  </w:style>
  <w:style w:type="character" w:customStyle="1" w:styleId="WW8Num6z8">
    <w:name w:val="WW8Num6z8"/>
    <w:rsid w:val="006204C2"/>
  </w:style>
  <w:style w:type="character" w:customStyle="1" w:styleId="WW8Num7z0">
    <w:name w:val="WW8Num7z0"/>
    <w:rsid w:val="006204C2"/>
    <w:rPr>
      <w:rFonts w:ascii="Times New Roman" w:hAnsi="Times New Roman" w:cs="Times New Roman"/>
    </w:rPr>
  </w:style>
  <w:style w:type="character" w:customStyle="1" w:styleId="WW8Num7z1">
    <w:name w:val="WW8Num7z1"/>
    <w:rsid w:val="006204C2"/>
  </w:style>
  <w:style w:type="character" w:customStyle="1" w:styleId="WW8Num7z2">
    <w:name w:val="WW8Num7z2"/>
    <w:rsid w:val="006204C2"/>
  </w:style>
  <w:style w:type="character" w:customStyle="1" w:styleId="WW8Num7z3">
    <w:name w:val="WW8Num7z3"/>
    <w:rsid w:val="006204C2"/>
  </w:style>
  <w:style w:type="character" w:customStyle="1" w:styleId="WW8Num7z4">
    <w:name w:val="WW8Num7z4"/>
    <w:rsid w:val="006204C2"/>
  </w:style>
  <w:style w:type="character" w:customStyle="1" w:styleId="WW8Num7z5">
    <w:name w:val="WW8Num7z5"/>
    <w:rsid w:val="006204C2"/>
  </w:style>
  <w:style w:type="character" w:customStyle="1" w:styleId="WW8Num7z6">
    <w:name w:val="WW8Num7z6"/>
    <w:rsid w:val="006204C2"/>
  </w:style>
  <w:style w:type="character" w:customStyle="1" w:styleId="WW8Num7z7">
    <w:name w:val="WW8Num7z7"/>
    <w:rsid w:val="006204C2"/>
  </w:style>
  <w:style w:type="character" w:customStyle="1" w:styleId="WW8Num7z8">
    <w:name w:val="WW8Num7z8"/>
    <w:rsid w:val="006204C2"/>
  </w:style>
  <w:style w:type="character" w:customStyle="1" w:styleId="WW8Num8z0">
    <w:name w:val="WW8Num8z0"/>
    <w:rsid w:val="006204C2"/>
    <w:rPr>
      <w:rFonts w:ascii="Symbol" w:hAnsi="Symbol" w:cs="Times New Roman"/>
    </w:rPr>
  </w:style>
  <w:style w:type="character" w:customStyle="1" w:styleId="WW8Num9z0">
    <w:name w:val="WW8Num9z0"/>
    <w:rsid w:val="006204C2"/>
    <w:rPr>
      <w:rFonts w:ascii="Symbol" w:hAnsi="Symbol" w:cs="OpenSymbol"/>
      <w:lang w:eastAsia="ar-SA"/>
    </w:rPr>
  </w:style>
  <w:style w:type="character" w:customStyle="1" w:styleId="WW8Num10z0">
    <w:name w:val="WW8Num10z0"/>
    <w:rsid w:val="006204C2"/>
    <w:rPr>
      <w:rFonts w:ascii="Symbol" w:hAnsi="Symbol" w:cs="Symbol"/>
    </w:rPr>
  </w:style>
  <w:style w:type="character" w:customStyle="1" w:styleId="WW8Num11z0">
    <w:name w:val="WW8Num11z0"/>
    <w:rsid w:val="006204C2"/>
    <w:rPr>
      <w:color w:val="auto"/>
    </w:rPr>
  </w:style>
  <w:style w:type="character" w:customStyle="1" w:styleId="WW8Num11z1">
    <w:name w:val="WW8Num11z1"/>
    <w:rsid w:val="006204C2"/>
  </w:style>
  <w:style w:type="character" w:customStyle="1" w:styleId="WW8Num11z2">
    <w:name w:val="WW8Num11z2"/>
    <w:rsid w:val="006204C2"/>
  </w:style>
  <w:style w:type="character" w:customStyle="1" w:styleId="WW8Num11z3">
    <w:name w:val="WW8Num11z3"/>
    <w:rsid w:val="006204C2"/>
  </w:style>
  <w:style w:type="character" w:customStyle="1" w:styleId="WW8Num11z4">
    <w:name w:val="WW8Num11z4"/>
    <w:rsid w:val="006204C2"/>
  </w:style>
  <w:style w:type="character" w:customStyle="1" w:styleId="WW8Num11z5">
    <w:name w:val="WW8Num11z5"/>
    <w:rsid w:val="006204C2"/>
  </w:style>
  <w:style w:type="character" w:customStyle="1" w:styleId="WW8Num11z6">
    <w:name w:val="WW8Num11z6"/>
    <w:rsid w:val="006204C2"/>
  </w:style>
  <w:style w:type="character" w:customStyle="1" w:styleId="WW8Num11z7">
    <w:name w:val="WW8Num11z7"/>
    <w:rsid w:val="006204C2"/>
  </w:style>
  <w:style w:type="character" w:customStyle="1" w:styleId="WW8Num11z8">
    <w:name w:val="WW8Num11z8"/>
    <w:rsid w:val="006204C2"/>
  </w:style>
  <w:style w:type="character" w:customStyle="1" w:styleId="WW8Num12z0">
    <w:name w:val="WW8Num12z0"/>
    <w:rsid w:val="006204C2"/>
    <w:rPr>
      <w:color w:val="auto"/>
    </w:rPr>
  </w:style>
  <w:style w:type="character" w:customStyle="1" w:styleId="WW8Num13z0">
    <w:name w:val="WW8Num13z0"/>
    <w:rsid w:val="006204C2"/>
  </w:style>
  <w:style w:type="character" w:customStyle="1" w:styleId="WW8Num13z1">
    <w:name w:val="WW8Num13z1"/>
    <w:rsid w:val="006204C2"/>
  </w:style>
  <w:style w:type="character" w:customStyle="1" w:styleId="WW8Num13z2">
    <w:name w:val="WW8Num13z2"/>
    <w:rsid w:val="006204C2"/>
  </w:style>
  <w:style w:type="character" w:customStyle="1" w:styleId="WW8Num13z3">
    <w:name w:val="WW8Num13z3"/>
    <w:rsid w:val="006204C2"/>
  </w:style>
  <w:style w:type="character" w:customStyle="1" w:styleId="WW8Num13z4">
    <w:name w:val="WW8Num13z4"/>
    <w:rsid w:val="006204C2"/>
  </w:style>
  <w:style w:type="character" w:customStyle="1" w:styleId="WW8Num13z5">
    <w:name w:val="WW8Num13z5"/>
    <w:rsid w:val="006204C2"/>
  </w:style>
  <w:style w:type="character" w:customStyle="1" w:styleId="WW8Num13z6">
    <w:name w:val="WW8Num13z6"/>
    <w:rsid w:val="006204C2"/>
  </w:style>
  <w:style w:type="character" w:customStyle="1" w:styleId="WW8Num13z7">
    <w:name w:val="WW8Num13z7"/>
    <w:rsid w:val="006204C2"/>
  </w:style>
  <w:style w:type="character" w:customStyle="1" w:styleId="WW8Num13z8">
    <w:name w:val="WW8Num13z8"/>
    <w:rsid w:val="006204C2"/>
  </w:style>
  <w:style w:type="character" w:customStyle="1" w:styleId="WW8Num14z0">
    <w:name w:val="WW8Num14z0"/>
    <w:rsid w:val="006204C2"/>
    <w:rPr>
      <w:rFonts w:ascii="Symbol" w:hAnsi="Symbol" w:cs="Symbol"/>
    </w:rPr>
  </w:style>
  <w:style w:type="character" w:customStyle="1" w:styleId="WW8Num15z0">
    <w:name w:val="WW8Num15z0"/>
    <w:rsid w:val="006204C2"/>
    <w:rPr>
      <w:rFonts w:ascii="Symbol" w:hAnsi="Symbol" w:cs="Symbol"/>
    </w:rPr>
  </w:style>
  <w:style w:type="character" w:customStyle="1" w:styleId="WW8Num16z0">
    <w:name w:val="WW8Num16z0"/>
    <w:rsid w:val="006204C2"/>
  </w:style>
  <w:style w:type="character" w:customStyle="1" w:styleId="WW8Num16z1">
    <w:name w:val="WW8Num16z1"/>
    <w:rsid w:val="006204C2"/>
  </w:style>
  <w:style w:type="character" w:customStyle="1" w:styleId="WW8Num16z2">
    <w:name w:val="WW8Num16z2"/>
    <w:rsid w:val="006204C2"/>
  </w:style>
  <w:style w:type="character" w:customStyle="1" w:styleId="WW8Num16z3">
    <w:name w:val="WW8Num16z3"/>
    <w:rsid w:val="006204C2"/>
  </w:style>
  <w:style w:type="character" w:customStyle="1" w:styleId="WW8Num16z4">
    <w:name w:val="WW8Num16z4"/>
    <w:rsid w:val="006204C2"/>
  </w:style>
  <w:style w:type="character" w:customStyle="1" w:styleId="WW8Num16z5">
    <w:name w:val="WW8Num16z5"/>
    <w:rsid w:val="006204C2"/>
  </w:style>
  <w:style w:type="character" w:customStyle="1" w:styleId="WW8Num16z6">
    <w:name w:val="WW8Num16z6"/>
    <w:rsid w:val="006204C2"/>
  </w:style>
  <w:style w:type="character" w:customStyle="1" w:styleId="WW8Num16z7">
    <w:name w:val="WW8Num16z7"/>
    <w:rsid w:val="006204C2"/>
  </w:style>
  <w:style w:type="character" w:customStyle="1" w:styleId="WW8Num16z8">
    <w:name w:val="WW8Num16z8"/>
    <w:rsid w:val="006204C2"/>
  </w:style>
  <w:style w:type="character" w:customStyle="1" w:styleId="WW8Num17z0">
    <w:name w:val="WW8Num17z0"/>
    <w:rsid w:val="006204C2"/>
  </w:style>
  <w:style w:type="character" w:customStyle="1" w:styleId="WW8Num18z0">
    <w:name w:val="WW8Num18z0"/>
    <w:rsid w:val="006204C2"/>
    <w:rPr>
      <w:b/>
    </w:rPr>
  </w:style>
  <w:style w:type="character" w:customStyle="1" w:styleId="WW8Num18z1">
    <w:name w:val="WW8Num18z1"/>
    <w:rsid w:val="006204C2"/>
  </w:style>
  <w:style w:type="character" w:customStyle="1" w:styleId="WW8Num18z2">
    <w:name w:val="WW8Num18z2"/>
    <w:rsid w:val="006204C2"/>
  </w:style>
  <w:style w:type="character" w:customStyle="1" w:styleId="WW8Num18z3">
    <w:name w:val="WW8Num18z3"/>
    <w:rsid w:val="006204C2"/>
  </w:style>
  <w:style w:type="character" w:customStyle="1" w:styleId="WW8Num18z4">
    <w:name w:val="WW8Num18z4"/>
    <w:rsid w:val="006204C2"/>
  </w:style>
  <w:style w:type="character" w:customStyle="1" w:styleId="WW8Num18z5">
    <w:name w:val="WW8Num18z5"/>
    <w:rsid w:val="006204C2"/>
  </w:style>
  <w:style w:type="character" w:customStyle="1" w:styleId="WW8Num18z6">
    <w:name w:val="WW8Num18z6"/>
    <w:rsid w:val="006204C2"/>
  </w:style>
  <w:style w:type="character" w:customStyle="1" w:styleId="WW8Num18z7">
    <w:name w:val="WW8Num18z7"/>
    <w:rsid w:val="006204C2"/>
  </w:style>
  <w:style w:type="character" w:customStyle="1" w:styleId="WW8Num18z8">
    <w:name w:val="WW8Num18z8"/>
    <w:rsid w:val="006204C2"/>
  </w:style>
  <w:style w:type="character" w:customStyle="1" w:styleId="WW8Num3z3">
    <w:name w:val="WW8Num3z3"/>
    <w:rsid w:val="006204C2"/>
  </w:style>
  <w:style w:type="character" w:customStyle="1" w:styleId="WW8Num3z4">
    <w:name w:val="WW8Num3z4"/>
    <w:rsid w:val="006204C2"/>
  </w:style>
  <w:style w:type="character" w:customStyle="1" w:styleId="WW8Num3z5">
    <w:name w:val="WW8Num3z5"/>
    <w:rsid w:val="006204C2"/>
  </w:style>
  <w:style w:type="character" w:customStyle="1" w:styleId="WW8Num3z6">
    <w:name w:val="WW8Num3z6"/>
    <w:rsid w:val="006204C2"/>
  </w:style>
  <w:style w:type="character" w:customStyle="1" w:styleId="WW8Num3z7">
    <w:name w:val="WW8Num3z7"/>
    <w:rsid w:val="006204C2"/>
  </w:style>
  <w:style w:type="character" w:customStyle="1" w:styleId="WW8Num3z8">
    <w:name w:val="WW8Num3z8"/>
    <w:rsid w:val="006204C2"/>
  </w:style>
  <w:style w:type="character" w:customStyle="1" w:styleId="WW8Num4z3">
    <w:name w:val="WW8Num4z3"/>
    <w:rsid w:val="006204C2"/>
  </w:style>
  <w:style w:type="character" w:customStyle="1" w:styleId="WW8Num4z4">
    <w:name w:val="WW8Num4z4"/>
    <w:rsid w:val="006204C2"/>
  </w:style>
  <w:style w:type="character" w:customStyle="1" w:styleId="WW8Num4z5">
    <w:name w:val="WW8Num4z5"/>
    <w:rsid w:val="006204C2"/>
  </w:style>
  <w:style w:type="character" w:customStyle="1" w:styleId="WW8Num4z6">
    <w:name w:val="WW8Num4z6"/>
    <w:rsid w:val="006204C2"/>
  </w:style>
  <w:style w:type="character" w:customStyle="1" w:styleId="WW8Num4z7">
    <w:name w:val="WW8Num4z7"/>
    <w:rsid w:val="006204C2"/>
  </w:style>
  <w:style w:type="character" w:customStyle="1" w:styleId="WW8Num4z8">
    <w:name w:val="WW8Num4z8"/>
    <w:rsid w:val="006204C2"/>
  </w:style>
  <w:style w:type="character" w:customStyle="1" w:styleId="WW8Num8z1">
    <w:name w:val="WW8Num8z1"/>
    <w:rsid w:val="006204C2"/>
  </w:style>
  <w:style w:type="character" w:customStyle="1" w:styleId="WW8Num8z2">
    <w:name w:val="WW8Num8z2"/>
    <w:rsid w:val="006204C2"/>
  </w:style>
  <w:style w:type="character" w:customStyle="1" w:styleId="WW8Num8z3">
    <w:name w:val="WW8Num8z3"/>
    <w:rsid w:val="006204C2"/>
  </w:style>
  <w:style w:type="character" w:customStyle="1" w:styleId="WW8Num8z4">
    <w:name w:val="WW8Num8z4"/>
    <w:rsid w:val="006204C2"/>
  </w:style>
  <w:style w:type="character" w:customStyle="1" w:styleId="WW8Num8z5">
    <w:name w:val="WW8Num8z5"/>
    <w:rsid w:val="006204C2"/>
  </w:style>
  <w:style w:type="character" w:customStyle="1" w:styleId="WW8Num8z6">
    <w:name w:val="WW8Num8z6"/>
    <w:rsid w:val="006204C2"/>
  </w:style>
  <w:style w:type="character" w:customStyle="1" w:styleId="WW8Num8z7">
    <w:name w:val="WW8Num8z7"/>
    <w:rsid w:val="006204C2"/>
  </w:style>
  <w:style w:type="character" w:customStyle="1" w:styleId="WW8Num8z8">
    <w:name w:val="WW8Num8z8"/>
    <w:rsid w:val="006204C2"/>
  </w:style>
  <w:style w:type="character" w:customStyle="1" w:styleId="WW8Num9z1">
    <w:name w:val="WW8Num9z1"/>
    <w:rsid w:val="006204C2"/>
  </w:style>
  <w:style w:type="character" w:customStyle="1" w:styleId="WW8Num9z2">
    <w:name w:val="WW8Num9z2"/>
    <w:rsid w:val="006204C2"/>
  </w:style>
  <w:style w:type="character" w:customStyle="1" w:styleId="WW8Num9z3">
    <w:name w:val="WW8Num9z3"/>
    <w:rsid w:val="006204C2"/>
  </w:style>
  <w:style w:type="character" w:customStyle="1" w:styleId="WW8Num9z4">
    <w:name w:val="WW8Num9z4"/>
    <w:rsid w:val="006204C2"/>
  </w:style>
  <w:style w:type="character" w:customStyle="1" w:styleId="WW8Num9z5">
    <w:name w:val="WW8Num9z5"/>
    <w:rsid w:val="006204C2"/>
  </w:style>
  <w:style w:type="character" w:customStyle="1" w:styleId="WW8Num9z6">
    <w:name w:val="WW8Num9z6"/>
    <w:rsid w:val="006204C2"/>
  </w:style>
  <w:style w:type="character" w:customStyle="1" w:styleId="WW8Num9z7">
    <w:name w:val="WW8Num9z7"/>
    <w:rsid w:val="006204C2"/>
  </w:style>
  <w:style w:type="character" w:customStyle="1" w:styleId="WW8Num9z8">
    <w:name w:val="WW8Num9z8"/>
    <w:rsid w:val="006204C2"/>
  </w:style>
  <w:style w:type="character" w:customStyle="1" w:styleId="WW8Num10z1">
    <w:name w:val="WW8Num10z1"/>
    <w:rsid w:val="006204C2"/>
  </w:style>
  <w:style w:type="character" w:customStyle="1" w:styleId="WW8Num10z2">
    <w:name w:val="WW8Num10z2"/>
    <w:rsid w:val="006204C2"/>
  </w:style>
  <w:style w:type="character" w:customStyle="1" w:styleId="WW8Num10z3">
    <w:name w:val="WW8Num10z3"/>
    <w:rsid w:val="006204C2"/>
  </w:style>
  <w:style w:type="character" w:customStyle="1" w:styleId="WW8Num10z4">
    <w:name w:val="WW8Num10z4"/>
    <w:rsid w:val="006204C2"/>
  </w:style>
  <w:style w:type="character" w:customStyle="1" w:styleId="WW8Num10z5">
    <w:name w:val="WW8Num10z5"/>
    <w:rsid w:val="006204C2"/>
  </w:style>
  <w:style w:type="character" w:customStyle="1" w:styleId="WW8Num10z6">
    <w:name w:val="WW8Num10z6"/>
    <w:rsid w:val="006204C2"/>
  </w:style>
  <w:style w:type="character" w:customStyle="1" w:styleId="WW8Num10z7">
    <w:name w:val="WW8Num10z7"/>
    <w:rsid w:val="006204C2"/>
  </w:style>
  <w:style w:type="character" w:customStyle="1" w:styleId="WW8Num10z8">
    <w:name w:val="WW8Num10z8"/>
    <w:rsid w:val="006204C2"/>
  </w:style>
  <w:style w:type="character" w:customStyle="1" w:styleId="WW8Num12z1">
    <w:name w:val="WW8Num12z1"/>
    <w:rsid w:val="006204C2"/>
  </w:style>
  <w:style w:type="character" w:customStyle="1" w:styleId="WW8Num12z2">
    <w:name w:val="WW8Num12z2"/>
    <w:rsid w:val="006204C2"/>
  </w:style>
  <w:style w:type="character" w:customStyle="1" w:styleId="WW8Num12z3">
    <w:name w:val="WW8Num12z3"/>
    <w:rsid w:val="006204C2"/>
  </w:style>
  <w:style w:type="character" w:customStyle="1" w:styleId="WW8Num12z4">
    <w:name w:val="WW8Num12z4"/>
    <w:rsid w:val="006204C2"/>
  </w:style>
  <w:style w:type="character" w:customStyle="1" w:styleId="WW8Num12z5">
    <w:name w:val="WW8Num12z5"/>
    <w:rsid w:val="006204C2"/>
  </w:style>
  <w:style w:type="character" w:customStyle="1" w:styleId="WW8Num12z6">
    <w:name w:val="WW8Num12z6"/>
    <w:rsid w:val="006204C2"/>
  </w:style>
  <w:style w:type="character" w:customStyle="1" w:styleId="WW8Num12z7">
    <w:name w:val="WW8Num12z7"/>
    <w:rsid w:val="006204C2"/>
  </w:style>
  <w:style w:type="character" w:customStyle="1" w:styleId="WW8Num12z8">
    <w:name w:val="WW8Num12z8"/>
    <w:rsid w:val="006204C2"/>
  </w:style>
  <w:style w:type="character" w:customStyle="1" w:styleId="WW8Num17z1">
    <w:name w:val="WW8Num17z1"/>
    <w:rsid w:val="006204C2"/>
  </w:style>
  <w:style w:type="character" w:customStyle="1" w:styleId="WW8Num17z2">
    <w:name w:val="WW8Num17z2"/>
    <w:rsid w:val="006204C2"/>
  </w:style>
  <w:style w:type="character" w:customStyle="1" w:styleId="WW8Num17z3">
    <w:name w:val="WW8Num17z3"/>
    <w:rsid w:val="006204C2"/>
  </w:style>
  <w:style w:type="character" w:customStyle="1" w:styleId="WW8Num17z4">
    <w:name w:val="WW8Num17z4"/>
    <w:rsid w:val="006204C2"/>
  </w:style>
  <w:style w:type="character" w:customStyle="1" w:styleId="WW8Num17z5">
    <w:name w:val="WW8Num17z5"/>
    <w:rsid w:val="006204C2"/>
  </w:style>
  <w:style w:type="character" w:customStyle="1" w:styleId="WW8Num17z6">
    <w:name w:val="WW8Num17z6"/>
    <w:rsid w:val="006204C2"/>
  </w:style>
  <w:style w:type="character" w:customStyle="1" w:styleId="WW8Num17z7">
    <w:name w:val="WW8Num17z7"/>
    <w:rsid w:val="006204C2"/>
  </w:style>
  <w:style w:type="character" w:customStyle="1" w:styleId="WW8Num17z8">
    <w:name w:val="WW8Num17z8"/>
    <w:rsid w:val="006204C2"/>
  </w:style>
  <w:style w:type="character" w:customStyle="1" w:styleId="WW8Num19z0">
    <w:name w:val="WW8Num19z0"/>
    <w:rsid w:val="006204C2"/>
    <w:rPr>
      <w:b w:val="0"/>
    </w:rPr>
  </w:style>
  <w:style w:type="character" w:customStyle="1" w:styleId="WW8Num19z1">
    <w:name w:val="WW8Num19z1"/>
    <w:rsid w:val="006204C2"/>
  </w:style>
  <w:style w:type="character" w:customStyle="1" w:styleId="WW8Num19z2">
    <w:name w:val="WW8Num19z2"/>
    <w:rsid w:val="006204C2"/>
  </w:style>
  <w:style w:type="character" w:customStyle="1" w:styleId="WW8Num19z3">
    <w:name w:val="WW8Num19z3"/>
    <w:rsid w:val="006204C2"/>
  </w:style>
  <w:style w:type="character" w:customStyle="1" w:styleId="WW8Num19z4">
    <w:name w:val="WW8Num19z4"/>
    <w:rsid w:val="006204C2"/>
  </w:style>
  <w:style w:type="character" w:customStyle="1" w:styleId="WW8Num19z5">
    <w:name w:val="WW8Num19z5"/>
    <w:rsid w:val="006204C2"/>
  </w:style>
  <w:style w:type="character" w:customStyle="1" w:styleId="WW8Num19z6">
    <w:name w:val="WW8Num19z6"/>
    <w:rsid w:val="006204C2"/>
  </w:style>
  <w:style w:type="character" w:customStyle="1" w:styleId="WW8Num19z7">
    <w:name w:val="WW8Num19z7"/>
    <w:rsid w:val="006204C2"/>
  </w:style>
  <w:style w:type="character" w:customStyle="1" w:styleId="WW8Num19z8">
    <w:name w:val="WW8Num19z8"/>
    <w:rsid w:val="006204C2"/>
  </w:style>
  <w:style w:type="character" w:customStyle="1" w:styleId="WW8Num20z0">
    <w:name w:val="WW8Num20z0"/>
    <w:rsid w:val="006204C2"/>
  </w:style>
  <w:style w:type="character" w:customStyle="1" w:styleId="WW8Num20z1">
    <w:name w:val="WW8Num20z1"/>
    <w:rsid w:val="006204C2"/>
  </w:style>
  <w:style w:type="character" w:customStyle="1" w:styleId="WW8Num20z2">
    <w:name w:val="WW8Num20z2"/>
    <w:rsid w:val="006204C2"/>
  </w:style>
  <w:style w:type="character" w:customStyle="1" w:styleId="WW8Num20z3">
    <w:name w:val="WW8Num20z3"/>
    <w:rsid w:val="006204C2"/>
  </w:style>
  <w:style w:type="character" w:customStyle="1" w:styleId="WW8Num20z4">
    <w:name w:val="WW8Num20z4"/>
    <w:rsid w:val="006204C2"/>
  </w:style>
  <w:style w:type="character" w:customStyle="1" w:styleId="WW8Num20z5">
    <w:name w:val="WW8Num20z5"/>
    <w:rsid w:val="006204C2"/>
  </w:style>
  <w:style w:type="character" w:customStyle="1" w:styleId="WW8Num20z6">
    <w:name w:val="WW8Num20z6"/>
    <w:rsid w:val="006204C2"/>
  </w:style>
  <w:style w:type="character" w:customStyle="1" w:styleId="WW8Num20z7">
    <w:name w:val="WW8Num20z7"/>
    <w:rsid w:val="006204C2"/>
  </w:style>
  <w:style w:type="character" w:customStyle="1" w:styleId="WW8Num20z8">
    <w:name w:val="WW8Num20z8"/>
    <w:rsid w:val="006204C2"/>
  </w:style>
  <w:style w:type="character" w:customStyle="1" w:styleId="WW8Num21z0">
    <w:name w:val="WW8Num21z0"/>
    <w:rsid w:val="006204C2"/>
    <w:rPr>
      <w:rFonts w:ascii="Times New Roman" w:hAnsi="Times New Roman" w:cs="Times New Roman"/>
    </w:rPr>
  </w:style>
  <w:style w:type="character" w:customStyle="1" w:styleId="WW8Num22z0">
    <w:name w:val="WW8Num22z0"/>
    <w:rsid w:val="006204C2"/>
    <w:rPr>
      <w:rFonts w:ascii="Symbol" w:hAnsi="Symbol" w:cs="Symbol"/>
    </w:rPr>
  </w:style>
  <w:style w:type="character" w:customStyle="1" w:styleId="WW8Num22z1">
    <w:name w:val="WW8Num22z1"/>
    <w:rsid w:val="006204C2"/>
  </w:style>
  <w:style w:type="character" w:customStyle="1" w:styleId="WW8Num22z2">
    <w:name w:val="WW8Num22z2"/>
    <w:rsid w:val="006204C2"/>
  </w:style>
  <w:style w:type="character" w:customStyle="1" w:styleId="WW8Num22z3">
    <w:name w:val="WW8Num22z3"/>
    <w:rsid w:val="006204C2"/>
  </w:style>
  <w:style w:type="character" w:customStyle="1" w:styleId="WW8Num22z4">
    <w:name w:val="WW8Num22z4"/>
    <w:rsid w:val="006204C2"/>
  </w:style>
  <w:style w:type="character" w:customStyle="1" w:styleId="WW8Num22z5">
    <w:name w:val="WW8Num22z5"/>
    <w:rsid w:val="006204C2"/>
  </w:style>
  <w:style w:type="character" w:customStyle="1" w:styleId="WW8Num22z6">
    <w:name w:val="WW8Num22z6"/>
    <w:rsid w:val="006204C2"/>
  </w:style>
  <w:style w:type="character" w:customStyle="1" w:styleId="WW8Num22z7">
    <w:name w:val="WW8Num22z7"/>
    <w:rsid w:val="006204C2"/>
  </w:style>
  <w:style w:type="character" w:customStyle="1" w:styleId="WW8Num22z8">
    <w:name w:val="WW8Num22z8"/>
    <w:rsid w:val="006204C2"/>
  </w:style>
  <w:style w:type="character" w:customStyle="1" w:styleId="WW8Num23z0">
    <w:name w:val="WW8Num23z0"/>
    <w:rsid w:val="006204C2"/>
    <w:rPr>
      <w:color w:val="auto"/>
    </w:rPr>
  </w:style>
  <w:style w:type="character" w:customStyle="1" w:styleId="WW8Num23z1">
    <w:name w:val="WW8Num23z1"/>
    <w:rsid w:val="006204C2"/>
  </w:style>
  <w:style w:type="character" w:customStyle="1" w:styleId="WW8Num23z2">
    <w:name w:val="WW8Num23z2"/>
    <w:rsid w:val="006204C2"/>
  </w:style>
  <w:style w:type="character" w:customStyle="1" w:styleId="WW8Num23z3">
    <w:name w:val="WW8Num23z3"/>
    <w:rsid w:val="006204C2"/>
  </w:style>
  <w:style w:type="character" w:customStyle="1" w:styleId="WW8Num23z4">
    <w:name w:val="WW8Num23z4"/>
    <w:rsid w:val="006204C2"/>
  </w:style>
  <w:style w:type="character" w:customStyle="1" w:styleId="WW8Num23z5">
    <w:name w:val="WW8Num23z5"/>
    <w:rsid w:val="006204C2"/>
  </w:style>
  <w:style w:type="character" w:customStyle="1" w:styleId="WW8Num23z6">
    <w:name w:val="WW8Num23z6"/>
    <w:rsid w:val="006204C2"/>
  </w:style>
  <w:style w:type="character" w:customStyle="1" w:styleId="WW8Num23z7">
    <w:name w:val="WW8Num23z7"/>
    <w:rsid w:val="006204C2"/>
  </w:style>
  <w:style w:type="character" w:customStyle="1" w:styleId="WW8Num23z8">
    <w:name w:val="WW8Num23z8"/>
    <w:rsid w:val="006204C2"/>
  </w:style>
  <w:style w:type="character" w:customStyle="1" w:styleId="WW8Num24z0">
    <w:name w:val="WW8Num24z0"/>
    <w:rsid w:val="006204C2"/>
  </w:style>
  <w:style w:type="character" w:customStyle="1" w:styleId="WW8Num24z1">
    <w:name w:val="WW8Num24z1"/>
    <w:rsid w:val="006204C2"/>
  </w:style>
  <w:style w:type="character" w:customStyle="1" w:styleId="WW8Num24z2">
    <w:name w:val="WW8Num24z2"/>
    <w:rsid w:val="006204C2"/>
  </w:style>
  <w:style w:type="character" w:customStyle="1" w:styleId="WW8Num24z3">
    <w:name w:val="WW8Num24z3"/>
    <w:rsid w:val="006204C2"/>
  </w:style>
  <w:style w:type="character" w:customStyle="1" w:styleId="WW8Num24z4">
    <w:name w:val="WW8Num24z4"/>
    <w:rsid w:val="006204C2"/>
  </w:style>
  <w:style w:type="character" w:customStyle="1" w:styleId="WW8Num24z5">
    <w:name w:val="WW8Num24z5"/>
    <w:rsid w:val="006204C2"/>
  </w:style>
  <w:style w:type="character" w:customStyle="1" w:styleId="WW8Num24z6">
    <w:name w:val="WW8Num24z6"/>
    <w:rsid w:val="006204C2"/>
  </w:style>
  <w:style w:type="character" w:customStyle="1" w:styleId="WW8Num24z7">
    <w:name w:val="WW8Num24z7"/>
    <w:rsid w:val="006204C2"/>
  </w:style>
  <w:style w:type="character" w:customStyle="1" w:styleId="WW8Num24z8">
    <w:name w:val="WW8Num24z8"/>
    <w:rsid w:val="006204C2"/>
  </w:style>
  <w:style w:type="character" w:customStyle="1" w:styleId="WW8Num25z0">
    <w:name w:val="WW8Num25z0"/>
    <w:rsid w:val="006204C2"/>
  </w:style>
  <w:style w:type="character" w:customStyle="1" w:styleId="WW8Num25z1">
    <w:name w:val="WW8Num25z1"/>
    <w:rsid w:val="006204C2"/>
  </w:style>
  <w:style w:type="character" w:customStyle="1" w:styleId="WW8Num25z2">
    <w:name w:val="WW8Num25z2"/>
    <w:rsid w:val="006204C2"/>
  </w:style>
  <w:style w:type="character" w:customStyle="1" w:styleId="WW8Num25z3">
    <w:name w:val="WW8Num25z3"/>
    <w:rsid w:val="006204C2"/>
  </w:style>
  <w:style w:type="character" w:customStyle="1" w:styleId="WW8Num25z4">
    <w:name w:val="WW8Num25z4"/>
    <w:rsid w:val="006204C2"/>
  </w:style>
  <w:style w:type="character" w:customStyle="1" w:styleId="WW8Num25z5">
    <w:name w:val="WW8Num25z5"/>
    <w:rsid w:val="006204C2"/>
  </w:style>
  <w:style w:type="character" w:customStyle="1" w:styleId="WW8Num25z6">
    <w:name w:val="WW8Num25z6"/>
    <w:rsid w:val="006204C2"/>
  </w:style>
  <w:style w:type="character" w:customStyle="1" w:styleId="WW8Num25z7">
    <w:name w:val="WW8Num25z7"/>
    <w:rsid w:val="006204C2"/>
  </w:style>
  <w:style w:type="character" w:customStyle="1" w:styleId="WW8Num25z8">
    <w:name w:val="WW8Num25z8"/>
    <w:rsid w:val="006204C2"/>
  </w:style>
  <w:style w:type="character" w:customStyle="1" w:styleId="WW8Num26z0">
    <w:name w:val="WW8Num26z0"/>
    <w:rsid w:val="006204C2"/>
  </w:style>
  <w:style w:type="character" w:customStyle="1" w:styleId="WW8Num26z1">
    <w:name w:val="WW8Num26z1"/>
    <w:rsid w:val="006204C2"/>
  </w:style>
  <w:style w:type="character" w:customStyle="1" w:styleId="WW8Num26z2">
    <w:name w:val="WW8Num26z2"/>
    <w:rsid w:val="006204C2"/>
  </w:style>
  <w:style w:type="character" w:customStyle="1" w:styleId="WW8Num26z3">
    <w:name w:val="WW8Num26z3"/>
    <w:rsid w:val="006204C2"/>
  </w:style>
  <w:style w:type="character" w:customStyle="1" w:styleId="WW8Num26z4">
    <w:name w:val="WW8Num26z4"/>
    <w:rsid w:val="006204C2"/>
  </w:style>
  <w:style w:type="character" w:customStyle="1" w:styleId="WW8Num26z5">
    <w:name w:val="WW8Num26z5"/>
    <w:rsid w:val="006204C2"/>
  </w:style>
  <w:style w:type="character" w:customStyle="1" w:styleId="WW8Num26z6">
    <w:name w:val="WW8Num26z6"/>
    <w:rsid w:val="006204C2"/>
  </w:style>
  <w:style w:type="character" w:customStyle="1" w:styleId="WW8Num26z7">
    <w:name w:val="WW8Num26z7"/>
    <w:rsid w:val="006204C2"/>
  </w:style>
  <w:style w:type="character" w:customStyle="1" w:styleId="WW8Num26z8">
    <w:name w:val="WW8Num26z8"/>
    <w:rsid w:val="006204C2"/>
  </w:style>
  <w:style w:type="character" w:customStyle="1" w:styleId="WW8Num27z0">
    <w:name w:val="WW8Num27z0"/>
    <w:rsid w:val="006204C2"/>
  </w:style>
  <w:style w:type="character" w:customStyle="1" w:styleId="WW8Num27z1">
    <w:name w:val="WW8Num27z1"/>
    <w:rsid w:val="006204C2"/>
  </w:style>
  <w:style w:type="character" w:customStyle="1" w:styleId="WW8Num27z2">
    <w:name w:val="WW8Num27z2"/>
    <w:rsid w:val="006204C2"/>
  </w:style>
  <w:style w:type="character" w:customStyle="1" w:styleId="WW8Num27z3">
    <w:name w:val="WW8Num27z3"/>
    <w:rsid w:val="006204C2"/>
  </w:style>
  <w:style w:type="character" w:customStyle="1" w:styleId="WW8Num27z4">
    <w:name w:val="WW8Num27z4"/>
    <w:rsid w:val="006204C2"/>
  </w:style>
  <w:style w:type="character" w:customStyle="1" w:styleId="WW8Num27z5">
    <w:name w:val="WW8Num27z5"/>
    <w:rsid w:val="006204C2"/>
  </w:style>
  <w:style w:type="character" w:customStyle="1" w:styleId="WW8Num27z6">
    <w:name w:val="WW8Num27z6"/>
    <w:rsid w:val="006204C2"/>
  </w:style>
  <w:style w:type="character" w:customStyle="1" w:styleId="WW8Num27z7">
    <w:name w:val="WW8Num27z7"/>
    <w:rsid w:val="006204C2"/>
  </w:style>
  <w:style w:type="character" w:customStyle="1" w:styleId="WW8Num27z8">
    <w:name w:val="WW8Num27z8"/>
    <w:rsid w:val="006204C2"/>
  </w:style>
  <w:style w:type="character" w:customStyle="1" w:styleId="WW8Num28z0">
    <w:name w:val="WW8Num28z0"/>
    <w:rsid w:val="006204C2"/>
  </w:style>
  <w:style w:type="character" w:customStyle="1" w:styleId="WW8Num28z1">
    <w:name w:val="WW8Num28z1"/>
    <w:rsid w:val="006204C2"/>
  </w:style>
  <w:style w:type="character" w:customStyle="1" w:styleId="WW8Num28z2">
    <w:name w:val="WW8Num28z2"/>
    <w:rsid w:val="006204C2"/>
  </w:style>
  <w:style w:type="character" w:customStyle="1" w:styleId="WW8Num28z3">
    <w:name w:val="WW8Num28z3"/>
    <w:rsid w:val="006204C2"/>
  </w:style>
  <w:style w:type="character" w:customStyle="1" w:styleId="WW8Num28z4">
    <w:name w:val="WW8Num28z4"/>
    <w:rsid w:val="006204C2"/>
  </w:style>
  <w:style w:type="character" w:customStyle="1" w:styleId="WW8Num28z5">
    <w:name w:val="WW8Num28z5"/>
    <w:rsid w:val="006204C2"/>
  </w:style>
  <w:style w:type="character" w:customStyle="1" w:styleId="WW8Num28z6">
    <w:name w:val="WW8Num28z6"/>
    <w:rsid w:val="006204C2"/>
  </w:style>
  <w:style w:type="character" w:customStyle="1" w:styleId="WW8Num28z7">
    <w:name w:val="WW8Num28z7"/>
    <w:rsid w:val="006204C2"/>
  </w:style>
  <w:style w:type="character" w:customStyle="1" w:styleId="WW8Num28z8">
    <w:name w:val="WW8Num28z8"/>
    <w:rsid w:val="006204C2"/>
  </w:style>
  <w:style w:type="character" w:customStyle="1" w:styleId="WW8Num29z0">
    <w:name w:val="WW8Num29z0"/>
    <w:rsid w:val="006204C2"/>
    <w:rPr>
      <w:color w:val="auto"/>
    </w:rPr>
  </w:style>
  <w:style w:type="character" w:customStyle="1" w:styleId="WW8Num30z0">
    <w:name w:val="WW8Num30z0"/>
    <w:rsid w:val="006204C2"/>
  </w:style>
  <w:style w:type="character" w:customStyle="1" w:styleId="WW8Num30z1">
    <w:name w:val="WW8Num30z1"/>
    <w:rsid w:val="006204C2"/>
  </w:style>
  <w:style w:type="character" w:customStyle="1" w:styleId="WW8Num30z2">
    <w:name w:val="WW8Num30z2"/>
    <w:rsid w:val="006204C2"/>
  </w:style>
  <w:style w:type="character" w:customStyle="1" w:styleId="WW8Num30z3">
    <w:name w:val="WW8Num30z3"/>
    <w:rsid w:val="006204C2"/>
  </w:style>
  <w:style w:type="character" w:customStyle="1" w:styleId="WW8Num30z4">
    <w:name w:val="WW8Num30z4"/>
    <w:rsid w:val="006204C2"/>
  </w:style>
  <w:style w:type="character" w:customStyle="1" w:styleId="WW8Num30z5">
    <w:name w:val="WW8Num30z5"/>
    <w:rsid w:val="006204C2"/>
  </w:style>
  <w:style w:type="character" w:customStyle="1" w:styleId="WW8Num30z6">
    <w:name w:val="WW8Num30z6"/>
    <w:rsid w:val="006204C2"/>
  </w:style>
  <w:style w:type="character" w:customStyle="1" w:styleId="WW8Num30z7">
    <w:name w:val="WW8Num30z7"/>
    <w:rsid w:val="006204C2"/>
  </w:style>
  <w:style w:type="character" w:customStyle="1" w:styleId="WW8Num30z8">
    <w:name w:val="WW8Num30z8"/>
    <w:rsid w:val="006204C2"/>
  </w:style>
  <w:style w:type="character" w:customStyle="1" w:styleId="WW8Num31z0">
    <w:name w:val="WW8Num31z0"/>
    <w:rsid w:val="006204C2"/>
  </w:style>
  <w:style w:type="character" w:customStyle="1" w:styleId="WW8Num31z1">
    <w:name w:val="WW8Num31z1"/>
    <w:rsid w:val="006204C2"/>
  </w:style>
  <w:style w:type="character" w:customStyle="1" w:styleId="WW8Num31z2">
    <w:name w:val="WW8Num31z2"/>
    <w:rsid w:val="006204C2"/>
  </w:style>
  <w:style w:type="character" w:customStyle="1" w:styleId="WW8Num31z3">
    <w:name w:val="WW8Num31z3"/>
    <w:rsid w:val="006204C2"/>
  </w:style>
  <w:style w:type="character" w:customStyle="1" w:styleId="WW8Num31z4">
    <w:name w:val="WW8Num31z4"/>
    <w:rsid w:val="006204C2"/>
  </w:style>
  <w:style w:type="character" w:customStyle="1" w:styleId="WW8Num31z5">
    <w:name w:val="WW8Num31z5"/>
    <w:rsid w:val="006204C2"/>
  </w:style>
  <w:style w:type="character" w:customStyle="1" w:styleId="WW8Num31z6">
    <w:name w:val="WW8Num31z6"/>
    <w:rsid w:val="006204C2"/>
  </w:style>
  <w:style w:type="character" w:customStyle="1" w:styleId="WW8Num31z7">
    <w:name w:val="WW8Num31z7"/>
    <w:rsid w:val="006204C2"/>
  </w:style>
  <w:style w:type="character" w:customStyle="1" w:styleId="WW8Num31z8">
    <w:name w:val="WW8Num31z8"/>
    <w:rsid w:val="006204C2"/>
  </w:style>
  <w:style w:type="character" w:customStyle="1" w:styleId="WW8Num32z0">
    <w:name w:val="WW8Num32z0"/>
    <w:rsid w:val="006204C2"/>
  </w:style>
  <w:style w:type="character" w:customStyle="1" w:styleId="WW8Num32z1">
    <w:name w:val="WW8Num32z1"/>
    <w:rsid w:val="006204C2"/>
  </w:style>
  <w:style w:type="character" w:customStyle="1" w:styleId="WW8Num32z2">
    <w:name w:val="WW8Num32z2"/>
    <w:rsid w:val="006204C2"/>
  </w:style>
  <w:style w:type="character" w:customStyle="1" w:styleId="WW8Num32z3">
    <w:name w:val="WW8Num32z3"/>
    <w:rsid w:val="006204C2"/>
  </w:style>
  <w:style w:type="character" w:customStyle="1" w:styleId="WW8Num32z4">
    <w:name w:val="WW8Num32z4"/>
    <w:rsid w:val="006204C2"/>
  </w:style>
  <w:style w:type="character" w:customStyle="1" w:styleId="WW8Num32z5">
    <w:name w:val="WW8Num32z5"/>
    <w:rsid w:val="006204C2"/>
  </w:style>
  <w:style w:type="character" w:customStyle="1" w:styleId="WW8Num32z6">
    <w:name w:val="WW8Num32z6"/>
    <w:rsid w:val="006204C2"/>
  </w:style>
  <w:style w:type="character" w:customStyle="1" w:styleId="WW8Num32z7">
    <w:name w:val="WW8Num32z7"/>
    <w:rsid w:val="006204C2"/>
  </w:style>
  <w:style w:type="character" w:customStyle="1" w:styleId="WW8Num32z8">
    <w:name w:val="WW8Num32z8"/>
    <w:rsid w:val="006204C2"/>
  </w:style>
  <w:style w:type="character" w:customStyle="1" w:styleId="WW8Num33z0">
    <w:name w:val="WW8Num33z0"/>
    <w:rsid w:val="006204C2"/>
  </w:style>
  <w:style w:type="character" w:customStyle="1" w:styleId="WW8Num33z1">
    <w:name w:val="WW8Num33z1"/>
    <w:rsid w:val="006204C2"/>
  </w:style>
  <w:style w:type="character" w:customStyle="1" w:styleId="WW8Num33z2">
    <w:name w:val="WW8Num33z2"/>
    <w:rsid w:val="006204C2"/>
  </w:style>
  <w:style w:type="character" w:customStyle="1" w:styleId="WW8Num33z3">
    <w:name w:val="WW8Num33z3"/>
    <w:rsid w:val="006204C2"/>
  </w:style>
  <w:style w:type="character" w:customStyle="1" w:styleId="WW8Num33z4">
    <w:name w:val="WW8Num33z4"/>
    <w:rsid w:val="006204C2"/>
  </w:style>
  <w:style w:type="character" w:customStyle="1" w:styleId="WW8Num33z5">
    <w:name w:val="WW8Num33z5"/>
    <w:rsid w:val="006204C2"/>
  </w:style>
  <w:style w:type="character" w:customStyle="1" w:styleId="WW8Num33z6">
    <w:name w:val="WW8Num33z6"/>
    <w:rsid w:val="006204C2"/>
  </w:style>
  <w:style w:type="character" w:customStyle="1" w:styleId="WW8Num33z7">
    <w:name w:val="WW8Num33z7"/>
    <w:rsid w:val="006204C2"/>
  </w:style>
  <w:style w:type="character" w:customStyle="1" w:styleId="WW8Num33z8">
    <w:name w:val="WW8Num33z8"/>
    <w:rsid w:val="006204C2"/>
  </w:style>
  <w:style w:type="character" w:customStyle="1" w:styleId="WW8Num34z0">
    <w:name w:val="WW8Num34z0"/>
    <w:rsid w:val="006204C2"/>
  </w:style>
  <w:style w:type="character" w:customStyle="1" w:styleId="WW8Num34z1">
    <w:name w:val="WW8Num34z1"/>
    <w:rsid w:val="006204C2"/>
  </w:style>
  <w:style w:type="character" w:customStyle="1" w:styleId="WW8Num34z2">
    <w:name w:val="WW8Num34z2"/>
    <w:rsid w:val="006204C2"/>
  </w:style>
  <w:style w:type="character" w:customStyle="1" w:styleId="WW8Num34z3">
    <w:name w:val="WW8Num34z3"/>
    <w:rsid w:val="006204C2"/>
  </w:style>
  <w:style w:type="character" w:customStyle="1" w:styleId="WW8Num34z4">
    <w:name w:val="WW8Num34z4"/>
    <w:rsid w:val="006204C2"/>
  </w:style>
  <w:style w:type="character" w:customStyle="1" w:styleId="WW8Num34z5">
    <w:name w:val="WW8Num34z5"/>
    <w:rsid w:val="006204C2"/>
  </w:style>
  <w:style w:type="character" w:customStyle="1" w:styleId="WW8Num34z6">
    <w:name w:val="WW8Num34z6"/>
    <w:rsid w:val="006204C2"/>
  </w:style>
  <w:style w:type="character" w:customStyle="1" w:styleId="WW8Num34z7">
    <w:name w:val="WW8Num34z7"/>
    <w:rsid w:val="006204C2"/>
  </w:style>
  <w:style w:type="character" w:customStyle="1" w:styleId="WW8Num34z8">
    <w:name w:val="WW8Num34z8"/>
    <w:rsid w:val="006204C2"/>
  </w:style>
  <w:style w:type="character" w:customStyle="1" w:styleId="WW8Num35z0">
    <w:name w:val="WW8Num35z0"/>
    <w:rsid w:val="006204C2"/>
    <w:rPr>
      <w:b/>
      <w:sz w:val="28"/>
      <w:szCs w:val="28"/>
    </w:rPr>
  </w:style>
  <w:style w:type="character" w:customStyle="1" w:styleId="WW8Num35z1">
    <w:name w:val="WW8Num35z1"/>
    <w:rsid w:val="006204C2"/>
  </w:style>
  <w:style w:type="character" w:customStyle="1" w:styleId="WW8Num35z2">
    <w:name w:val="WW8Num35z2"/>
    <w:rsid w:val="006204C2"/>
  </w:style>
  <w:style w:type="character" w:customStyle="1" w:styleId="WW8Num35z3">
    <w:name w:val="WW8Num35z3"/>
    <w:rsid w:val="006204C2"/>
  </w:style>
  <w:style w:type="character" w:customStyle="1" w:styleId="WW8Num35z4">
    <w:name w:val="WW8Num35z4"/>
    <w:rsid w:val="006204C2"/>
  </w:style>
  <w:style w:type="character" w:customStyle="1" w:styleId="WW8Num35z5">
    <w:name w:val="WW8Num35z5"/>
    <w:rsid w:val="006204C2"/>
  </w:style>
  <w:style w:type="character" w:customStyle="1" w:styleId="WW8Num35z6">
    <w:name w:val="WW8Num35z6"/>
    <w:rsid w:val="006204C2"/>
  </w:style>
  <w:style w:type="character" w:customStyle="1" w:styleId="WW8Num35z7">
    <w:name w:val="WW8Num35z7"/>
    <w:rsid w:val="006204C2"/>
  </w:style>
  <w:style w:type="character" w:customStyle="1" w:styleId="WW8Num35z8">
    <w:name w:val="WW8Num35z8"/>
    <w:rsid w:val="006204C2"/>
  </w:style>
  <w:style w:type="character" w:customStyle="1" w:styleId="WW8Num36z0">
    <w:name w:val="WW8Num36z0"/>
    <w:rsid w:val="006204C2"/>
    <w:rPr>
      <w:rFonts w:ascii="Symbol" w:hAnsi="Symbol" w:cs="Symbol"/>
    </w:rPr>
  </w:style>
  <w:style w:type="character" w:customStyle="1" w:styleId="WW8Num36z1">
    <w:name w:val="WW8Num36z1"/>
    <w:rsid w:val="006204C2"/>
    <w:rPr>
      <w:rFonts w:ascii="Courier New" w:hAnsi="Courier New" w:cs="Courier New"/>
    </w:rPr>
  </w:style>
  <w:style w:type="character" w:customStyle="1" w:styleId="WW8Num36z2">
    <w:name w:val="WW8Num36z2"/>
    <w:rsid w:val="006204C2"/>
    <w:rPr>
      <w:rFonts w:ascii="Wingdings" w:hAnsi="Wingdings" w:cs="Wingdings"/>
    </w:rPr>
  </w:style>
  <w:style w:type="character" w:customStyle="1" w:styleId="WW8Num37z0">
    <w:name w:val="WW8Num37z0"/>
    <w:rsid w:val="006204C2"/>
    <w:rPr>
      <w:rFonts w:ascii="Symbol" w:hAnsi="Symbol" w:cs="Symbol"/>
    </w:rPr>
  </w:style>
  <w:style w:type="character" w:customStyle="1" w:styleId="WW8Num37z1">
    <w:name w:val="WW8Num37z1"/>
    <w:rsid w:val="006204C2"/>
    <w:rPr>
      <w:rFonts w:ascii="Courier New" w:hAnsi="Courier New" w:cs="Courier New"/>
    </w:rPr>
  </w:style>
  <w:style w:type="character" w:customStyle="1" w:styleId="WW8Num37z2">
    <w:name w:val="WW8Num37z2"/>
    <w:rsid w:val="006204C2"/>
    <w:rPr>
      <w:rFonts w:ascii="Wingdings" w:hAnsi="Wingdings" w:cs="Wingdings"/>
    </w:rPr>
  </w:style>
  <w:style w:type="character" w:customStyle="1" w:styleId="WW8Num38z0">
    <w:name w:val="WW8Num38z0"/>
    <w:rsid w:val="006204C2"/>
  </w:style>
  <w:style w:type="character" w:customStyle="1" w:styleId="WW8Num38z1">
    <w:name w:val="WW8Num38z1"/>
    <w:rsid w:val="006204C2"/>
  </w:style>
  <w:style w:type="character" w:customStyle="1" w:styleId="WW8Num38z2">
    <w:name w:val="WW8Num38z2"/>
    <w:rsid w:val="006204C2"/>
  </w:style>
  <w:style w:type="character" w:customStyle="1" w:styleId="WW8Num38z3">
    <w:name w:val="WW8Num38z3"/>
    <w:rsid w:val="006204C2"/>
  </w:style>
  <w:style w:type="character" w:customStyle="1" w:styleId="WW8Num38z4">
    <w:name w:val="WW8Num38z4"/>
    <w:rsid w:val="006204C2"/>
  </w:style>
  <w:style w:type="character" w:customStyle="1" w:styleId="WW8Num38z5">
    <w:name w:val="WW8Num38z5"/>
    <w:rsid w:val="006204C2"/>
  </w:style>
  <w:style w:type="character" w:customStyle="1" w:styleId="WW8Num38z6">
    <w:name w:val="WW8Num38z6"/>
    <w:rsid w:val="006204C2"/>
  </w:style>
  <w:style w:type="character" w:customStyle="1" w:styleId="WW8Num38z7">
    <w:name w:val="WW8Num38z7"/>
    <w:rsid w:val="006204C2"/>
  </w:style>
  <w:style w:type="character" w:customStyle="1" w:styleId="WW8Num38z8">
    <w:name w:val="WW8Num38z8"/>
    <w:rsid w:val="006204C2"/>
  </w:style>
  <w:style w:type="character" w:customStyle="1" w:styleId="WW8Num39z0">
    <w:name w:val="WW8Num39z0"/>
    <w:rsid w:val="006204C2"/>
  </w:style>
  <w:style w:type="character" w:customStyle="1" w:styleId="WW8Num39z1">
    <w:name w:val="WW8Num39z1"/>
    <w:rsid w:val="006204C2"/>
  </w:style>
  <w:style w:type="character" w:customStyle="1" w:styleId="WW8Num39z2">
    <w:name w:val="WW8Num39z2"/>
    <w:rsid w:val="006204C2"/>
  </w:style>
  <w:style w:type="character" w:customStyle="1" w:styleId="WW8Num39z3">
    <w:name w:val="WW8Num39z3"/>
    <w:rsid w:val="006204C2"/>
  </w:style>
  <w:style w:type="character" w:customStyle="1" w:styleId="WW8Num39z4">
    <w:name w:val="WW8Num39z4"/>
    <w:rsid w:val="006204C2"/>
  </w:style>
  <w:style w:type="character" w:customStyle="1" w:styleId="WW8Num39z5">
    <w:name w:val="WW8Num39z5"/>
    <w:rsid w:val="006204C2"/>
  </w:style>
  <w:style w:type="character" w:customStyle="1" w:styleId="WW8Num39z6">
    <w:name w:val="WW8Num39z6"/>
    <w:rsid w:val="006204C2"/>
  </w:style>
  <w:style w:type="character" w:customStyle="1" w:styleId="WW8Num39z7">
    <w:name w:val="WW8Num39z7"/>
    <w:rsid w:val="006204C2"/>
  </w:style>
  <w:style w:type="character" w:customStyle="1" w:styleId="WW8Num39z8">
    <w:name w:val="WW8Num39z8"/>
    <w:rsid w:val="006204C2"/>
  </w:style>
  <w:style w:type="character" w:customStyle="1" w:styleId="WW8Num40z0">
    <w:name w:val="WW8Num40z0"/>
    <w:rsid w:val="006204C2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6204C2"/>
    <w:rPr>
      <w:rFonts w:ascii="Courier New" w:hAnsi="Courier New" w:cs="Courier New"/>
    </w:rPr>
  </w:style>
  <w:style w:type="character" w:customStyle="1" w:styleId="WW8Num40z2">
    <w:name w:val="WW8Num40z2"/>
    <w:rsid w:val="006204C2"/>
    <w:rPr>
      <w:rFonts w:ascii="Wingdings" w:hAnsi="Wingdings" w:cs="Wingdings"/>
    </w:rPr>
  </w:style>
  <w:style w:type="character" w:customStyle="1" w:styleId="WW8Num40z3">
    <w:name w:val="WW8Num40z3"/>
    <w:rsid w:val="006204C2"/>
    <w:rPr>
      <w:rFonts w:ascii="Symbol" w:hAnsi="Symbol" w:cs="Symbol"/>
    </w:rPr>
  </w:style>
  <w:style w:type="character" w:customStyle="1" w:styleId="WW8Num41z0">
    <w:name w:val="WW8Num41z0"/>
    <w:rsid w:val="006204C2"/>
  </w:style>
  <w:style w:type="character" w:customStyle="1" w:styleId="WW8Num41z1">
    <w:name w:val="WW8Num41z1"/>
    <w:rsid w:val="006204C2"/>
  </w:style>
  <w:style w:type="character" w:customStyle="1" w:styleId="WW8Num41z2">
    <w:name w:val="WW8Num41z2"/>
    <w:rsid w:val="006204C2"/>
  </w:style>
  <w:style w:type="character" w:customStyle="1" w:styleId="WW8Num41z3">
    <w:name w:val="WW8Num41z3"/>
    <w:rsid w:val="006204C2"/>
  </w:style>
  <w:style w:type="character" w:customStyle="1" w:styleId="WW8Num41z4">
    <w:name w:val="WW8Num41z4"/>
    <w:rsid w:val="006204C2"/>
  </w:style>
  <w:style w:type="character" w:customStyle="1" w:styleId="WW8Num41z5">
    <w:name w:val="WW8Num41z5"/>
    <w:rsid w:val="006204C2"/>
  </w:style>
  <w:style w:type="character" w:customStyle="1" w:styleId="WW8Num41z6">
    <w:name w:val="WW8Num41z6"/>
    <w:rsid w:val="006204C2"/>
  </w:style>
  <w:style w:type="character" w:customStyle="1" w:styleId="WW8Num41z7">
    <w:name w:val="WW8Num41z7"/>
    <w:rsid w:val="006204C2"/>
  </w:style>
  <w:style w:type="character" w:customStyle="1" w:styleId="WW8Num41z8">
    <w:name w:val="WW8Num41z8"/>
    <w:rsid w:val="006204C2"/>
  </w:style>
  <w:style w:type="character" w:customStyle="1" w:styleId="WW8Num42z0">
    <w:name w:val="WW8Num42z0"/>
    <w:rsid w:val="006204C2"/>
    <w:rPr>
      <w:b/>
      <w:i w:val="0"/>
      <w:sz w:val="28"/>
      <w:szCs w:val="28"/>
    </w:rPr>
  </w:style>
  <w:style w:type="character" w:customStyle="1" w:styleId="WW8Num42z1">
    <w:name w:val="WW8Num42z1"/>
    <w:rsid w:val="006204C2"/>
  </w:style>
  <w:style w:type="character" w:customStyle="1" w:styleId="WW8Num42z2">
    <w:name w:val="WW8Num42z2"/>
    <w:rsid w:val="006204C2"/>
  </w:style>
  <w:style w:type="character" w:customStyle="1" w:styleId="WW8Num42z3">
    <w:name w:val="WW8Num42z3"/>
    <w:rsid w:val="006204C2"/>
  </w:style>
  <w:style w:type="character" w:customStyle="1" w:styleId="WW8Num42z4">
    <w:name w:val="WW8Num42z4"/>
    <w:rsid w:val="006204C2"/>
  </w:style>
  <w:style w:type="character" w:customStyle="1" w:styleId="WW8Num42z5">
    <w:name w:val="WW8Num42z5"/>
    <w:rsid w:val="006204C2"/>
  </w:style>
  <w:style w:type="character" w:customStyle="1" w:styleId="WW8Num42z6">
    <w:name w:val="WW8Num42z6"/>
    <w:rsid w:val="006204C2"/>
  </w:style>
  <w:style w:type="character" w:customStyle="1" w:styleId="WW8Num42z7">
    <w:name w:val="WW8Num42z7"/>
    <w:rsid w:val="006204C2"/>
  </w:style>
  <w:style w:type="character" w:customStyle="1" w:styleId="WW8Num42z8">
    <w:name w:val="WW8Num42z8"/>
    <w:rsid w:val="006204C2"/>
  </w:style>
  <w:style w:type="character" w:customStyle="1" w:styleId="WW8Num43z0">
    <w:name w:val="WW8Num43z0"/>
    <w:rsid w:val="006204C2"/>
    <w:rPr>
      <w:b/>
    </w:rPr>
  </w:style>
  <w:style w:type="character" w:customStyle="1" w:styleId="WW8Num43z1">
    <w:name w:val="WW8Num43z1"/>
    <w:rsid w:val="006204C2"/>
  </w:style>
  <w:style w:type="character" w:customStyle="1" w:styleId="WW8Num43z2">
    <w:name w:val="WW8Num43z2"/>
    <w:rsid w:val="006204C2"/>
  </w:style>
  <w:style w:type="character" w:customStyle="1" w:styleId="WW8Num43z3">
    <w:name w:val="WW8Num43z3"/>
    <w:rsid w:val="006204C2"/>
  </w:style>
  <w:style w:type="character" w:customStyle="1" w:styleId="WW8Num43z4">
    <w:name w:val="WW8Num43z4"/>
    <w:rsid w:val="006204C2"/>
  </w:style>
  <w:style w:type="character" w:customStyle="1" w:styleId="WW8Num43z5">
    <w:name w:val="WW8Num43z5"/>
    <w:rsid w:val="006204C2"/>
  </w:style>
  <w:style w:type="character" w:customStyle="1" w:styleId="WW8Num43z6">
    <w:name w:val="WW8Num43z6"/>
    <w:rsid w:val="006204C2"/>
  </w:style>
  <w:style w:type="character" w:customStyle="1" w:styleId="WW8Num43z7">
    <w:name w:val="WW8Num43z7"/>
    <w:rsid w:val="006204C2"/>
  </w:style>
  <w:style w:type="character" w:customStyle="1" w:styleId="WW8Num43z8">
    <w:name w:val="WW8Num43z8"/>
    <w:rsid w:val="006204C2"/>
  </w:style>
  <w:style w:type="character" w:customStyle="1" w:styleId="WW8Num44z0">
    <w:name w:val="WW8Num44z0"/>
    <w:rsid w:val="006204C2"/>
  </w:style>
  <w:style w:type="character" w:customStyle="1" w:styleId="WW8Num44z1">
    <w:name w:val="WW8Num44z1"/>
    <w:rsid w:val="006204C2"/>
  </w:style>
  <w:style w:type="character" w:customStyle="1" w:styleId="WW8Num44z2">
    <w:name w:val="WW8Num44z2"/>
    <w:rsid w:val="006204C2"/>
  </w:style>
  <w:style w:type="character" w:customStyle="1" w:styleId="WW8Num44z3">
    <w:name w:val="WW8Num44z3"/>
    <w:rsid w:val="006204C2"/>
  </w:style>
  <w:style w:type="character" w:customStyle="1" w:styleId="WW8Num44z4">
    <w:name w:val="WW8Num44z4"/>
    <w:rsid w:val="006204C2"/>
  </w:style>
  <w:style w:type="character" w:customStyle="1" w:styleId="WW8Num44z5">
    <w:name w:val="WW8Num44z5"/>
    <w:rsid w:val="006204C2"/>
  </w:style>
  <w:style w:type="character" w:customStyle="1" w:styleId="WW8Num44z6">
    <w:name w:val="WW8Num44z6"/>
    <w:rsid w:val="006204C2"/>
  </w:style>
  <w:style w:type="character" w:customStyle="1" w:styleId="WW8Num44z7">
    <w:name w:val="WW8Num44z7"/>
    <w:rsid w:val="006204C2"/>
  </w:style>
  <w:style w:type="character" w:customStyle="1" w:styleId="WW8Num44z8">
    <w:name w:val="WW8Num44z8"/>
    <w:rsid w:val="006204C2"/>
  </w:style>
  <w:style w:type="character" w:customStyle="1" w:styleId="12">
    <w:name w:val="Основной шрифт абзаца1"/>
    <w:rsid w:val="006204C2"/>
  </w:style>
  <w:style w:type="character" w:customStyle="1" w:styleId="FontStyle87">
    <w:name w:val="Font Style87"/>
    <w:rsid w:val="006204C2"/>
    <w:rPr>
      <w:rFonts w:ascii="Times New Roman" w:hAnsi="Times New Roman" w:cs="Times New Roman"/>
      <w:b/>
      <w:bCs/>
      <w:sz w:val="26"/>
      <w:szCs w:val="26"/>
    </w:rPr>
  </w:style>
  <w:style w:type="character" w:customStyle="1" w:styleId="a6">
    <w:name w:val="Верхний колонтитул Знак"/>
    <w:rsid w:val="006204C2"/>
    <w:rPr>
      <w:sz w:val="24"/>
      <w:szCs w:val="24"/>
    </w:rPr>
  </w:style>
  <w:style w:type="character" w:customStyle="1" w:styleId="a7">
    <w:name w:val="Нижний колонтитул Знак"/>
    <w:rsid w:val="006204C2"/>
    <w:rPr>
      <w:sz w:val="24"/>
      <w:szCs w:val="24"/>
    </w:rPr>
  </w:style>
  <w:style w:type="character" w:customStyle="1" w:styleId="a8">
    <w:name w:val="Основной текст Знак"/>
    <w:rsid w:val="006204C2"/>
    <w:rPr>
      <w:sz w:val="24"/>
      <w:szCs w:val="24"/>
    </w:rPr>
  </w:style>
  <w:style w:type="character" w:customStyle="1" w:styleId="FontStyle83">
    <w:name w:val="Font Style83"/>
    <w:rsid w:val="006204C2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6204C2"/>
    <w:rPr>
      <w:rFonts w:ascii="Times New Roman" w:hAnsi="Times New Roman" w:cs="Times New Roman"/>
      <w:sz w:val="26"/>
      <w:szCs w:val="26"/>
    </w:rPr>
  </w:style>
  <w:style w:type="character" w:customStyle="1" w:styleId="HTML">
    <w:name w:val="Стандартный HTML Знак"/>
    <w:rsid w:val="006204C2"/>
    <w:rPr>
      <w:rFonts w:ascii="Courier New" w:hAnsi="Courier New" w:cs="Courier New"/>
    </w:rPr>
  </w:style>
  <w:style w:type="character" w:customStyle="1" w:styleId="a9">
    <w:name w:val="Название Знак"/>
    <w:rsid w:val="006204C2"/>
    <w:rPr>
      <w:sz w:val="28"/>
    </w:rPr>
  </w:style>
  <w:style w:type="character" w:customStyle="1" w:styleId="aa">
    <w:name w:val="МОН основной Знак"/>
    <w:rsid w:val="006204C2"/>
    <w:rPr>
      <w:sz w:val="28"/>
    </w:rPr>
  </w:style>
  <w:style w:type="character" w:styleId="ab">
    <w:name w:val="Hyperlink"/>
    <w:rsid w:val="006204C2"/>
    <w:rPr>
      <w:color w:val="0000FF"/>
      <w:u w:val="single"/>
    </w:rPr>
  </w:style>
  <w:style w:type="character" w:customStyle="1" w:styleId="FontStyle13">
    <w:name w:val="Font Style13"/>
    <w:rsid w:val="006204C2"/>
    <w:rPr>
      <w:rFonts w:ascii="Arial" w:hAnsi="Arial" w:cs="Arial"/>
      <w:sz w:val="18"/>
    </w:rPr>
  </w:style>
  <w:style w:type="character" w:customStyle="1" w:styleId="FontStyle90">
    <w:name w:val="Font Style90"/>
    <w:rsid w:val="006204C2"/>
    <w:rPr>
      <w:rFonts w:ascii="Times New Roman" w:hAnsi="Times New Roman" w:cs="Times New Roman"/>
      <w:sz w:val="20"/>
      <w:szCs w:val="20"/>
    </w:rPr>
  </w:style>
  <w:style w:type="character" w:customStyle="1" w:styleId="ac">
    <w:name w:val="Основной текст с отступом Знак"/>
    <w:rsid w:val="006204C2"/>
    <w:rPr>
      <w:sz w:val="24"/>
      <w:szCs w:val="24"/>
    </w:rPr>
  </w:style>
  <w:style w:type="character" w:customStyle="1" w:styleId="51">
    <w:name w:val="Знак Знак51"/>
    <w:rsid w:val="006204C2"/>
    <w:rPr>
      <w:color w:val="000000"/>
      <w:sz w:val="28"/>
      <w:szCs w:val="28"/>
      <w:lang w:val="ru-RU"/>
    </w:rPr>
  </w:style>
  <w:style w:type="character" w:styleId="ad">
    <w:name w:val="page number"/>
    <w:rsid w:val="006204C2"/>
    <w:rPr>
      <w:rFonts w:cs="Times New Roman"/>
    </w:rPr>
  </w:style>
  <w:style w:type="character" w:customStyle="1" w:styleId="13">
    <w:name w:val="Сильная ссылка1"/>
    <w:rsid w:val="006204C2"/>
    <w:rPr>
      <w:rFonts w:cs="Times New Roman"/>
      <w:b/>
      <w:bCs/>
      <w:smallCaps/>
      <w:color w:val="auto"/>
      <w:spacing w:val="5"/>
      <w:u w:val="single"/>
    </w:rPr>
  </w:style>
  <w:style w:type="character" w:customStyle="1" w:styleId="14">
    <w:name w:val="Слабая ссылка1"/>
    <w:rsid w:val="006204C2"/>
    <w:rPr>
      <w:rFonts w:cs="Times New Roman"/>
      <w:smallCaps/>
      <w:color w:val="auto"/>
      <w:u w:val="single"/>
    </w:rPr>
  </w:style>
  <w:style w:type="character" w:customStyle="1" w:styleId="PointChar">
    <w:name w:val="Point Char"/>
    <w:rsid w:val="006204C2"/>
    <w:rPr>
      <w:sz w:val="24"/>
      <w:szCs w:val="24"/>
      <w:lang w:val="ru-RU" w:bidi="ar-SA"/>
    </w:rPr>
  </w:style>
  <w:style w:type="character" w:customStyle="1" w:styleId="ae">
    <w:name w:val="Без интервала Знак"/>
    <w:rsid w:val="006204C2"/>
    <w:rPr>
      <w:rFonts w:ascii="Calibri" w:hAnsi="Calibri" w:cs="Calibri"/>
      <w:sz w:val="22"/>
      <w:szCs w:val="22"/>
      <w:lang w:val="ru-RU" w:bidi="ar-SA"/>
    </w:rPr>
  </w:style>
  <w:style w:type="character" w:styleId="af">
    <w:name w:val="FollowedHyperlink"/>
    <w:rsid w:val="006204C2"/>
    <w:rPr>
      <w:color w:val="800080"/>
      <w:u w:val="single"/>
    </w:rPr>
  </w:style>
  <w:style w:type="character" w:customStyle="1" w:styleId="15">
    <w:name w:val="Текст сноски Знак1"/>
    <w:rsid w:val="006204C2"/>
    <w:rPr>
      <w:lang w:val="ru-RU" w:bidi="ar-SA"/>
    </w:rPr>
  </w:style>
  <w:style w:type="character" w:styleId="af0">
    <w:name w:val="Strong"/>
    <w:qFormat/>
    <w:rsid w:val="006204C2"/>
    <w:rPr>
      <w:b/>
      <w:bCs/>
    </w:rPr>
  </w:style>
  <w:style w:type="character" w:customStyle="1" w:styleId="af1">
    <w:name w:val="МОН Знак"/>
    <w:rsid w:val="006204C2"/>
    <w:rPr>
      <w:sz w:val="28"/>
      <w:szCs w:val="28"/>
      <w:lang w:val="ru-RU" w:bidi="ar-SA"/>
    </w:rPr>
  </w:style>
  <w:style w:type="character" w:customStyle="1" w:styleId="BodyTextIndentChar">
    <w:name w:val="Body Text Indent Char"/>
    <w:rsid w:val="006204C2"/>
    <w:rPr>
      <w:sz w:val="24"/>
      <w:szCs w:val="24"/>
      <w:lang w:val="ru-RU" w:bidi="ar-SA"/>
    </w:rPr>
  </w:style>
  <w:style w:type="character" w:customStyle="1" w:styleId="af2">
    <w:name w:val="Символ сноски"/>
    <w:rsid w:val="006204C2"/>
    <w:rPr>
      <w:vertAlign w:val="superscript"/>
    </w:rPr>
  </w:style>
  <w:style w:type="character" w:customStyle="1" w:styleId="HTMLPreformattedChar">
    <w:name w:val="HTML Preformatted Char"/>
    <w:rsid w:val="006204C2"/>
    <w:rPr>
      <w:rFonts w:ascii="Courier New" w:hAnsi="Courier New" w:cs="Courier New"/>
      <w:lang w:val="ru-RU" w:bidi="ar-SA"/>
    </w:rPr>
  </w:style>
  <w:style w:type="character" w:customStyle="1" w:styleId="10pt">
    <w:name w:val="Основной текст + 10 pt"/>
    <w:rsid w:val="006204C2"/>
    <w:rPr>
      <w:rFonts w:ascii="Times New Roman" w:hAnsi="Times New Roman" w:cs="Times New Roman"/>
      <w:spacing w:val="0"/>
      <w:sz w:val="20"/>
      <w:szCs w:val="20"/>
    </w:rPr>
  </w:style>
  <w:style w:type="character" w:customStyle="1" w:styleId="HeaderChar">
    <w:name w:val="Header Char"/>
    <w:rsid w:val="006204C2"/>
    <w:rPr>
      <w:rFonts w:ascii="Times New Roman CYR" w:hAnsi="Times New Roman CYR" w:cs="Times New Roman CYR"/>
      <w:sz w:val="28"/>
      <w:szCs w:val="28"/>
      <w:lang w:val="ru-RU" w:bidi="ar-SA"/>
    </w:rPr>
  </w:style>
  <w:style w:type="character" w:customStyle="1" w:styleId="FooterChar">
    <w:name w:val="Footer Char"/>
    <w:rsid w:val="006204C2"/>
    <w:rPr>
      <w:rFonts w:ascii="Times New Roman CYR" w:hAnsi="Times New Roman CYR" w:cs="Times New Roman CYR"/>
      <w:sz w:val="28"/>
      <w:szCs w:val="28"/>
      <w:lang w:val="ru-RU" w:bidi="ar-SA"/>
    </w:rPr>
  </w:style>
  <w:style w:type="character" w:customStyle="1" w:styleId="16">
    <w:name w:val="Заголовок №1_"/>
    <w:rsid w:val="006204C2"/>
    <w:rPr>
      <w:sz w:val="26"/>
      <w:szCs w:val="26"/>
      <w:lang w:bidi="ar-SA"/>
    </w:rPr>
  </w:style>
  <w:style w:type="character" w:customStyle="1" w:styleId="FontStyle26">
    <w:name w:val="Font Style26"/>
    <w:rsid w:val="006204C2"/>
    <w:rPr>
      <w:rFonts w:ascii="Times New Roman" w:hAnsi="Times New Roman" w:cs="Times New Roman"/>
      <w:sz w:val="22"/>
      <w:szCs w:val="22"/>
    </w:rPr>
  </w:style>
  <w:style w:type="character" w:customStyle="1" w:styleId="31">
    <w:name w:val="Основной текст с отступом 3 Знак"/>
    <w:rsid w:val="006204C2"/>
    <w:rPr>
      <w:rFonts w:eastAsia="Calibri"/>
      <w:sz w:val="16"/>
      <w:szCs w:val="16"/>
    </w:rPr>
  </w:style>
  <w:style w:type="character" w:customStyle="1" w:styleId="ConsPlusCell">
    <w:name w:val="ConsPlusCell Знак"/>
    <w:rsid w:val="006204C2"/>
    <w:rPr>
      <w:rFonts w:ascii="Arial" w:hAnsi="Arial" w:cs="Arial"/>
      <w:lang w:val="ru-RU" w:bidi="ar-SA"/>
    </w:rPr>
  </w:style>
  <w:style w:type="character" w:customStyle="1" w:styleId="text11">
    <w:name w:val="text11"/>
    <w:rsid w:val="006204C2"/>
  </w:style>
  <w:style w:type="character" w:customStyle="1" w:styleId="110">
    <w:name w:val="Сильная ссылка11"/>
    <w:rsid w:val="006204C2"/>
    <w:rPr>
      <w:rFonts w:cs="Times New Roman"/>
      <w:b/>
      <w:bCs/>
      <w:smallCaps/>
      <w:color w:val="auto"/>
      <w:spacing w:val="5"/>
      <w:u w:val="single"/>
    </w:rPr>
  </w:style>
  <w:style w:type="character" w:customStyle="1" w:styleId="111">
    <w:name w:val="Слабая ссылка11"/>
    <w:rsid w:val="006204C2"/>
    <w:rPr>
      <w:rFonts w:cs="Times New Roman"/>
      <w:smallCaps/>
      <w:color w:val="auto"/>
      <w:u w:val="single"/>
    </w:rPr>
  </w:style>
  <w:style w:type="character" w:customStyle="1" w:styleId="32">
    <w:name w:val="Основной текст 3 Знак"/>
    <w:rsid w:val="006204C2"/>
    <w:rPr>
      <w:sz w:val="16"/>
      <w:szCs w:val="16"/>
    </w:rPr>
  </w:style>
  <w:style w:type="character" w:customStyle="1" w:styleId="22">
    <w:name w:val="Основной текст с отступом 2 Знак"/>
    <w:rsid w:val="006204C2"/>
    <w:rPr>
      <w:sz w:val="24"/>
      <w:szCs w:val="24"/>
    </w:rPr>
  </w:style>
  <w:style w:type="character" w:customStyle="1" w:styleId="af3">
    <w:name w:val="Подзаголовок Знак"/>
    <w:rsid w:val="006204C2"/>
    <w:rPr>
      <w:b/>
      <w:bCs/>
      <w:sz w:val="28"/>
      <w:szCs w:val="17"/>
    </w:rPr>
  </w:style>
  <w:style w:type="paragraph" w:customStyle="1" w:styleId="af4">
    <w:name w:val="Заголовок"/>
    <w:basedOn w:val="a"/>
    <w:next w:val="af5"/>
    <w:qFormat/>
    <w:rsid w:val="006204C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af5">
    <w:name w:val="Body Text"/>
    <w:basedOn w:val="a"/>
    <w:link w:val="17"/>
    <w:rsid w:val="006204C2"/>
    <w:pPr>
      <w:spacing w:after="0" w:line="360" w:lineRule="auto"/>
      <w:ind w:right="113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7">
    <w:name w:val="Основной текст Знак1"/>
    <w:link w:val="af5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6">
    <w:name w:val="List"/>
    <w:basedOn w:val="af5"/>
    <w:rsid w:val="006204C2"/>
    <w:rPr>
      <w:rFonts w:cs="Mangal"/>
    </w:rPr>
  </w:style>
  <w:style w:type="paragraph" w:styleId="af7">
    <w:name w:val="caption"/>
    <w:basedOn w:val="a"/>
    <w:qFormat/>
    <w:rsid w:val="006204C2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8">
    <w:name w:val="Указатель1"/>
    <w:basedOn w:val="a"/>
    <w:rsid w:val="006204C2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7">
    <w:name w:val="Знак Знак7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onsPlusCell0">
    <w:name w:val="ConsPlusCell"/>
    <w:rsid w:val="006204C2"/>
    <w:pPr>
      <w:suppressAutoHyphens/>
      <w:autoSpaceDE w:val="0"/>
    </w:pPr>
    <w:rPr>
      <w:rFonts w:ascii="Arial" w:eastAsia="Times New Roman" w:hAnsi="Arial" w:cs="Arial"/>
      <w:lang w:eastAsia="zh-CN"/>
    </w:rPr>
  </w:style>
  <w:style w:type="paragraph" w:styleId="af8">
    <w:name w:val="header"/>
    <w:basedOn w:val="a"/>
    <w:link w:val="19"/>
    <w:rsid w:val="006204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9">
    <w:name w:val="Верхний колонтитул Знак1"/>
    <w:link w:val="af8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9">
    <w:name w:val="footer"/>
    <w:basedOn w:val="a"/>
    <w:link w:val="1a"/>
    <w:rsid w:val="006204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a">
    <w:name w:val="Нижний колонтитул Знак1"/>
    <w:link w:val="af9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TML0">
    <w:name w:val="HTML Preformatted"/>
    <w:basedOn w:val="a"/>
    <w:link w:val="HTML1"/>
    <w:rsid w:val="006204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1">
    <w:name w:val="Стандартный HTML Знак1"/>
    <w:link w:val="HTML0"/>
    <w:rsid w:val="006204C2"/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ConsPlusTitle">
    <w:name w:val="ConsPlusTitle"/>
    <w:rsid w:val="006204C2"/>
    <w:pPr>
      <w:widowControl w:val="0"/>
      <w:suppressAutoHyphens/>
      <w:autoSpaceDE w:val="0"/>
    </w:pPr>
    <w:rPr>
      <w:rFonts w:ascii="Times New Roman CYR" w:eastAsia="Times New Roman" w:hAnsi="Times New Roman CYR" w:cs="Times New Roman CYR"/>
      <w:b/>
      <w:bCs/>
      <w:sz w:val="24"/>
      <w:szCs w:val="24"/>
      <w:lang w:eastAsia="zh-CN"/>
    </w:rPr>
  </w:style>
  <w:style w:type="paragraph" w:styleId="afa">
    <w:name w:val="Normal (Web)"/>
    <w:basedOn w:val="a"/>
    <w:rsid w:val="006204C2"/>
    <w:pPr>
      <w:spacing w:after="120" w:line="240" w:lineRule="auto"/>
      <w:ind w:left="283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Default">
    <w:name w:val="Default"/>
    <w:rsid w:val="006204C2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afb">
    <w:name w:val="МОН основной"/>
    <w:basedOn w:val="a"/>
    <w:rsid w:val="006204C2"/>
    <w:pPr>
      <w:widowControl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ConsPlusNormal">
    <w:name w:val="ConsPlusNormal"/>
    <w:rsid w:val="006204C2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fc">
    <w:name w:val="List Paragraph"/>
    <w:basedOn w:val="a"/>
    <w:uiPriority w:val="34"/>
    <w:qFormat/>
    <w:rsid w:val="006204C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d">
    <w:name w:val="Body Text Indent"/>
    <w:basedOn w:val="a"/>
    <w:link w:val="1b"/>
    <w:rsid w:val="006204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b">
    <w:name w:val="Основной текст с отступом Знак1"/>
    <w:link w:val="afd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115">
    <w:name w:val="Стиль Default + Междустр.интервал:  множитель 115 ин"/>
    <w:basedOn w:val="Default"/>
    <w:rsid w:val="006204C2"/>
    <w:pPr>
      <w:spacing w:line="480" w:lineRule="auto"/>
    </w:pPr>
    <w:rPr>
      <w:sz w:val="28"/>
      <w:szCs w:val="20"/>
    </w:rPr>
  </w:style>
  <w:style w:type="paragraph" w:customStyle="1" w:styleId="ConsPlusNonformat">
    <w:name w:val="ConsPlusNonformat"/>
    <w:rsid w:val="006204C2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Style62">
    <w:name w:val="Style62"/>
    <w:basedOn w:val="a"/>
    <w:rsid w:val="006204C2"/>
    <w:pPr>
      <w:widowControl w:val="0"/>
      <w:autoSpaceDE w:val="0"/>
      <w:spacing w:after="0" w:line="322" w:lineRule="exact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afe">
    <w:name w:val="Номер"/>
    <w:basedOn w:val="a"/>
    <w:rsid w:val="006204C2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c">
    <w:name w:val="Знак Знак Знак1 Знак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Point">
    <w:name w:val="Point"/>
    <w:basedOn w:val="a"/>
    <w:rsid w:val="006204C2"/>
    <w:pPr>
      <w:spacing w:before="120"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0">
    <w:name w:val="Style30"/>
    <w:basedOn w:val="a"/>
    <w:rsid w:val="006204C2"/>
    <w:pPr>
      <w:widowControl w:val="0"/>
      <w:autoSpaceDE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2">
    <w:name w:val="Style42"/>
    <w:basedOn w:val="a"/>
    <w:rsid w:val="006204C2"/>
    <w:pPr>
      <w:widowControl w:val="0"/>
      <w:autoSpaceDE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3">
    <w:name w:val="Style33"/>
    <w:basedOn w:val="a"/>
    <w:rsid w:val="006204C2"/>
    <w:pPr>
      <w:widowControl w:val="0"/>
      <w:autoSpaceDE w:val="0"/>
      <w:spacing w:after="0" w:line="322" w:lineRule="exact"/>
      <w:ind w:hanging="33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16">
    <w:name w:val="Style16"/>
    <w:basedOn w:val="a"/>
    <w:rsid w:val="006204C2"/>
    <w:pPr>
      <w:widowControl w:val="0"/>
      <w:autoSpaceDE w:val="0"/>
      <w:spacing w:after="0" w:line="323" w:lineRule="exact"/>
      <w:ind w:hanging="355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1">
    <w:name w:val="Style41"/>
    <w:basedOn w:val="a"/>
    <w:rsid w:val="006204C2"/>
    <w:pPr>
      <w:widowControl w:val="0"/>
      <w:autoSpaceDE w:val="0"/>
      <w:spacing w:after="0" w:line="32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9">
    <w:name w:val="Style49"/>
    <w:basedOn w:val="a"/>
    <w:rsid w:val="006204C2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9">
    <w:name w:val="Style29"/>
    <w:basedOn w:val="a"/>
    <w:rsid w:val="006204C2"/>
    <w:pPr>
      <w:widowControl w:val="0"/>
      <w:autoSpaceDE w:val="0"/>
      <w:spacing w:after="0" w:line="485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f">
    <w:name w:val="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0">
    <w:name w:val="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1">
    <w:name w:val="No Spacing"/>
    <w:qFormat/>
    <w:rsid w:val="006204C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310">
    <w:name w:val="Основной текст с отступом 31"/>
    <w:basedOn w:val="a"/>
    <w:rsid w:val="006204C2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zh-CN"/>
    </w:rPr>
  </w:style>
  <w:style w:type="paragraph" w:customStyle="1" w:styleId="210">
    <w:name w:val="Знак2 Знак Знак Знак Знак Знак1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3">
    <w:name w:val="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2">
    <w:name w:val="footnote text"/>
    <w:basedOn w:val="a"/>
    <w:link w:val="aff3"/>
    <w:rsid w:val="006204C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f3">
    <w:name w:val="Текст сноски Знак"/>
    <w:link w:val="aff2"/>
    <w:rsid w:val="006204C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harChar">
    <w:name w:val="Char Char"/>
    <w:basedOn w:val="a"/>
    <w:rsid w:val="006204C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aff4">
    <w:name w:val="Жирный (паспорт)"/>
    <w:basedOn w:val="a"/>
    <w:rsid w:val="006204C2"/>
    <w:pPr>
      <w:spacing w:after="0" w:line="240" w:lineRule="auto"/>
    </w:pPr>
    <w:rPr>
      <w:rFonts w:ascii="Times New Roman" w:hAnsi="Times New Roman"/>
      <w:b/>
      <w:sz w:val="28"/>
      <w:szCs w:val="28"/>
      <w:lang w:eastAsia="zh-CN"/>
    </w:rPr>
  </w:style>
  <w:style w:type="paragraph" w:customStyle="1" w:styleId="aff5">
    <w:name w:val="Таблицы (моноширинный)"/>
    <w:basedOn w:val="a"/>
    <w:next w:val="a"/>
    <w:rsid w:val="006204C2"/>
    <w:pPr>
      <w:autoSpaceDE w:val="0"/>
      <w:spacing w:after="0" w:line="240" w:lineRule="auto"/>
      <w:jc w:val="both"/>
    </w:pPr>
    <w:rPr>
      <w:rFonts w:ascii="Courier New" w:hAnsi="Courier New" w:cs="Courier New"/>
      <w:sz w:val="26"/>
      <w:szCs w:val="26"/>
      <w:lang w:eastAsia="zh-CN"/>
    </w:rPr>
  </w:style>
  <w:style w:type="paragraph" w:customStyle="1" w:styleId="1d">
    <w:name w:val="Знак Знак Знак Знак Знак Знак1 Знак Знак Знак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Iauiue">
    <w:name w:val="Iau?iue"/>
    <w:rsid w:val="006204C2"/>
    <w:pPr>
      <w:widowControl w:val="0"/>
      <w:suppressAutoHyphens/>
    </w:pPr>
    <w:rPr>
      <w:rFonts w:ascii="Times New Roman" w:eastAsia="Times New Roman" w:hAnsi="Times New Roman"/>
      <w:lang w:eastAsia="zh-CN"/>
    </w:rPr>
  </w:style>
  <w:style w:type="paragraph" w:customStyle="1" w:styleId="aff6">
    <w:name w:val="Знак Знак Знак Знак Знак Знак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4">
    <w:name w:val="Знак Знак2 Знак Знак Знак Знак Знак Знак Знак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H11H1Charh1chLevel1TopicHeadingSectionChapter">
    <w:name w:val="Заголовок 1;H1;1;H1 Char;Заголов;Çàãîëîâ;h1;ch;Глава;(раздел);Level 1 Topic Heading;Section;(Chapter)"/>
    <w:basedOn w:val="a"/>
    <w:rsid w:val="006204C2"/>
    <w:pPr>
      <w:numPr>
        <w:numId w:val="6"/>
      </w:numPr>
      <w:spacing w:after="0" w:line="360" w:lineRule="auto"/>
      <w:ind w:left="0" w:right="113" w:firstLine="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20">
    <w:name w:val="Заголовок 2 занятия"/>
    <w:basedOn w:val="a"/>
    <w:rsid w:val="006204C2"/>
    <w:pPr>
      <w:numPr>
        <w:numId w:val="3"/>
      </w:numPr>
      <w:tabs>
        <w:tab w:val="left" w:pos="1418"/>
      </w:tabs>
      <w:spacing w:after="0" w:line="360" w:lineRule="auto"/>
      <w:ind w:left="1418" w:right="113" w:hanging="709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e">
    <w:name w:val="Знак1"/>
    <w:basedOn w:val="a"/>
    <w:rsid w:val="006204C2"/>
    <w:pPr>
      <w:tabs>
        <w:tab w:val="num" w:pos="567"/>
      </w:tabs>
      <w:spacing w:before="280" w:after="280" w:line="360" w:lineRule="auto"/>
      <w:ind w:right="113"/>
      <w:jc w:val="both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HeadingBase">
    <w:name w:val="Heading Base"/>
    <w:basedOn w:val="a"/>
    <w:next w:val="a"/>
    <w:rsid w:val="006204C2"/>
    <w:pPr>
      <w:keepNext/>
      <w:keepLines/>
      <w:spacing w:before="140" w:after="0" w:line="220" w:lineRule="atLeast"/>
      <w:ind w:left="1080"/>
    </w:pPr>
    <w:rPr>
      <w:rFonts w:ascii="Times New Roman" w:eastAsia="Times New Roman" w:hAnsi="Times New Roman"/>
      <w:b/>
      <w:spacing w:val="-20"/>
      <w:kern w:val="1"/>
      <w:szCs w:val="24"/>
      <w:lang w:eastAsia="zh-CN"/>
    </w:rPr>
  </w:style>
  <w:style w:type="paragraph" w:customStyle="1" w:styleId="320">
    <w:name w:val="Основной текст 32"/>
    <w:basedOn w:val="a"/>
    <w:rsid w:val="006204C2"/>
    <w:pPr>
      <w:spacing w:after="0" w:line="36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aff7">
    <w:name w:val="Движение"/>
    <w:rsid w:val="006204C2"/>
    <w:pPr>
      <w:widowControl w:val="0"/>
      <w:suppressAutoHyphens/>
      <w:spacing w:line="360" w:lineRule="atLeast"/>
      <w:ind w:firstLine="567"/>
      <w:jc w:val="both"/>
      <w:textAlignment w:val="baseline"/>
    </w:pPr>
    <w:rPr>
      <w:rFonts w:ascii="Times New Roman" w:eastAsia="Times New Roman" w:hAnsi="Times New Roman"/>
      <w:sz w:val="28"/>
      <w:lang w:eastAsia="zh-CN"/>
    </w:rPr>
  </w:style>
  <w:style w:type="paragraph" w:customStyle="1" w:styleId="1f">
    <w:name w:val="Абзац списка1"/>
    <w:basedOn w:val="a"/>
    <w:rsid w:val="006204C2"/>
    <w:pPr>
      <w:ind w:left="720"/>
    </w:pPr>
    <w:rPr>
      <w:rFonts w:eastAsia="Times New Roman" w:cs="Calibri"/>
      <w:lang w:eastAsia="zh-CN"/>
    </w:rPr>
  </w:style>
  <w:style w:type="paragraph" w:customStyle="1" w:styleId="112">
    <w:name w:val="Знак1 Знак Знак Знак1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zh-CN"/>
    </w:rPr>
  </w:style>
  <w:style w:type="paragraph" w:customStyle="1" w:styleId="311">
    <w:name w:val="Основной текст 31"/>
    <w:basedOn w:val="a"/>
    <w:rsid w:val="006204C2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aff8">
    <w:name w:val="МОН"/>
    <w:basedOn w:val="a"/>
    <w:rsid w:val="006204C2"/>
    <w:pPr>
      <w:widowControl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33">
    <w:name w:val="Знак3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xl26">
    <w:name w:val="xl26"/>
    <w:basedOn w:val="a"/>
    <w:rsid w:val="006204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rsid w:val="006204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sonormalcxspmiddle">
    <w:name w:val="msonormalcxspmiddle"/>
    <w:basedOn w:val="a"/>
    <w:rsid w:val="006204C2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f0">
    <w:name w:val="Знак Знак Знак Знак Знак Знак Знак Знак Знак1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9">
    <w:name w:val="Subtitle"/>
    <w:basedOn w:val="a"/>
    <w:next w:val="af5"/>
    <w:link w:val="1f1"/>
    <w:qFormat/>
    <w:rsid w:val="006204C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17"/>
      <w:lang w:eastAsia="zh-CN"/>
    </w:rPr>
  </w:style>
  <w:style w:type="character" w:customStyle="1" w:styleId="1f1">
    <w:name w:val="Подзаголовок Знак1"/>
    <w:link w:val="aff9"/>
    <w:rsid w:val="006204C2"/>
    <w:rPr>
      <w:rFonts w:ascii="Times New Roman" w:eastAsia="Times New Roman" w:hAnsi="Times New Roman" w:cs="Times New Roman"/>
      <w:b/>
      <w:bCs/>
      <w:sz w:val="28"/>
      <w:szCs w:val="17"/>
      <w:lang w:eastAsia="zh-CN"/>
    </w:rPr>
  </w:style>
  <w:style w:type="paragraph" w:customStyle="1" w:styleId="1f2">
    <w:name w:val="Заголовок №1"/>
    <w:basedOn w:val="a"/>
    <w:rsid w:val="006204C2"/>
    <w:pPr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6"/>
      <w:szCs w:val="26"/>
      <w:lang w:eastAsia="zh-CN"/>
    </w:rPr>
  </w:style>
  <w:style w:type="paragraph" w:customStyle="1" w:styleId="70">
    <w:name w:val="Знак Знак7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2">
    <w:name w:val="Основной текст 21"/>
    <w:basedOn w:val="a"/>
    <w:rsid w:val="006204C2"/>
    <w:pPr>
      <w:suppressAutoHyphens/>
    </w:pPr>
    <w:rPr>
      <w:rFonts w:eastAsia="Arial Unicode MS" w:cs="Tahoma"/>
      <w:kern w:val="1"/>
      <w:lang w:eastAsia="zh-CN"/>
    </w:rPr>
  </w:style>
  <w:style w:type="paragraph" w:customStyle="1" w:styleId="affa">
    <w:name w:val="Содержимое таблицы"/>
    <w:basedOn w:val="a"/>
    <w:rsid w:val="006204C2"/>
    <w:pPr>
      <w:suppressLineNumbers/>
      <w:suppressAutoHyphens/>
    </w:pPr>
    <w:rPr>
      <w:rFonts w:eastAsia="Arial Unicode MS" w:cs="Tahoma"/>
      <w:kern w:val="1"/>
      <w:lang w:eastAsia="zh-CN"/>
    </w:rPr>
  </w:style>
  <w:style w:type="paragraph" w:customStyle="1" w:styleId="71">
    <w:name w:val="Знак Знак7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f3">
    <w:name w:val="заголовок 1"/>
    <w:basedOn w:val="a"/>
    <w:next w:val="a"/>
    <w:rsid w:val="006204C2"/>
    <w:pPr>
      <w:keepNext/>
      <w:autoSpaceDE w:val="0"/>
      <w:spacing w:after="0" w:line="240" w:lineRule="auto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customStyle="1" w:styleId="72">
    <w:name w:val="Знак Знак7 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20">
    <w:name w:val="Знак2 Знак Знак Знак Знак Знак1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2">
    <w:name w:val="Char Char2"/>
    <w:basedOn w:val="a"/>
    <w:rsid w:val="006204C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25">
    <w:name w:val="Знак Знак Знак Знак Знак Знак 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13">
    <w:name w:val="Абзац списка11"/>
    <w:basedOn w:val="a"/>
    <w:rsid w:val="006204C2"/>
    <w:pPr>
      <w:ind w:left="720"/>
    </w:pPr>
    <w:rPr>
      <w:rFonts w:eastAsia="Times New Roman" w:cs="Calibri"/>
      <w:lang w:eastAsia="zh-CN"/>
    </w:rPr>
  </w:style>
  <w:style w:type="paragraph" w:customStyle="1" w:styleId="120">
    <w:name w:val="Знак Знак Знак Знак Знак Знак Знак Знак Знак1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720">
    <w:name w:val="Знак Знак7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b">
    <w:name w:val="Заголовок таблицы"/>
    <w:basedOn w:val="affa"/>
    <w:rsid w:val="006204C2"/>
    <w:pPr>
      <w:jc w:val="center"/>
    </w:pPr>
    <w:rPr>
      <w:b/>
      <w:bCs/>
    </w:rPr>
  </w:style>
  <w:style w:type="paragraph" w:customStyle="1" w:styleId="affc">
    <w:name w:val="Содержимое врезки"/>
    <w:basedOn w:val="a"/>
    <w:rsid w:val="006204C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numbering" w:customStyle="1" w:styleId="26">
    <w:name w:val="Нет списка2"/>
    <w:next w:val="a2"/>
    <w:uiPriority w:val="99"/>
    <w:semiHidden/>
    <w:rsid w:val="00631726"/>
  </w:style>
  <w:style w:type="table" w:customStyle="1" w:styleId="1f4">
    <w:name w:val="Сетка таблицы1"/>
    <w:basedOn w:val="a1"/>
    <w:next w:val="a3"/>
    <w:rsid w:val="0063172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Сильная ссылка2"/>
    <w:rsid w:val="00631726"/>
    <w:rPr>
      <w:rFonts w:cs="Times New Roman"/>
      <w:b/>
      <w:bCs/>
      <w:smallCaps/>
      <w:color w:val="auto"/>
      <w:spacing w:val="5"/>
      <w:u w:val="single"/>
    </w:rPr>
  </w:style>
  <w:style w:type="character" w:customStyle="1" w:styleId="28">
    <w:name w:val="Слабая ссылка2"/>
    <w:rsid w:val="00631726"/>
    <w:rPr>
      <w:rFonts w:cs="Times New Roman"/>
      <w:smallCaps/>
      <w:color w:val="auto"/>
      <w:u w:val="single"/>
    </w:rPr>
  </w:style>
  <w:style w:type="paragraph" w:customStyle="1" w:styleId="710">
    <w:name w:val="Знак Знак7 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10">
    <w:name w:val="Знак2 Знак Знак Знак Знак Знак1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f5">
    <w:name w:val="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1">
    <w:name w:val="Char Char1"/>
    <w:basedOn w:val="a"/>
    <w:rsid w:val="00631726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1f6">
    <w:name w:val="Знак Знак Знак Знак Знак Знак 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9">
    <w:name w:val="Абзац списка2"/>
    <w:basedOn w:val="a"/>
    <w:rsid w:val="00631726"/>
    <w:pPr>
      <w:ind w:left="720"/>
    </w:pPr>
    <w:rPr>
      <w:rFonts w:eastAsia="Times New Roman" w:cs="Calibri"/>
      <w:lang w:eastAsia="zh-CN"/>
    </w:rPr>
  </w:style>
  <w:style w:type="paragraph" w:customStyle="1" w:styleId="2a">
    <w:name w:val="Знак2"/>
    <w:basedOn w:val="a"/>
    <w:rsid w:val="0063172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14">
    <w:name w:val="Знак Знак Знак Знак Знак Знак Знак Знак Знак1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711">
    <w:name w:val="Знак Знак7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Standard">
    <w:name w:val="Standard"/>
    <w:rsid w:val="00F030B6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character" w:customStyle="1" w:styleId="2b">
    <w:name w:val="Основной текст (2)_"/>
    <w:link w:val="2c"/>
    <w:rsid w:val="0039720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c">
    <w:name w:val="Основной текст (2)"/>
    <w:basedOn w:val="a"/>
    <w:link w:val="2b"/>
    <w:rsid w:val="0039720B"/>
    <w:pPr>
      <w:widowControl w:val="0"/>
      <w:shd w:val="clear" w:color="auto" w:fill="FFFFFF"/>
      <w:spacing w:before="600" w:after="90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numbering" w:customStyle="1" w:styleId="34">
    <w:name w:val="Нет списка3"/>
    <w:next w:val="a2"/>
    <w:semiHidden/>
    <w:unhideWhenUsed/>
    <w:rsid w:val="00601AEB"/>
  </w:style>
  <w:style w:type="numbering" w:customStyle="1" w:styleId="115">
    <w:name w:val="Нет списка11"/>
    <w:next w:val="a2"/>
    <w:semiHidden/>
    <w:unhideWhenUsed/>
    <w:rsid w:val="00601AEB"/>
  </w:style>
  <w:style w:type="table" w:customStyle="1" w:styleId="2d">
    <w:name w:val="Сетка таблицы2"/>
    <w:basedOn w:val="a1"/>
    <w:next w:val="a3"/>
    <w:rsid w:val="00601A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2"/>
    <w:semiHidden/>
    <w:rsid w:val="00601AEB"/>
  </w:style>
  <w:style w:type="table" w:customStyle="1" w:styleId="116">
    <w:name w:val="Сетка таблицы11"/>
    <w:basedOn w:val="a1"/>
    <w:next w:val="a3"/>
    <w:rsid w:val="00601A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7">
    <w:name w:val="Заголовок 1 Знак1"/>
    <w:aliases w:val="H1 Знак1,1 Знак1,H1 Char Знак1,Заголов Знак1,Çàãîëîâ Знак1,h1 Знак1,ch Знак1,Глава Знак1,(раздел) Знак1,Level 1 Topic Heading Знак1,Section Знак1,(Chapter) Знак1"/>
    <w:rsid w:val="00601AEB"/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paragraph" w:customStyle="1" w:styleId="msonormal0">
    <w:name w:val="msonormal"/>
    <w:basedOn w:val="a"/>
    <w:rsid w:val="00601AEB"/>
    <w:pPr>
      <w:spacing w:after="120" w:line="240" w:lineRule="auto"/>
      <w:ind w:left="283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character" w:customStyle="1" w:styleId="2e">
    <w:name w:val="Название Знак2"/>
    <w:link w:val="affd"/>
    <w:rsid w:val="00601AEB"/>
    <w:rPr>
      <w:rFonts w:ascii="Times New Roman" w:eastAsia="Times New Roman" w:hAnsi="Times New Roman"/>
      <w:sz w:val="28"/>
      <w:lang w:eastAsia="zh-CN"/>
    </w:rPr>
  </w:style>
  <w:style w:type="paragraph" w:styleId="affd">
    <w:name w:val="Title"/>
    <w:basedOn w:val="a"/>
    <w:next w:val="a"/>
    <w:link w:val="2e"/>
    <w:qFormat/>
    <w:rsid w:val="00601A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eastAsia="Times New Roman" w:hAnsi="Times New Roman"/>
      <w:sz w:val="28"/>
      <w:szCs w:val="20"/>
      <w:lang w:eastAsia="zh-CN"/>
    </w:rPr>
  </w:style>
  <w:style w:type="character" w:customStyle="1" w:styleId="1f7">
    <w:name w:val="Название Знак1"/>
    <w:basedOn w:val="a0"/>
    <w:link w:val="affd"/>
    <w:uiPriority w:val="10"/>
    <w:rsid w:val="00601A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B65F284A6E2FFE613EC1E1FFC3AD8BE1E8518E62BCACB52675362DBC6068D8D6D64690AC18600D49209961h9b6H" TargetMode="Externa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26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BB65F284A6E2FFE613EC1E1FFC3AD8BE1E8518E62BCACB52675362DBC6068D8D6D64690AC18600D49209961h9b6H" TargetMode="External"/><Relationship Id="rId34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33" Type="http://schemas.openxmlformats.org/officeDocument/2006/relationships/footer" Target="footer12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oter" Target="footer6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oter" Target="footer7.xml"/><Relationship Id="rId32" Type="http://schemas.openxmlformats.org/officeDocument/2006/relationships/header" Target="header1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header" Target="header11.xml"/><Relationship Id="rId10" Type="http://schemas.openxmlformats.org/officeDocument/2006/relationships/header" Target="header3.xml"/><Relationship Id="rId19" Type="http://schemas.openxmlformats.org/officeDocument/2006/relationships/header" Target="header7.xml"/><Relationship Id="rId31" Type="http://schemas.openxmlformats.org/officeDocument/2006/relationships/footer" Target="footer1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oter" Target="footer9.xml"/><Relationship Id="rId30" Type="http://schemas.openxmlformats.org/officeDocument/2006/relationships/footer" Target="footer10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203</Pages>
  <Words>50788</Words>
  <Characters>289496</Characters>
  <Application>Microsoft Office Word</Application>
  <DocSecurity>0</DocSecurity>
  <Lines>2412</Lines>
  <Paragraphs>679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339605</CharactersWithSpaces>
  <SharedDoc>false</SharedDoc>
  <HLinks>
    <vt:vector size="12" baseType="variant">
      <vt:variant>
        <vt:i4>7602228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consultantplus://offline/ref=4BB65F284A6E2FFE613EC1E1FFC3AD8BE1E8518E62BCACB52675362DBC6068D8D6D64690AC18600D49209961h9b6H</vt:lpwstr>
      </vt:variant>
      <vt:variant>
        <vt:lpwstr/>
      </vt:variant>
      <vt:variant>
        <vt:i4>7602228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consultantplus://offline/ref=4BB65F284A6E2FFE613EC1E1FFC3AD8BE1E8518E62BCACB52675362DBC6068D8D6D64690AC18600D49209961h9b6H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29</cp:revision>
  <cp:lastPrinted>2019-08-19T08:59:00Z</cp:lastPrinted>
  <dcterms:created xsi:type="dcterms:W3CDTF">2019-08-02T11:13:00Z</dcterms:created>
  <dcterms:modified xsi:type="dcterms:W3CDTF">2021-01-18T08:46:00Z</dcterms:modified>
</cp:coreProperties>
</file>